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2239C" w14:textId="77777777" w:rsidR="00C7108C" w:rsidRPr="005F5C32" w:rsidRDefault="005F5C32" w:rsidP="005F5C32">
      <w:pPr>
        <w:rPr>
          <w:b/>
        </w:rPr>
      </w:pPr>
      <w:bookmarkStart w:id="0" w:name="_Toc464738552"/>
      <w:bookmarkStart w:id="1" w:name="_Toc466984891"/>
      <w:bookmarkStart w:id="2" w:name="_Toc467144068"/>
      <w:bookmarkStart w:id="3" w:name="_Toc404095763"/>
      <w:r>
        <w:rPr>
          <w:b/>
        </w:rPr>
        <w:t xml:space="preserve">7      </w:t>
      </w:r>
      <w:r w:rsidR="00C7108C" w:rsidRPr="005F5C32">
        <w:rPr>
          <w:b/>
        </w:rPr>
        <w:t>PRILOGE</w:t>
      </w:r>
      <w:bookmarkEnd w:id="0"/>
      <w:r w:rsidR="00C7108C" w:rsidRPr="005F5C32">
        <w:rPr>
          <w:b/>
        </w:rPr>
        <w:t xml:space="preserve"> – RAZPISNI OBRAZCI</w:t>
      </w:r>
      <w:bookmarkEnd w:id="1"/>
      <w:bookmarkEnd w:id="2"/>
    </w:p>
    <w:p w14:paraId="6F2CF854" w14:textId="77777777" w:rsidR="005F5C32" w:rsidRDefault="005F5C32" w:rsidP="005F5C32">
      <w:pPr>
        <w:pStyle w:val="Kazalovsebine1"/>
        <w:tabs>
          <w:tab w:val="left" w:pos="480"/>
          <w:tab w:val="right" w:pos="9060"/>
        </w:tabs>
        <w:spacing w:before="0"/>
        <w:rPr>
          <w:b w:val="0"/>
          <w:szCs w:val="22"/>
        </w:rPr>
      </w:pPr>
    </w:p>
    <w:p w14:paraId="19327C2D" w14:textId="3B3B2DBA" w:rsidR="00F215E5" w:rsidRDefault="00106029">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r>
        <w:rPr>
          <w:bCs w:val="0"/>
          <w:szCs w:val="22"/>
        </w:rPr>
        <w:fldChar w:fldCharType="begin"/>
      </w:r>
      <w:r>
        <w:rPr>
          <w:bCs w:val="0"/>
          <w:szCs w:val="22"/>
        </w:rPr>
        <w:instrText xml:space="preserve"> TOC \o "1-3" \h \z \u </w:instrText>
      </w:r>
      <w:r>
        <w:rPr>
          <w:bCs w:val="0"/>
          <w:szCs w:val="22"/>
        </w:rPr>
        <w:fldChar w:fldCharType="separate"/>
      </w:r>
      <w:hyperlink w:anchor="_Toc222142298" w:history="1">
        <w:r w:rsidR="00F215E5" w:rsidRPr="004B183C">
          <w:rPr>
            <w:rStyle w:val="Hiperpovezava"/>
            <w:rFonts w:cs="Arial"/>
            <w:noProof/>
          </w:rPr>
          <w:t>Obrazec št. 1: PONUDBA</w:t>
        </w:r>
        <w:r w:rsidR="00F215E5">
          <w:rPr>
            <w:noProof/>
            <w:webHidden/>
          </w:rPr>
          <w:tab/>
        </w:r>
        <w:r w:rsidR="00F215E5">
          <w:rPr>
            <w:noProof/>
            <w:webHidden/>
          </w:rPr>
          <w:fldChar w:fldCharType="begin"/>
        </w:r>
        <w:r w:rsidR="00F215E5">
          <w:rPr>
            <w:noProof/>
            <w:webHidden/>
          </w:rPr>
          <w:instrText xml:space="preserve"> PAGEREF _Toc222142298 \h </w:instrText>
        </w:r>
        <w:r w:rsidR="00F215E5">
          <w:rPr>
            <w:noProof/>
            <w:webHidden/>
          </w:rPr>
        </w:r>
        <w:r w:rsidR="00F215E5">
          <w:rPr>
            <w:noProof/>
            <w:webHidden/>
          </w:rPr>
          <w:fldChar w:fldCharType="separate"/>
        </w:r>
        <w:r w:rsidR="00BC5EEB">
          <w:rPr>
            <w:noProof/>
            <w:webHidden/>
          </w:rPr>
          <w:t>2</w:t>
        </w:r>
        <w:r w:rsidR="00F215E5">
          <w:rPr>
            <w:noProof/>
            <w:webHidden/>
          </w:rPr>
          <w:fldChar w:fldCharType="end"/>
        </w:r>
      </w:hyperlink>
    </w:p>
    <w:p w14:paraId="40D28E3C" w14:textId="219315F5"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299" w:history="1">
        <w:r w:rsidRPr="004B183C">
          <w:rPr>
            <w:rStyle w:val="Hiperpovezava"/>
            <w:rFonts w:cs="Arial"/>
            <w:noProof/>
          </w:rPr>
          <w:t>Obrazec št. 2: POOBLASTILO ZA PODPIS PONUDBE,</w:t>
        </w:r>
        <w:r>
          <w:rPr>
            <w:noProof/>
            <w:webHidden/>
          </w:rPr>
          <w:tab/>
        </w:r>
        <w:r>
          <w:rPr>
            <w:noProof/>
            <w:webHidden/>
          </w:rPr>
          <w:fldChar w:fldCharType="begin"/>
        </w:r>
        <w:r>
          <w:rPr>
            <w:noProof/>
            <w:webHidden/>
          </w:rPr>
          <w:instrText xml:space="preserve"> PAGEREF _Toc222142299 \h </w:instrText>
        </w:r>
        <w:r>
          <w:rPr>
            <w:noProof/>
            <w:webHidden/>
          </w:rPr>
        </w:r>
        <w:r>
          <w:rPr>
            <w:noProof/>
            <w:webHidden/>
          </w:rPr>
          <w:fldChar w:fldCharType="separate"/>
        </w:r>
        <w:r w:rsidR="00BC5EEB">
          <w:rPr>
            <w:noProof/>
            <w:webHidden/>
          </w:rPr>
          <w:t>5</w:t>
        </w:r>
        <w:r>
          <w:rPr>
            <w:noProof/>
            <w:webHidden/>
          </w:rPr>
          <w:fldChar w:fldCharType="end"/>
        </w:r>
      </w:hyperlink>
    </w:p>
    <w:p w14:paraId="68A76880" w14:textId="4583050A"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0" w:history="1">
        <w:r w:rsidRPr="004B183C">
          <w:rPr>
            <w:rStyle w:val="Hiperpovezava"/>
            <w:rFonts w:cs="Arial"/>
            <w:noProof/>
          </w:rPr>
          <w:t>KI JO PREDLAGA SKUPINA PONUDNIKOV</w:t>
        </w:r>
        <w:r>
          <w:rPr>
            <w:noProof/>
            <w:webHidden/>
          </w:rPr>
          <w:tab/>
        </w:r>
        <w:r>
          <w:rPr>
            <w:noProof/>
            <w:webHidden/>
          </w:rPr>
          <w:fldChar w:fldCharType="begin"/>
        </w:r>
        <w:r>
          <w:rPr>
            <w:noProof/>
            <w:webHidden/>
          </w:rPr>
          <w:instrText xml:space="preserve"> PAGEREF _Toc222142300 \h </w:instrText>
        </w:r>
        <w:r>
          <w:rPr>
            <w:noProof/>
            <w:webHidden/>
          </w:rPr>
        </w:r>
        <w:r>
          <w:rPr>
            <w:noProof/>
            <w:webHidden/>
          </w:rPr>
          <w:fldChar w:fldCharType="separate"/>
        </w:r>
        <w:r w:rsidR="00BC5EEB">
          <w:rPr>
            <w:noProof/>
            <w:webHidden/>
          </w:rPr>
          <w:t>5</w:t>
        </w:r>
        <w:r>
          <w:rPr>
            <w:noProof/>
            <w:webHidden/>
          </w:rPr>
          <w:fldChar w:fldCharType="end"/>
        </w:r>
      </w:hyperlink>
    </w:p>
    <w:p w14:paraId="7960F0C8" w14:textId="3D1959A4"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1" w:history="1">
        <w:r w:rsidRPr="004B183C">
          <w:rPr>
            <w:rStyle w:val="Hiperpovezava"/>
            <w:rFonts w:cs="Arial"/>
            <w:noProof/>
          </w:rPr>
          <w:t>Obrazec št. 3: PODATKI O SOPONUDNIKU</w:t>
        </w:r>
        <w:r>
          <w:rPr>
            <w:noProof/>
            <w:webHidden/>
          </w:rPr>
          <w:tab/>
        </w:r>
        <w:r>
          <w:rPr>
            <w:noProof/>
            <w:webHidden/>
          </w:rPr>
          <w:fldChar w:fldCharType="begin"/>
        </w:r>
        <w:r>
          <w:rPr>
            <w:noProof/>
            <w:webHidden/>
          </w:rPr>
          <w:instrText xml:space="preserve"> PAGEREF _Toc222142301 \h </w:instrText>
        </w:r>
        <w:r>
          <w:rPr>
            <w:noProof/>
            <w:webHidden/>
          </w:rPr>
        </w:r>
        <w:r>
          <w:rPr>
            <w:noProof/>
            <w:webHidden/>
          </w:rPr>
          <w:fldChar w:fldCharType="separate"/>
        </w:r>
        <w:r w:rsidR="00BC5EEB">
          <w:rPr>
            <w:noProof/>
            <w:webHidden/>
          </w:rPr>
          <w:t>7</w:t>
        </w:r>
        <w:r>
          <w:rPr>
            <w:noProof/>
            <w:webHidden/>
          </w:rPr>
          <w:fldChar w:fldCharType="end"/>
        </w:r>
      </w:hyperlink>
    </w:p>
    <w:p w14:paraId="17021348" w14:textId="73D87E7D"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2" w:history="1">
        <w:r w:rsidRPr="004B183C">
          <w:rPr>
            <w:rStyle w:val="Hiperpovezava"/>
            <w:rFonts w:cs="Arial"/>
            <w:noProof/>
          </w:rPr>
          <w:t>Obrazec št. 4: IZJAVA PONUDNIKA</w:t>
        </w:r>
        <w:r>
          <w:rPr>
            <w:noProof/>
            <w:webHidden/>
          </w:rPr>
          <w:tab/>
        </w:r>
        <w:r>
          <w:rPr>
            <w:noProof/>
            <w:webHidden/>
          </w:rPr>
          <w:fldChar w:fldCharType="begin"/>
        </w:r>
        <w:r>
          <w:rPr>
            <w:noProof/>
            <w:webHidden/>
          </w:rPr>
          <w:instrText xml:space="preserve"> PAGEREF _Toc222142302 \h </w:instrText>
        </w:r>
        <w:r>
          <w:rPr>
            <w:noProof/>
            <w:webHidden/>
          </w:rPr>
        </w:r>
        <w:r>
          <w:rPr>
            <w:noProof/>
            <w:webHidden/>
          </w:rPr>
          <w:fldChar w:fldCharType="separate"/>
        </w:r>
        <w:r w:rsidR="00BC5EEB">
          <w:rPr>
            <w:noProof/>
            <w:webHidden/>
          </w:rPr>
          <w:t>8</w:t>
        </w:r>
        <w:r>
          <w:rPr>
            <w:noProof/>
            <w:webHidden/>
          </w:rPr>
          <w:fldChar w:fldCharType="end"/>
        </w:r>
      </w:hyperlink>
    </w:p>
    <w:p w14:paraId="45AA76EA" w14:textId="21C774B9"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3" w:history="1">
        <w:r w:rsidRPr="004B183C">
          <w:rPr>
            <w:rStyle w:val="Hiperpovezava"/>
            <w:rFonts w:cs="Arial"/>
            <w:noProof/>
          </w:rPr>
          <w:t>Obrazec št. 5 : IZJAVA ZAKONITEGA ZASTOPNIKA PONUDNIKA</w:t>
        </w:r>
        <w:r>
          <w:rPr>
            <w:noProof/>
            <w:webHidden/>
          </w:rPr>
          <w:tab/>
        </w:r>
        <w:r>
          <w:rPr>
            <w:noProof/>
            <w:webHidden/>
          </w:rPr>
          <w:fldChar w:fldCharType="begin"/>
        </w:r>
        <w:r>
          <w:rPr>
            <w:noProof/>
            <w:webHidden/>
          </w:rPr>
          <w:instrText xml:space="preserve"> PAGEREF _Toc222142303 \h </w:instrText>
        </w:r>
        <w:r>
          <w:rPr>
            <w:noProof/>
            <w:webHidden/>
          </w:rPr>
        </w:r>
        <w:r>
          <w:rPr>
            <w:noProof/>
            <w:webHidden/>
          </w:rPr>
          <w:fldChar w:fldCharType="separate"/>
        </w:r>
        <w:r w:rsidR="00BC5EEB">
          <w:rPr>
            <w:noProof/>
            <w:webHidden/>
          </w:rPr>
          <w:t>10</w:t>
        </w:r>
        <w:r>
          <w:rPr>
            <w:noProof/>
            <w:webHidden/>
          </w:rPr>
          <w:fldChar w:fldCharType="end"/>
        </w:r>
      </w:hyperlink>
    </w:p>
    <w:p w14:paraId="37A0CCF8" w14:textId="6F872C95"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4" w:history="1">
        <w:r w:rsidRPr="004B183C">
          <w:rPr>
            <w:rStyle w:val="Hiperpovezava"/>
            <w:rFonts w:cs="Arial"/>
            <w:noProof/>
          </w:rPr>
          <w:t>Obrazec št. 6: IZJAVA PONUDNIKA O IZPOLNJEVANJU</w:t>
        </w:r>
        <w:r>
          <w:rPr>
            <w:noProof/>
            <w:webHidden/>
          </w:rPr>
          <w:tab/>
        </w:r>
        <w:r>
          <w:rPr>
            <w:noProof/>
            <w:webHidden/>
          </w:rPr>
          <w:fldChar w:fldCharType="begin"/>
        </w:r>
        <w:r>
          <w:rPr>
            <w:noProof/>
            <w:webHidden/>
          </w:rPr>
          <w:instrText xml:space="preserve"> PAGEREF _Toc222142304 \h </w:instrText>
        </w:r>
        <w:r>
          <w:rPr>
            <w:noProof/>
            <w:webHidden/>
          </w:rPr>
        </w:r>
        <w:r>
          <w:rPr>
            <w:noProof/>
            <w:webHidden/>
          </w:rPr>
          <w:fldChar w:fldCharType="separate"/>
        </w:r>
        <w:r w:rsidR="00BC5EEB">
          <w:rPr>
            <w:noProof/>
            <w:webHidden/>
          </w:rPr>
          <w:t>11</w:t>
        </w:r>
        <w:r>
          <w:rPr>
            <w:noProof/>
            <w:webHidden/>
          </w:rPr>
          <w:fldChar w:fldCharType="end"/>
        </w:r>
      </w:hyperlink>
    </w:p>
    <w:p w14:paraId="2EE41764" w14:textId="5ED50054"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5" w:history="1">
        <w:r w:rsidRPr="004B183C">
          <w:rPr>
            <w:rStyle w:val="Hiperpovezava"/>
            <w:rFonts w:cs="Arial"/>
            <w:noProof/>
          </w:rPr>
          <w:t>EKONOMSKE IN FINANČNE SPOSOBNOSTI</w:t>
        </w:r>
        <w:r>
          <w:rPr>
            <w:noProof/>
            <w:webHidden/>
          </w:rPr>
          <w:tab/>
        </w:r>
        <w:r>
          <w:rPr>
            <w:noProof/>
            <w:webHidden/>
          </w:rPr>
          <w:fldChar w:fldCharType="begin"/>
        </w:r>
        <w:r>
          <w:rPr>
            <w:noProof/>
            <w:webHidden/>
          </w:rPr>
          <w:instrText xml:space="preserve"> PAGEREF _Toc222142305 \h </w:instrText>
        </w:r>
        <w:r>
          <w:rPr>
            <w:noProof/>
            <w:webHidden/>
          </w:rPr>
        </w:r>
        <w:r>
          <w:rPr>
            <w:noProof/>
            <w:webHidden/>
          </w:rPr>
          <w:fldChar w:fldCharType="separate"/>
        </w:r>
        <w:r w:rsidR="00BC5EEB">
          <w:rPr>
            <w:noProof/>
            <w:webHidden/>
          </w:rPr>
          <w:t>11</w:t>
        </w:r>
        <w:r>
          <w:rPr>
            <w:noProof/>
            <w:webHidden/>
          </w:rPr>
          <w:fldChar w:fldCharType="end"/>
        </w:r>
      </w:hyperlink>
    </w:p>
    <w:p w14:paraId="7F62343C" w14:textId="2945135F"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6" w:history="1">
        <w:r w:rsidRPr="004B183C">
          <w:rPr>
            <w:rStyle w:val="Hiperpovezava"/>
            <w:rFonts w:cs="Arial"/>
            <w:noProof/>
          </w:rPr>
          <w:t>Obrazec št. 7: SEZNAM REFERENC</w:t>
        </w:r>
        <w:r>
          <w:rPr>
            <w:noProof/>
            <w:webHidden/>
          </w:rPr>
          <w:tab/>
        </w:r>
        <w:r>
          <w:rPr>
            <w:noProof/>
            <w:webHidden/>
          </w:rPr>
          <w:fldChar w:fldCharType="begin"/>
        </w:r>
        <w:r>
          <w:rPr>
            <w:noProof/>
            <w:webHidden/>
          </w:rPr>
          <w:instrText xml:space="preserve"> PAGEREF _Toc222142306 \h </w:instrText>
        </w:r>
        <w:r>
          <w:rPr>
            <w:noProof/>
            <w:webHidden/>
          </w:rPr>
        </w:r>
        <w:r>
          <w:rPr>
            <w:noProof/>
            <w:webHidden/>
          </w:rPr>
          <w:fldChar w:fldCharType="separate"/>
        </w:r>
        <w:r w:rsidR="00BC5EEB">
          <w:rPr>
            <w:noProof/>
            <w:webHidden/>
          </w:rPr>
          <w:t>12</w:t>
        </w:r>
        <w:r>
          <w:rPr>
            <w:noProof/>
            <w:webHidden/>
          </w:rPr>
          <w:fldChar w:fldCharType="end"/>
        </w:r>
      </w:hyperlink>
    </w:p>
    <w:p w14:paraId="757AEAFD" w14:textId="04162E29"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7" w:history="1">
        <w:r w:rsidRPr="004B183C">
          <w:rPr>
            <w:rStyle w:val="Hiperpovezava"/>
            <w:rFonts w:cs="Arial"/>
            <w:noProof/>
          </w:rPr>
          <w:t>Obrazec št. 8: REFERENČNO POTRDILO</w:t>
        </w:r>
        <w:r>
          <w:rPr>
            <w:noProof/>
            <w:webHidden/>
          </w:rPr>
          <w:tab/>
        </w:r>
        <w:r>
          <w:rPr>
            <w:noProof/>
            <w:webHidden/>
          </w:rPr>
          <w:fldChar w:fldCharType="begin"/>
        </w:r>
        <w:r>
          <w:rPr>
            <w:noProof/>
            <w:webHidden/>
          </w:rPr>
          <w:instrText xml:space="preserve"> PAGEREF _Toc222142307 \h </w:instrText>
        </w:r>
        <w:r>
          <w:rPr>
            <w:noProof/>
            <w:webHidden/>
          </w:rPr>
        </w:r>
        <w:r>
          <w:rPr>
            <w:noProof/>
            <w:webHidden/>
          </w:rPr>
          <w:fldChar w:fldCharType="separate"/>
        </w:r>
        <w:r w:rsidR="00BC5EEB">
          <w:rPr>
            <w:noProof/>
            <w:webHidden/>
          </w:rPr>
          <w:t>13</w:t>
        </w:r>
        <w:r>
          <w:rPr>
            <w:noProof/>
            <w:webHidden/>
          </w:rPr>
          <w:fldChar w:fldCharType="end"/>
        </w:r>
      </w:hyperlink>
    </w:p>
    <w:p w14:paraId="0795DC3B" w14:textId="12780EDE"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8" w:history="1">
        <w:r w:rsidRPr="004B183C">
          <w:rPr>
            <w:rStyle w:val="Hiperpovezava"/>
            <w:rFonts w:cs="Arial"/>
            <w:noProof/>
          </w:rPr>
          <w:t xml:space="preserve">Obrazec št. 9: IZJAVA O UPORABI </w:t>
        </w:r>
        <w:r w:rsidRPr="004B183C">
          <w:rPr>
            <w:rStyle w:val="Hiperpovezava"/>
            <w:rFonts w:cs="Arial"/>
            <w:noProof/>
          </w:rPr>
          <w:t>O</w:t>
        </w:r>
        <w:r w:rsidRPr="004B183C">
          <w:rPr>
            <w:rStyle w:val="Hiperpovezava"/>
            <w:rFonts w:cs="Arial"/>
            <w:noProof/>
          </w:rPr>
          <w:t>KOLJSKO MANJ OBREMENJUJOČEGA BLAGA</w:t>
        </w:r>
        <w:r>
          <w:rPr>
            <w:noProof/>
            <w:webHidden/>
          </w:rPr>
          <w:tab/>
        </w:r>
        <w:r>
          <w:rPr>
            <w:noProof/>
            <w:webHidden/>
          </w:rPr>
          <w:fldChar w:fldCharType="begin"/>
        </w:r>
        <w:r>
          <w:rPr>
            <w:noProof/>
            <w:webHidden/>
          </w:rPr>
          <w:instrText xml:space="preserve"> PAGEREF _Toc222142308 \h </w:instrText>
        </w:r>
        <w:r>
          <w:rPr>
            <w:noProof/>
            <w:webHidden/>
          </w:rPr>
        </w:r>
        <w:r>
          <w:rPr>
            <w:noProof/>
            <w:webHidden/>
          </w:rPr>
          <w:fldChar w:fldCharType="separate"/>
        </w:r>
        <w:r w:rsidR="00BC5EEB">
          <w:rPr>
            <w:noProof/>
            <w:webHidden/>
          </w:rPr>
          <w:t>14</w:t>
        </w:r>
        <w:r>
          <w:rPr>
            <w:noProof/>
            <w:webHidden/>
          </w:rPr>
          <w:fldChar w:fldCharType="end"/>
        </w:r>
      </w:hyperlink>
    </w:p>
    <w:p w14:paraId="623287B1" w14:textId="38E1EE0B"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09" w:history="1">
        <w:r w:rsidRPr="004B183C">
          <w:rPr>
            <w:rStyle w:val="Hiperpovezava"/>
            <w:rFonts w:cs="Arial"/>
            <w:noProof/>
          </w:rPr>
          <w:t>IN SEZNAM ČISTIL</w:t>
        </w:r>
        <w:r>
          <w:rPr>
            <w:noProof/>
            <w:webHidden/>
          </w:rPr>
          <w:tab/>
        </w:r>
        <w:r>
          <w:rPr>
            <w:noProof/>
            <w:webHidden/>
          </w:rPr>
          <w:fldChar w:fldCharType="begin"/>
        </w:r>
        <w:r>
          <w:rPr>
            <w:noProof/>
            <w:webHidden/>
          </w:rPr>
          <w:instrText xml:space="preserve"> PAGEREF _Toc222142309 \h </w:instrText>
        </w:r>
        <w:r>
          <w:rPr>
            <w:noProof/>
            <w:webHidden/>
          </w:rPr>
        </w:r>
        <w:r>
          <w:rPr>
            <w:noProof/>
            <w:webHidden/>
          </w:rPr>
          <w:fldChar w:fldCharType="separate"/>
        </w:r>
        <w:r w:rsidR="00BC5EEB">
          <w:rPr>
            <w:noProof/>
            <w:webHidden/>
          </w:rPr>
          <w:t>14</w:t>
        </w:r>
        <w:r>
          <w:rPr>
            <w:noProof/>
            <w:webHidden/>
          </w:rPr>
          <w:fldChar w:fldCharType="end"/>
        </w:r>
      </w:hyperlink>
    </w:p>
    <w:p w14:paraId="73F3B359" w14:textId="3AA87A59"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11" w:history="1">
        <w:r w:rsidRPr="004B183C">
          <w:rPr>
            <w:rStyle w:val="Hiperpovezava"/>
            <w:rFonts w:cs="Arial"/>
            <w:noProof/>
          </w:rPr>
          <w:t>Obrazec št. 10: EVIDENCA PORABE SANITARNO-HIGIENSKEGA MATERIALA</w:t>
        </w:r>
        <w:r>
          <w:rPr>
            <w:noProof/>
            <w:webHidden/>
          </w:rPr>
          <w:tab/>
        </w:r>
        <w:r>
          <w:rPr>
            <w:noProof/>
            <w:webHidden/>
          </w:rPr>
          <w:fldChar w:fldCharType="begin"/>
        </w:r>
        <w:r>
          <w:rPr>
            <w:noProof/>
            <w:webHidden/>
          </w:rPr>
          <w:instrText xml:space="preserve"> PAGEREF _Toc222142311 \h </w:instrText>
        </w:r>
        <w:r>
          <w:rPr>
            <w:noProof/>
            <w:webHidden/>
          </w:rPr>
        </w:r>
        <w:r>
          <w:rPr>
            <w:noProof/>
            <w:webHidden/>
          </w:rPr>
          <w:fldChar w:fldCharType="separate"/>
        </w:r>
        <w:r w:rsidR="00BC5EEB">
          <w:rPr>
            <w:noProof/>
            <w:webHidden/>
          </w:rPr>
          <w:t>16</w:t>
        </w:r>
        <w:r>
          <w:rPr>
            <w:noProof/>
            <w:webHidden/>
          </w:rPr>
          <w:fldChar w:fldCharType="end"/>
        </w:r>
      </w:hyperlink>
    </w:p>
    <w:p w14:paraId="6734470E" w14:textId="3FC6C284" w:rsidR="00F215E5" w:rsidRDefault="00F215E5">
      <w:pPr>
        <w:pStyle w:val="Kazalovsebine2"/>
        <w:tabs>
          <w:tab w:val="right" w:leader="dot" w:pos="9060"/>
        </w:tabs>
        <w:rPr>
          <w:rFonts w:asciiTheme="minorHAnsi" w:eastAsiaTheme="minorEastAsia" w:hAnsiTheme="minorHAnsi" w:cstheme="minorBidi"/>
          <w:b w:val="0"/>
          <w:bCs w:val="0"/>
          <w:noProof/>
          <w:spacing w:val="0"/>
          <w:kern w:val="2"/>
          <w:sz w:val="24"/>
          <w:szCs w:val="24"/>
          <w:lang w:eastAsia="sl-SI"/>
          <w14:ligatures w14:val="standardContextual"/>
        </w:rPr>
      </w:pPr>
      <w:hyperlink w:anchor="_Toc222142313" w:history="1">
        <w:r w:rsidRPr="004B183C">
          <w:rPr>
            <w:rStyle w:val="Hiperpovezava"/>
            <w:rFonts w:cs="Arial"/>
            <w:noProof/>
          </w:rPr>
          <w:t>Obrazec št. 11: VZOREC POGODBE</w:t>
        </w:r>
        <w:r>
          <w:rPr>
            <w:noProof/>
            <w:webHidden/>
          </w:rPr>
          <w:tab/>
        </w:r>
        <w:r>
          <w:rPr>
            <w:noProof/>
            <w:webHidden/>
          </w:rPr>
          <w:fldChar w:fldCharType="begin"/>
        </w:r>
        <w:r>
          <w:rPr>
            <w:noProof/>
            <w:webHidden/>
          </w:rPr>
          <w:instrText xml:space="preserve"> PAGEREF _Toc222142313 \h </w:instrText>
        </w:r>
        <w:r>
          <w:rPr>
            <w:noProof/>
            <w:webHidden/>
          </w:rPr>
        </w:r>
        <w:r>
          <w:rPr>
            <w:noProof/>
            <w:webHidden/>
          </w:rPr>
          <w:fldChar w:fldCharType="separate"/>
        </w:r>
        <w:r w:rsidR="00BC5EEB">
          <w:rPr>
            <w:noProof/>
            <w:webHidden/>
          </w:rPr>
          <w:t>17</w:t>
        </w:r>
        <w:r>
          <w:rPr>
            <w:noProof/>
            <w:webHidden/>
          </w:rPr>
          <w:fldChar w:fldCharType="end"/>
        </w:r>
      </w:hyperlink>
    </w:p>
    <w:p w14:paraId="50573459" w14:textId="5B96C950" w:rsidR="00E711A8" w:rsidRDefault="00106029">
      <w:r>
        <w:rPr>
          <w:bCs/>
          <w:szCs w:val="22"/>
        </w:rPr>
        <w:fldChar w:fldCharType="end"/>
      </w:r>
    </w:p>
    <w:p w14:paraId="3C801A17" w14:textId="77777777" w:rsidR="00E711A8" w:rsidRDefault="00E711A8" w:rsidP="00E711A8"/>
    <w:p w14:paraId="1975C371" w14:textId="77777777" w:rsidR="00C7108C" w:rsidRDefault="00C7108C" w:rsidP="00E711A8"/>
    <w:p w14:paraId="55D78CC8" w14:textId="77777777" w:rsidR="00C7108C" w:rsidRDefault="00C7108C" w:rsidP="00E711A8"/>
    <w:p w14:paraId="4940C07A" w14:textId="77777777" w:rsidR="00C7108C" w:rsidRDefault="00C7108C" w:rsidP="00E711A8"/>
    <w:p w14:paraId="5424F0C5" w14:textId="77777777" w:rsidR="00C7108C" w:rsidRDefault="00C7108C" w:rsidP="00E711A8"/>
    <w:p w14:paraId="28359759" w14:textId="77777777" w:rsidR="00C7108C" w:rsidRDefault="00C7108C" w:rsidP="00E711A8"/>
    <w:p w14:paraId="2AFC0CBF" w14:textId="77777777" w:rsidR="00C7108C" w:rsidRDefault="00C7108C" w:rsidP="00E711A8"/>
    <w:p w14:paraId="2281C5F1" w14:textId="77777777" w:rsidR="00C7108C" w:rsidRDefault="00C7108C" w:rsidP="00E711A8"/>
    <w:p w14:paraId="67937E1F" w14:textId="77777777" w:rsidR="00C7108C" w:rsidRDefault="00C7108C" w:rsidP="00E711A8"/>
    <w:p w14:paraId="205A67B8" w14:textId="77777777" w:rsidR="00C7108C" w:rsidRDefault="00C7108C" w:rsidP="00E711A8"/>
    <w:p w14:paraId="4749CC5E" w14:textId="77777777" w:rsidR="00C7108C" w:rsidRDefault="00C7108C" w:rsidP="00E711A8"/>
    <w:p w14:paraId="753219C5" w14:textId="77777777" w:rsidR="00C7108C" w:rsidRDefault="00C7108C" w:rsidP="00E711A8"/>
    <w:p w14:paraId="1E13A2CA" w14:textId="77777777" w:rsidR="00C7108C" w:rsidRDefault="00C7108C" w:rsidP="00E711A8"/>
    <w:p w14:paraId="7258DB8C" w14:textId="77777777" w:rsidR="00C7108C" w:rsidRDefault="00C7108C" w:rsidP="00E711A8"/>
    <w:p w14:paraId="55EB8497" w14:textId="77777777" w:rsidR="00C7108C" w:rsidRDefault="00C7108C" w:rsidP="00E711A8"/>
    <w:p w14:paraId="474A8313" w14:textId="77777777" w:rsidR="00106029" w:rsidRDefault="00106029" w:rsidP="00E711A8"/>
    <w:p w14:paraId="1093512A" w14:textId="77777777" w:rsidR="00C7108C" w:rsidRDefault="00C7108C" w:rsidP="00E711A8"/>
    <w:p w14:paraId="7E9D62E3" w14:textId="77777777" w:rsidR="0033235C" w:rsidRDefault="0033235C" w:rsidP="00E711A8"/>
    <w:p w14:paraId="33C5B336" w14:textId="77777777" w:rsidR="009253E4" w:rsidRDefault="009253E4" w:rsidP="006B0D13">
      <w:pPr>
        <w:pStyle w:val="Naslov2"/>
        <w:numPr>
          <w:ilvl w:val="0"/>
          <w:numId w:val="0"/>
        </w:numPr>
        <w:rPr>
          <w:rFonts w:cs="Arial"/>
          <w:caps w:val="0"/>
          <w:szCs w:val="22"/>
          <w:lang w:val="sl-SI"/>
        </w:rPr>
        <w:sectPr w:rsidR="009253E4" w:rsidSect="001067E2">
          <w:headerReference w:type="default" r:id="rId11"/>
          <w:footerReference w:type="default" r:id="rId12"/>
          <w:pgSz w:w="11906" w:h="16838" w:code="9"/>
          <w:pgMar w:top="1418" w:right="1418" w:bottom="1418" w:left="1418" w:header="709" w:footer="284" w:gutter="0"/>
          <w:pgNumType w:start="1"/>
          <w:cols w:space="708"/>
          <w:titlePg/>
          <w:docGrid w:linePitch="360"/>
        </w:sectPr>
      </w:pPr>
      <w:bookmarkStart w:id="4" w:name="_Toc467144149"/>
    </w:p>
    <w:p w14:paraId="4278DF81" w14:textId="48B4C9FA" w:rsidR="007A7D0D" w:rsidRPr="00C7108C" w:rsidRDefault="00793BE7" w:rsidP="006B0D13">
      <w:pPr>
        <w:pStyle w:val="Naslov2"/>
        <w:numPr>
          <w:ilvl w:val="0"/>
          <w:numId w:val="0"/>
        </w:numPr>
        <w:jc w:val="center"/>
        <w:rPr>
          <w:rFonts w:cs="Arial"/>
          <w:caps w:val="0"/>
          <w:szCs w:val="22"/>
          <w:lang w:val="sl-SI"/>
        </w:rPr>
      </w:pPr>
      <w:bookmarkStart w:id="5" w:name="_Toc222142298"/>
      <w:r w:rsidRPr="00C7108C">
        <w:rPr>
          <w:rFonts w:cs="Arial"/>
          <w:caps w:val="0"/>
          <w:szCs w:val="22"/>
          <w:lang w:val="sl-SI"/>
        </w:rPr>
        <w:lastRenderedPageBreak/>
        <w:t>Obrazec</w:t>
      </w:r>
      <w:r w:rsidR="005B70FF" w:rsidRPr="00C7108C">
        <w:rPr>
          <w:rFonts w:cs="Arial"/>
          <w:caps w:val="0"/>
          <w:szCs w:val="22"/>
          <w:lang w:val="sl-SI"/>
        </w:rPr>
        <w:t xml:space="preserve"> </w:t>
      </w:r>
      <w:r w:rsidR="00C141D2" w:rsidRPr="00C7108C">
        <w:rPr>
          <w:rFonts w:cs="Arial"/>
          <w:caps w:val="0"/>
          <w:szCs w:val="22"/>
          <w:lang w:val="sl-SI"/>
        </w:rPr>
        <w:t xml:space="preserve">št. </w:t>
      </w:r>
      <w:r w:rsidR="00987135" w:rsidRPr="00C7108C">
        <w:rPr>
          <w:rFonts w:cs="Arial"/>
          <w:caps w:val="0"/>
          <w:szCs w:val="22"/>
          <w:lang w:val="sl-SI"/>
        </w:rPr>
        <w:t xml:space="preserve">1: </w:t>
      </w:r>
      <w:bookmarkEnd w:id="3"/>
      <w:r w:rsidR="007A7D0D" w:rsidRPr="00C7108C">
        <w:rPr>
          <w:rFonts w:cs="Arial"/>
          <w:caps w:val="0"/>
          <w:szCs w:val="22"/>
          <w:lang w:val="sl-SI"/>
        </w:rPr>
        <w:t>PONUDBA</w:t>
      </w:r>
      <w:bookmarkEnd w:id="4"/>
      <w:bookmarkEnd w:id="5"/>
    </w:p>
    <w:p w14:paraId="32233D3E" w14:textId="77777777" w:rsidR="007A7D0D" w:rsidRPr="00BB243D" w:rsidRDefault="007A7D0D" w:rsidP="002E7BB1">
      <w:pPr>
        <w:pStyle w:val="Blokbesedila"/>
        <w:spacing w:after="0"/>
        <w:ind w:left="0" w:right="0"/>
        <w:rPr>
          <w:rFonts w:cs="Arial"/>
          <w:szCs w:val="22"/>
        </w:rPr>
      </w:pPr>
    </w:p>
    <w:p w14:paraId="0CF14426" w14:textId="445134DC" w:rsidR="002E7BB1" w:rsidRPr="00BB243D" w:rsidRDefault="002E7BB1" w:rsidP="002E7BB1">
      <w:pPr>
        <w:pStyle w:val="Blokbesedila"/>
        <w:spacing w:after="0"/>
        <w:ind w:left="0" w:right="0"/>
        <w:rPr>
          <w:rFonts w:cs="Arial"/>
          <w:szCs w:val="22"/>
        </w:rPr>
      </w:pPr>
      <w:r w:rsidRPr="00BB243D">
        <w:rPr>
          <w:rFonts w:cs="Arial"/>
          <w:szCs w:val="22"/>
        </w:rPr>
        <w:t>Na podlagi naročila male vrednosti</w:t>
      </w:r>
      <w:r w:rsidR="00650302" w:rsidRPr="00BB243D">
        <w:rPr>
          <w:rFonts w:cs="Arial"/>
          <w:szCs w:val="22"/>
        </w:rPr>
        <w:t xml:space="preserve"> za izvedbo storitev čiščenja poslovnih prostorov in okolice Faku</w:t>
      </w:r>
      <w:r w:rsidR="000604CF">
        <w:rPr>
          <w:rFonts w:cs="Arial"/>
          <w:szCs w:val="22"/>
        </w:rPr>
        <w:t>ltete za upravo za obdobje dveh</w:t>
      </w:r>
      <w:r w:rsidR="00650302" w:rsidRPr="00BB243D">
        <w:rPr>
          <w:rFonts w:cs="Arial"/>
          <w:szCs w:val="22"/>
        </w:rPr>
        <w:t xml:space="preserve"> let</w:t>
      </w:r>
      <w:r w:rsidR="007E554D" w:rsidRPr="007E554D">
        <w:rPr>
          <w:rFonts w:cs="Arial"/>
          <w:szCs w:val="22"/>
        </w:rPr>
        <w:t xml:space="preserve"> </w:t>
      </w:r>
      <w:r w:rsidR="007E554D">
        <w:rPr>
          <w:rFonts w:cs="Arial"/>
          <w:szCs w:val="22"/>
        </w:rPr>
        <w:t>z okolju prijaznimi čistili</w:t>
      </w:r>
      <w:r w:rsidRPr="00BB243D">
        <w:rPr>
          <w:rFonts w:cs="Arial"/>
          <w:szCs w:val="22"/>
        </w:rPr>
        <w:t>, objavljenega na Portalu javnih naročil</w:t>
      </w:r>
      <w:r w:rsidR="00F66D92" w:rsidRPr="00BB243D">
        <w:rPr>
          <w:rFonts w:cs="Arial"/>
          <w:szCs w:val="22"/>
        </w:rPr>
        <w:t xml:space="preserve"> pri Uradnem listu RS</w:t>
      </w:r>
      <w:r w:rsidR="00EB18A1">
        <w:rPr>
          <w:rFonts w:cs="Arial"/>
          <w:szCs w:val="22"/>
        </w:rPr>
        <w:t xml:space="preserve">, </w:t>
      </w:r>
      <w:r w:rsidRPr="00BB243D">
        <w:rPr>
          <w:rFonts w:cs="Arial"/>
          <w:szCs w:val="22"/>
        </w:rPr>
        <w:t xml:space="preserve">dne ___________ pod objavo št. ____________, dajemo </w:t>
      </w:r>
      <w:r w:rsidR="007A7D0D" w:rsidRPr="00BB243D">
        <w:rPr>
          <w:rFonts w:cs="Arial"/>
          <w:szCs w:val="22"/>
        </w:rPr>
        <w:t>naslednjo ponudbo:</w:t>
      </w:r>
    </w:p>
    <w:p w14:paraId="1ED02A5E" w14:textId="77777777" w:rsidR="00F66D92" w:rsidRPr="00BB243D" w:rsidRDefault="00F66D92" w:rsidP="002E7BB1">
      <w:pPr>
        <w:pStyle w:val="Blokbesedila"/>
        <w:spacing w:after="0"/>
        <w:ind w:left="0" w:right="0"/>
        <w:rPr>
          <w:rFonts w:cs="Arial"/>
          <w:szCs w:val="22"/>
        </w:rPr>
      </w:pPr>
    </w:p>
    <w:p w14:paraId="32F61358" w14:textId="77777777" w:rsidR="00F66D92" w:rsidRPr="00BB243D" w:rsidRDefault="00F66D92" w:rsidP="00F66D92">
      <w:pPr>
        <w:pStyle w:val="Blokbesedila"/>
        <w:spacing w:after="0"/>
        <w:ind w:left="0" w:right="0"/>
        <w:jc w:val="center"/>
        <w:rPr>
          <w:rFonts w:cs="Arial"/>
          <w:szCs w:val="22"/>
        </w:rPr>
      </w:pPr>
    </w:p>
    <w:p w14:paraId="2550DD7A" w14:textId="77777777" w:rsidR="00F66D92" w:rsidRPr="00E711A8" w:rsidRDefault="00E711A8" w:rsidP="00E711A8">
      <w:pPr>
        <w:rPr>
          <w:rFonts w:cs="Arial"/>
        </w:rPr>
      </w:pPr>
      <w:r w:rsidRPr="00E711A8">
        <w:rPr>
          <w:rFonts w:cs="Arial"/>
        </w:rPr>
        <w:t xml:space="preserve">1. </w:t>
      </w:r>
      <w:r w:rsidR="00A64F00" w:rsidRPr="00E711A8">
        <w:rPr>
          <w:rFonts w:cs="Arial"/>
        </w:rPr>
        <w:t>NAČIN PREDLOŽITVE PONUDBE:</w:t>
      </w:r>
    </w:p>
    <w:p w14:paraId="2A4D683D" w14:textId="77777777" w:rsidR="00F66D92" w:rsidRPr="00BB243D" w:rsidRDefault="00F66D92" w:rsidP="00F66D92">
      <w:pPr>
        <w:rPr>
          <w:rFonts w:cs="Arial"/>
          <w:szCs w:val="22"/>
          <w:u w:val="single"/>
        </w:rPr>
      </w:pPr>
    </w:p>
    <w:p w14:paraId="76A4BA9B" w14:textId="77777777" w:rsidR="00F66D92" w:rsidRPr="00BB243D" w:rsidRDefault="00F66D92" w:rsidP="00F66D92">
      <w:pPr>
        <w:rPr>
          <w:rFonts w:cs="Arial"/>
          <w:szCs w:val="22"/>
        </w:rPr>
      </w:pPr>
      <w:r w:rsidRPr="00BB243D">
        <w:rPr>
          <w:rFonts w:cs="Arial"/>
          <w:szCs w:val="22"/>
        </w:rPr>
        <w:t>Izjavljamo, da dajemo ponudbo</w:t>
      </w:r>
      <w:r w:rsidR="00A64F00">
        <w:rPr>
          <w:rFonts w:cs="Arial"/>
          <w:szCs w:val="22"/>
        </w:rPr>
        <w:t xml:space="preserve"> </w:t>
      </w:r>
      <w:r w:rsidR="00A64F00" w:rsidRPr="00BB243D">
        <w:rPr>
          <w:rFonts w:cs="Arial"/>
          <w:szCs w:val="22"/>
        </w:rPr>
        <w:t>(ustrezno obkrožiti):</w:t>
      </w:r>
    </w:p>
    <w:p w14:paraId="2897D355" w14:textId="77777777" w:rsidR="00F66D92" w:rsidRPr="00BB243D" w:rsidRDefault="00F66D92" w:rsidP="00745D3C">
      <w:pPr>
        <w:numPr>
          <w:ilvl w:val="0"/>
          <w:numId w:val="19"/>
        </w:numPr>
        <w:tabs>
          <w:tab w:val="clear" w:pos="5579"/>
          <w:tab w:val="clear" w:pos="8640"/>
        </w:tabs>
        <w:suppressAutoHyphens/>
        <w:rPr>
          <w:rFonts w:cs="Arial"/>
          <w:szCs w:val="22"/>
        </w:rPr>
      </w:pPr>
      <w:r w:rsidRPr="00BB243D">
        <w:rPr>
          <w:rFonts w:cs="Arial"/>
          <w:szCs w:val="22"/>
        </w:rPr>
        <w:t>samostojno – kot samostojen ponudnik</w:t>
      </w:r>
    </w:p>
    <w:p w14:paraId="567C908F" w14:textId="77777777" w:rsidR="007E554D" w:rsidRDefault="00F66D92" w:rsidP="00745D3C">
      <w:pPr>
        <w:numPr>
          <w:ilvl w:val="0"/>
          <w:numId w:val="19"/>
        </w:numPr>
        <w:tabs>
          <w:tab w:val="clear" w:pos="5579"/>
          <w:tab w:val="clear" w:pos="8640"/>
        </w:tabs>
        <w:suppressAutoHyphens/>
        <w:rPr>
          <w:rFonts w:cs="Arial"/>
          <w:szCs w:val="22"/>
        </w:rPr>
      </w:pPr>
      <w:r w:rsidRPr="00BB243D">
        <w:rPr>
          <w:rFonts w:cs="Arial"/>
          <w:szCs w:val="22"/>
        </w:rPr>
        <w:t>skupno ponudbo – kot partner v skupini ponudnikov / izvajalcev</w:t>
      </w:r>
    </w:p>
    <w:p w14:paraId="1ECB3A86" w14:textId="77777777" w:rsidR="0033235C" w:rsidRPr="00BB243D" w:rsidRDefault="0033235C" w:rsidP="002E7BB1">
      <w:pPr>
        <w:pStyle w:val="RStekst"/>
        <w:spacing w:before="0" w:after="0" w:line="240" w:lineRule="auto"/>
        <w:rPr>
          <w:rFonts w:ascii="Arial" w:hAnsi="Arial" w:cs="Arial"/>
          <w:szCs w:val="22"/>
        </w:rPr>
      </w:pPr>
    </w:p>
    <w:p w14:paraId="7590E864" w14:textId="77777777" w:rsidR="00F66D92" w:rsidRPr="00E711A8" w:rsidRDefault="00E711A8" w:rsidP="00E711A8">
      <w:pPr>
        <w:rPr>
          <w:rFonts w:cs="Arial"/>
        </w:rPr>
      </w:pPr>
      <w:r>
        <w:rPr>
          <w:rFonts w:cs="Arial"/>
        </w:rPr>
        <w:t xml:space="preserve">2. </w:t>
      </w:r>
      <w:r w:rsidR="007A7D0D" w:rsidRPr="00E711A8">
        <w:rPr>
          <w:rFonts w:cs="Arial"/>
        </w:rPr>
        <w:t>OSNOVNI PODATKI O PONUDNIKU:</w:t>
      </w:r>
    </w:p>
    <w:p w14:paraId="533029A1" w14:textId="77777777" w:rsidR="00F66D92" w:rsidRPr="00BB243D" w:rsidRDefault="00F66D92" w:rsidP="00F66D92">
      <w:pPr>
        <w:rPr>
          <w:rFonts w:cs="Arial"/>
          <w:szCs w:val="22"/>
        </w:rPr>
      </w:pPr>
    </w:p>
    <w:tbl>
      <w:tblPr>
        <w:tblW w:w="9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196"/>
        <w:gridCol w:w="5199"/>
      </w:tblGrid>
      <w:tr w:rsidR="00F66D92" w:rsidRPr="00BB243D" w14:paraId="67BC599C"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79B9F581" w14:textId="77777777" w:rsidR="00F66D92" w:rsidRPr="00BB243D" w:rsidRDefault="00F66D92">
            <w:pPr>
              <w:keepNext/>
              <w:jc w:val="left"/>
              <w:rPr>
                <w:rFonts w:cs="Arial"/>
                <w:szCs w:val="22"/>
              </w:rPr>
            </w:pPr>
            <w:r w:rsidRPr="00BB243D">
              <w:rPr>
                <w:rFonts w:cs="Arial"/>
                <w:szCs w:val="22"/>
              </w:rPr>
              <w:t>Popolna firma ponudnika:</w:t>
            </w:r>
          </w:p>
        </w:tc>
        <w:tc>
          <w:tcPr>
            <w:tcW w:w="5199" w:type="dxa"/>
            <w:tcBorders>
              <w:top w:val="single" w:sz="4" w:space="0" w:color="auto"/>
              <w:left w:val="single" w:sz="4" w:space="0" w:color="auto"/>
              <w:bottom w:val="single" w:sz="4" w:space="0" w:color="auto"/>
              <w:right w:val="single" w:sz="4" w:space="0" w:color="auto"/>
            </w:tcBorders>
            <w:vAlign w:val="center"/>
          </w:tcPr>
          <w:p w14:paraId="6E0C44E8" w14:textId="77777777" w:rsidR="00F66D92" w:rsidRPr="00BB243D" w:rsidRDefault="00F66D92">
            <w:pPr>
              <w:keepNext/>
              <w:jc w:val="left"/>
              <w:rPr>
                <w:rFonts w:cs="Arial"/>
                <w:szCs w:val="22"/>
              </w:rPr>
            </w:pPr>
          </w:p>
        </w:tc>
      </w:tr>
      <w:tr w:rsidR="00F66D92" w:rsidRPr="00BB243D" w14:paraId="58A5CC5F"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3FC6B414" w14:textId="77777777" w:rsidR="00F66D92" w:rsidRPr="00BB243D" w:rsidRDefault="00F66D92">
            <w:pPr>
              <w:keepNext/>
              <w:jc w:val="left"/>
              <w:rPr>
                <w:rFonts w:cs="Arial"/>
                <w:szCs w:val="22"/>
              </w:rPr>
            </w:pPr>
            <w:r w:rsidRPr="00BB243D">
              <w:rPr>
                <w:rFonts w:cs="Arial"/>
                <w:szCs w:val="22"/>
              </w:rPr>
              <w:t>Skrajšana firma ponudnika:</w:t>
            </w:r>
          </w:p>
        </w:tc>
        <w:tc>
          <w:tcPr>
            <w:tcW w:w="5199" w:type="dxa"/>
            <w:tcBorders>
              <w:top w:val="single" w:sz="4" w:space="0" w:color="auto"/>
              <w:left w:val="single" w:sz="4" w:space="0" w:color="auto"/>
              <w:bottom w:val="single" w:sz="4" w:space="0" w:color="auto"/>
              <w:right w:val="single" w:sz="4" w:space="0" w:color="auto"/>
            </w:tcBorders>
            <w:vAlign w:val="center"/>
          </w:tcPr>
          <w:p w14:paraId="44F72727" w14:textId="77777777" w:rsidR="00F66D92" w:rsidRPr="00BB243D" w:rsidRDefault="00F66D92">
            <w:pPr>
              <w:keepNext/>
              <w:jc w:val="left"/>
              <w:rPr>
                <w:rFonts w:cs="Arial"/>
                <w:szCs w:val="22"/>
              </w:rPr>
            </w:pPr>
          </w:p>
        </w:tc>
      </w:tr>
      <w:tr w:rsidR="00F66D92" w:rsidRPr="00BB243D" w14:paraId="0A8C8FB4"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6B9E441B" w14:textId="77777777" w:rsidR="00F66D92" w:rsidRPr="00BB243D" w:rsidRDefault="00F66D92">
            <w:pPr>
              <w:keepNext/>
              <w:jc w:val="left"/>
              <w:rPr>
                <w:rFonts w:cs="Arial"/>
                <w:szCs w:val="22"/>
              </w:rPr>
            </w:pPr>
            <w:r w:rsidRPr="00BB243D">
              <w:rPr>
                <w:rFonts w:cs="Arial"/>
                <w:szCs w:val="22"/>
              </w:rPr>
              <w:t>Naslov ponudnika:</w:t>
            </w:r>
          </w:p>
        </w:tc>
        <w:tc>
          <w:tcPr>
            <w:tcW w:w="5199" w:type="dxa"/>
            <w:tcBorders>
              <w:top w:val="single" w:sz="4" w:space="0" w:color="auto"/>
              <w:left w:val="single" w:sz="4" w:space="0" w:color="auto"/>
              <w:bottom w:val="single" w:sz="4" w:space="0" w:color="auto"/>
              <w:right w:val="single" w:sz="4" w:space="0" w:color="auto"/>
            </w:tcBorders>
            <w:vAlign w:val="center"/>
          </w:tcPr>
          <w:p w14:paraId="31A7B9B8" w14:textId="77777777" w:rsidR="00F66D92" w:rsidRPr="00BB243D" w:rsidRDefault="00F66D92">
            <w:pPr>
              <w:keepNext/>
              <w:jc w:val="left"/>
              <w:rPr>
                <w:rFonts w:cs="Arial"/>
                <w:szCs w:val="22"/>
              </w:rPr>
            </w:pPr>
          </w:p>
        </w:tc>
      </w:tr>
      <w:tr w:rsidR="00F66D92" w:rsidRPr="00BB243D" w14:paraId="48EEEB5B"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4D71A749" w14:textId="77777777" w:rsidR="00F66D92" w:rsidRPr="00BB243D" w:rsidRDefault="00F66D92">
            <w:pPr>
              <w:keepNext/>
              <w:jc w:val="left"/>
              <w:rPr>
                <w:rFonts w:cs="Arial"/>
                <w:szCs w:val="22"/>
              </w:rPr>
            </w:pPr>
            <w:r w:rsidRPr="00BB243D">
              <w:rPr>
                <w:rFonts w:cs="Arial"/>
                <w:szCs w:val="22"/>
              </w:rPr>
              <w:t>Matična številka:</w:t>
            </w:r>
          </w:p>
        </w:tc>
        <w:tc>
          <w:tcPr>
            <w:tcW w:w="5199" w:type="dxa"/>
            <w:tcBorders>
              <w:top w:val="single" w:sz="4" w:space="0" w:color="auto"/>
              <w:left w:val="single" w:sz="4" w:space="0" w:color="auto"/>
              <w:bottom w:val="single" w:sz="4" w:space="0" w:color="auto"/>
              <w:right w:val="single" w:sz="4" w:space="0" w:color="auto"/>
            </w:tcBorders>
            <w:vAlign w:val="center"/>
          </w:tcPr>
          <w:p w14:paraId="1C2B6C85" w14:textId="77777777" w:rsidR="00F66D92" w:rsidRPr="00BB243D" w:rsidRDefault="00F66D92">
            <w:pPr>
              <w:keepNext/>
              <w:jc w:val="left"/>
              <w:rPr>
                <w:rFonts w:cs="Arial"/>
                <w:szCs w:val="22"/>
              </w:rPr>
            </w:pPr>
          </w:p>
        </w:tc>
      </w:tr>
      <w:tr w:rsidR="00F66D92" w:rsidRPr="00BB243D" w14:paraId="0763DD45"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10C7CF03" w14:textId="77777777" w:rsidR="00F66D92" w:rsidRPr="00BB243D" w:rsidRDefault="00F66D92">
            <w:pPr>
              <w:keepNext/>
              <w:jc w:val="left"/>
              <w:rPr>
                <w:rFonts w:cs="Arial"/>
                <w:szCs w:val="22"/>
              </w:rPr>
            </w:pPr>
            <w:r w:rsidRPr="00BB243D">
              <w:rPr>
                <w:rFonts w:cs="Arial"/>
                <w:szCs w:val="22"/>
              </w:rPr>
              <w:t>Identifikacijska številka za DDV:</w:t>
            </w:r>
          </w:p>
        </w:tc>
        <w:tc>
          <w:tcPr>
            <w:tcW w:w="5199" w:type="dxa"/>
            <w:tcBorders>
              <w:top w:val="single" w:sz="4" w:space="0" w:color="auto"/>
              <w:left w:val="single" w:sz="4" w:space="0" w:color="auto"/>
              <w:bottom w:val="single" w:sz="4" w:space="0" w:color="auto"/>
              <w:right w:val="single" w:sz="4" w:space="0" w:color="auto"/>
            </w:tcBorders>
            <w:vAlign w:val="center"/>
          </w:tcPr>
          <w:p w14:paraId="5C5D6E78" w14:textId="77777777" w:rsidR="00F66D92" w:rsidRPr="00BB243D" w:rsidRDefault="00F66D92">
            <w:pPr>
              <w:keepNext/>
              <w:jc w:val="left"/>
              <w:rPr>
                <w:rFonts w:cs="Arial"/>
                <w:szCs w:val="22"/>
              </w:rPr>
            </w:pPr>
          </w:p>
        </w:tc>
      </w:tr>
      <w:tr w:rsidR="00A06A1E" w:rsidRPr="00BB243D" w14:paraId="637E7D06" w14:textId="77777777" w:rsidTr="002A63B3">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1D2C5438" w14:textId="77777777" w:rsidR="00A06A1E" w:rsidRPr="00BB243D" w:rsidRDefault="00A06A1E" w:rsidP="002A63B3">
            <w:pPr>
              <w:keepNext/>
              <w:jc w:val="left"/>
              <w:rPr>
                <w:rFonts w:cs="Arial"/>
                <w:szCs w:val="22"/>
              </w:rPr>
            </w:pPr>
            <w:r w:rsidRPr="00BB243D">
              <w:rPr>
                <w:rFonts w:cs="Arial"/>
                <w:szCs w:val="22"/>
              </w:rPr>
              <w:t>Številka transakcijskega računa:</w:t>
            </w:r>
          </w:p>
        </w:tc>
        <w:tc>
          <w:tcPr>
            <w:tcW w:w="5199" w:type="dxa"/>
            <w:tcBorders>
              <w:top w:val="single" w:sz="4" w:space="0" w:color="auto"/>
              <w:left w:val="single" w:sz="4" w:space="0" w:color="auto"/>
              <w:bottom w:val="single" w:sz="4" w:space="0" w:color="auto"/>
              <w:right w:val="single" w:sz="4" w:space="0" w:color="auto"/>
            </w:tcBorders>
            <w:vAlign w:val="center"/>
          </w:tcPr>
          <w:p w14:paraId="48A7AC01" w14:textId="77777777" w:rsidR="00A06A1E" w:rsidRPr="00BB243D" w:rsidRDefault="00A06A1E" w:rsidP="002A63B3">
            <w:pPr>
              <w:keepNext/>
              <w:jc w:val="left"/>
              <w:rPr>
                <w:rFonts w:cs="Arial"/>
                <w:szCs w:val="22"/>
              </w:rPr>
            </w:pPr>
          </w:p>
        </w:tc>
      </w:tr>
      <w:tr w:rsidR="00A06A1E" w:rsidRPr="00BB243D" w14:paraId="0BD1BADA" w14:textId="77777777" w:rsidTr="002A63B3">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068F4725" w14:textId="77777777" w:rsidR="00A06A1E" w:rsidRPr="00BB243D" w:rsidRDefault="00A06A1E" w:rsidP="002A63B3">
            <w:pPr>
              <w:keepNext/>
              <w:jc w:val="left"/>
              <w:rPr>
                <w:rFonts w:cs="Arial"/>
                <w:szCs w:val="22"/>
              </w:rPr>
            </w:pPr>
            <w:r w:rsidRPr="00BB243D">
              <w:rPr>
                <w:rFonts w:cs="Arial"/>
                <w:szCs w:val="22"/>
              </w:rPr>
              <w:t>Transakcijski račun odprt pri banki:</w:t>
            </w:r>
          </w:p>
        </w:tc>
        <w:tc>
          <w:tcPr>
            <w:tcW w:w="5199" w:type="dxa"/>
            <w:tcBorders>
              <w:top w:val="single" w:sz="4" w:space="0" w:color="auto"/>
              <w:left w:val="single" w:sz="4" w:space="0" w:color="auto"/>
              <w:bottom w:val="single" w:sz="4" w:space="0" w:color="auto"/>
              <w:right w:val="single" w:sz="4" w:space="0" w:color="auto"/>
            </w:tcBorders>
            <w:vAlign w:val="center"/>
          </w:tcPr>
          <w:p w14:paraId="41A90280" w14:textId="77777777" w:rsidR="00A06A1E" w:rsidRPr="00BB243D" w:rsidRDefault="00A06A1E" w:rsidP="002A63B3">
            <w:pPr>
              <w:keepNext/>
              <w:jc w:val="left"/>
              <w:rPr>
                <w:rFonts w:cs="Arial"/>
                <w:szCs w:val="22"/>
              </w:rPr>
            </w:pPr>
          </w:p>
        </w:tc>
      </w:tr>
      <w:tr w:rsidR="00A06A1E" w:rsidRPr="00BB243D" w14:paraId="68FFAB05" w14:textId="77777777" w:rsidTr="002A63B3">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07F9E237" w14:textId="77777777" w:rsidR="00A06A1E" w:rsidRPr="00BB243D" w:rsidRDefault="00A06A1E" w:rsidP="002A63B3">
            <w:pPr>
              <w:keepNext/>
              <w:jc w:val="left"/>
              <w:rPr>
                <w:rFonts w:cs="Arial"/>
                <w:szCs w:val="22"/>
              </w:rPr>
            </w:pPr>
            <w:r w:rsidRPr="00BB243D">
              <w:rPr>
                <w:rFonts w:cs="Arial"/>
                <w:szCs w:val="22"/>
              </w:rPr>
              <w:t>Številka transakcijskega računa:</w:t>
            </w:r>
          </w:p>
        </w:tc>
        <w:tc>
          <w:tcPr>
            <w:tcW w:w="5199" w:type="dxa"/>
            <w:tcBorders>
              <w:top w:val="single" w:sz="4" w:space="0" w:color="auto"/>
              <w:left w:val="single" w:sz="4" w:space="0" w:color="auto"/>
              <w:bottom w:val="single" w:sz="4" w:space="0" w:color="auto"/>
              <w:right w:val="single" w:sz="4" w:space="0" w:color="auto"/>
            </w:tcBorders>
            <w:vAlign w:val="center"/>
          </w:tcPr>
          <w:p w14:paraId="1868011E" w14:textId="77777777" w:rsidR="00A06A1E" w:rsidRPr="00BB243D" w:rsidRDefault="00A06A1E" w:rsidP="002A63B3">
            <w:pPr>
              <w:keepNext/>
              <w:jc w:val="left"/>
              <w:rPr>
                <w:rFonts w:cs="Arial"/>
                <w:szCs w:val="22"/>
              </w:rPr>
            </w:pPr>
          </w:p>
        </w:tc>
      </w:tr>
      <w:tr w:rsidR="00A06A1E" w:rsidRPr="00BB243D" w14:paraId="784DA34B" w14:textId="77777777" w:rsidTr="002A63B3">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3350D7D4" w14:textId="77777777" w:rsidR="00A06A1E" w:rsidRPr="00BB243D" w:rsidRDefault="00A06A1E" w:rsidP="002A63B3">
            <w:pPr>
              <w:keepNext/>
              <w:jc w:val="left"/>
              <w:rPr>
                <w:rFonts w:cs="Arial"/>
                <w:szCs w:val="22"/>
              </w:rPr>
            </w:pPr>
            <w:r w:rsidRPr="00BB243D">
              <w:rPr>
                <w:rFonts w:cs="Arial"/>
                <w:szCs w:val="22"/>
              </w:rPr>
              <w:t>Transakcijski račun odprt pri banki:</w:t>
            </w:r>
          </w:p>
        </w:tc>
        <w:tc>
          <w:tcPr>
            <w:tcW w:w="5199" w:type="dxa"/>
            <w:tcBorders>
              <w:top w:val="single" w:sz="4" w:space="0" w:color="auto"/>
              <w:left w:val="single" w:sz="4" w:space="0" w:color="auto"/>
              <w:bottom w:val="single" w:sz="4" w:space="0" w:color="auto"/>
              <w:right w:val="single" w:sz="4" w:space="0" w:color="auto"/>
            </w:tcBorders>
            <w:vAlign w:val="center"/>
          </w:tcPr>
          <w:p w14:paraId="3F74A0E7" w14:textId="77777777" w:rsidR="00A06A1E" w:rsidRPr="00BB243D" w:rsidRDefault="00A06A1E" w:rsidP="002A63B3">
            <w:pPr>
              <w:keepNext/>
              <w:jc w:val="left"/>
              <w:rPr>
                <w:rFonts w:cs="Arial"/>
                <w:szCs w:val="22"/>
              </w:rPr>
            </w:pPr>
          </w:p>
        </w:tc>
      </w:tr>
      <w:tr w:rsidR="00F66D92" w:rsidRPr="00BB243D" w14:paraId="770F019D"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557E6B3B" w14:textId="77777777" w:rsidR="00F66D92" w:rsidRPr="00BB243D" w:rsidRDefault="00F66D92">
            <w:pPr>
              <w:keepNext/>
              <w:jc w:val="left"/>
              <w:rPr>
                <w:rFonts w:cs="Arial"/>
                <w:szCs w:val="22"/>
              </w:rPr>
            </w:pPr>
            <w:r w:rsidRPr="00BB243D">
              <w:rPr>
                <w:rFonts w:cs="Arial"/>
                <w:szCs w:val="22"/>
              </w:rPr>
              <w:t>Številka transakcijskega računa:</w:t>
            </w:r>
          </w:p>
        </w:tc>
        <w:tc>
          <w:tcPr>
            <w:tcW w:w="5199" w:type="dxa"/>
            <w:tcBorders>
              <w:top w:val="single" w:sz="4" w:space="0" w:color="auto"/>
              <w:left w:val="single" w:sz="4" w:space="0" w:color="auto"/>
              <w:bottom w:val="single" w:sz="4" w:space="0" w:color="auto"/>
              <w:right w:val="single" w:sz="4" w:space="0" w:color="auto"/>
            </w:tcBorders>
            <w:vAlign w:val="center"/>
          </w:tcPr>
          <w:p w14:paraId="6DE4A15B" w14:textId="77777777" w:rsidR="00F66D92" w:rsidRPr="00BB243D" w:rsidRDefault="00F66D92">
            <w:pPr>
              <w:keepNext/>
              <w:jc w:val="left"/>
              <w:rPr>
                <w:rFonts w:cs="Arial"/>
                <w:szCs w:val="22"/>
              </w:rPr>
            </w:pPr>
          </w:p>
        </w:tc>
      </w:tr>
      <w:tr w:rsidR="00F66D92" w:rsidRPr="00BB243D" w14:paraId="4D89C5A1"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15BDD10F" w14:textId="77777777" w:rsidR="00F66D92" w:rsidRPr="00BB243D" w:rsidRDefault="00F66D92">
            <w:pPr>
              <w:keepNext/>
              <w:jc w:val="left"/>
              <w:rPr>
                <w:rFonts w:cs="Arial"/>
                <w:szCs w:val="22"/>
              </w:rPr>
            </w:pPr>
            <w:r w:rsidRPr="00BB243D">
              <w:rPr>
                <w:rFonts w:cs="Arial"/>
                <w:szCs w:val="22"/>
              </w:rPr>
              <w:t>Transakcijski račun odprt pri banki:</w:t>
            </w:r>
          </w:p>
        </w:tc>
        <w:tc>
          <w:tcPr>
            <w:tcW w:w="5199" w:type="dxa"/>
            <w:tcBorders>
              <w:top w:val="single" w:sz="4" w:space="0" w:color="auto"/>
              <w:left w:val="single" w:sz="4" w:space="0" w:color="auto"/>
              <w:bottom w:val="single" w:sz="4" w:space="0" w:color="auto"/>
              <w:right w:val="single" w:sz="4" w:space="0" w:color="auto"/>
            </w:tcBorders>
            <w:vAlign w:val="center"/>
          </w:tcPr>
          <w:p w14:paraId="2E09EB04" w14:textId="77777777" w:rsidR="00F66D92" w:rsidRPr="00BB243D" w:rsidRDefault="00F66D92">
            <w:pPr>
              <w:keepNext/>
              <w:jc w:val="left"/>
              <w:rPr>
                <w:rFonts w:cs="Arial"/>
                <w:szCs w:val="22"/>
              </w:rPr>
            </w:pPr>
          </w:p>
        </w:tc>
      </w:tr>
      <w:tr w:rsidR="00F66D92" w:rsidRPr="00BB243D" w14:paraId="3098FCCC"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396F8EC6" w14:textId="77777777" w:rsidR="00F66D92" w:rsidRPr="00BB243D" w:rsidRDefault="00F66D92">
            <w:pPr>
              <w:keepNext/>
              <w:jc w:val="left"/>
              <w:rPr>
                <w:rFonts w:cs="Arial"/>
                <w:szCs w:val="22"/>
              </w:rPr>
            </w:pPr>
            <w:r w:rsidRPr="00BB243D">
              <w:rPr>
                <w:rFonts w:cs="Arial"/>
                <w:szCs w:val="22"/>
              </w:rPr>
              <w:t>Telefonska številka:</w:t>
            </w:r>
          </w:p>
        </w:tc>
        <w:tc>
          <w:tcPr>
            <w:tcW w:w="5199" w:type="dxa"/>
            <w:tcBorders>
              <w:top w:val="single" w:sz="4" w:space="0" w:color="auto"/>
              <w:left w:val="single" w:sz="4" w:space="0" w:color="auto"/>
              <w:bottom w:val="single" w:sz="4" w:space="0" w:color="auto"/>
              <w:right w:val="single" w:sz="4" w:space="0" w:color="auto"/>
            </w:tcBorders>
            <w:vAlign w:val="center"/>
          </w:tcPr>
          <w:p w14:paraId="07C5213E" w14:textId="77777777" w:rsidR="00F66D92" w:rsidRPr="00BB243D" w:rsidRDefault="00F66D92">
            <w:pPr>
              <w:keepNext/>
              <w:jc w:val="left"/>
              <w:rPr>
                <w:rFonts w:cs="Arial"/>
                <w:szCs w:val="22"/>
              </w:rPr>
            </w:pPr>
          </w:p>
        </w:tc>
      </w:tr>
      <w:tr w:rsidR="00F66D92" w:rsidRPr="00BB243D" w14:paraId="7D69A78A"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7826FD91" w14:textId="77777777" w:rsidR="00F66D92" w:rsidRPr="00BB243D" w:rsidRDefault="00F66D92">
            <w:pPr>
              <w:keepNext/>
              <w:jc w:val="left"/>
              <w:rPr>
                <w:rFonts w:cs="Arial"/>
                <w:szCs w:val="22"/>
              </w:rPr>
            </w:pPr>
            <w:r w:rsidRPr="00BB243D">
              <w:rPr>
                <w:rFonts w:cs="Arial"/>
                <w:szCs w:val="22"/>
              </w:rPr>
              <w:t>Telefaks številka:</w:t>
            </w:r>
          </w:p>
        </w:tc>
        <w:tc>
          <w:tcPr>
            <w:tcW w:w="5199" w:type="dxa"/>
            <w:tcBorders>
              <w:top w:val="single" w:sz="4" w:space="0" w:color="auto"/>
              <w:left w:val="single" w:sz="4" w:space="0" w:color="auto"/>
              <w:bottom w:val="single" w:sz="4" w:space="0" w:color="auto"/>
              <w:right w:val="single" w:sz="4" w:space="0" w:color="auto"/>
            </w:tcBorders>
            <w:vAlign w:val="center"/>
          </w:tcPr>
          <w:p w14:paraId="0ADA8D41" w14:textId="77777777" w:rsidR="00F66D92" w:rsidRPr="00BB243D" w:rsidRDefault="00F66D92">
            <w:pPr>
              <w:keepNext/>
              <w:jc w:val="left"/>
              <w:rPr>
                <w:rFonts w:cs="Arial"/>
                <w:szCs w:val="22"/>
              </w:rPr>
            </w:pPr>
          </w:p>
        </w:tc>
      </w:tr>
      <w:tr w:rsidR="00F66D92" w:rsidRPr="00BB243D" w14:paraId="2AF1DF28"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594D4A6C" w14:textId="77777777" w:rsidR="00F66D92" w:rsidRPr="00BB243D" w:rsidRDefault="00F66D92">
            <w:pPr>
              <w:keepNext/>
              <w:jc w:val="left"/>
              <w:rPr>
                <w:rFonts w:cs="Arial"/>
                <w:szCs w:val="22"/>
              </w:rPr>
            </w:pPr>
            <w:r w:rsidRPr="00BB243D">
              <w:rPr>
                <w:rFonts w:cs="Arial"/>
                <w:szCs w:val="22"/>
              </w:rPr>
              <w:t>Elektronski naslov ponudnika:</w:t>
            </w:r>
          </w:p>
        </w:tc>
        <w:tc>
          <w:tcPr>
            <w:tcW w:w="5199" w:type="dxa"/>
            <w:tcBorders>
              <w:top w:val="single" w:sz="4" w:space="0" w:color="auto"/>
              <w:left w:val="single" w:sz="4" w:space="0" w:color="auto"/>
              <w:bottom w:val="single" w:sz="4" w:space="0" w:color="auto"/>
              <w:right w:val="single" w:sz="4" w:space="0" w:color="auto"/>
            </w:tcBorders>
            <w:vAlign w:val="center"/>
          </w:tcPr>
          <w:p w14:paraId="052D03A7" w14:textId="77777777" w:rsidR="00F66D92" w:rsidRPr="00BB243D" w:rsidRDefault="00F66D92">
            <w:pPr>
              <w:keepNext/>
              <w:jc w:val="left"/>
              <w:rPr>
                <w:rFonts w:cs="Arial"/>
                <w:szCs w:val="22"/>
              </w:rPr>
            </w:pPr>
          </w:p>
        </w:tc>
      </w:tr>
    </w:tbl>
    <w:p w14:paraId="1C0AD1EF" w14:textId="77777777" w:rsidR="00F66D92" w:rsidRPr="00BB243D" w:rsidRDefault="00F66D92" w:rsidP="00F66D92">
      <w:pPr>
        <w:rPr>
          <w:rFonts w:cs="Arial"/>
          <w:szCs w:val="22"/>
          <w:lang w:eastAsia="ar-SA"/>
        </w:rPr>
      </w:pPr>
    </w:p>
    <w:p w14:paraId="66246D7A" w14:textId="77777777" w:rsidR="00987135" w:rsidRDefault="00987135" w:rsidP="00F66D92">
      <w:pPr>
        <w:rPr>
          <w:rFonts w:cs="Arial"/>
          <w:szCs w:val="22"/>
        </w:rPr>
      </w:pPr>
    </w:p>
    <w:p w14:paraId="1E88CF3E" w14:textId="77777777" w:rsidR="00BB243D" w:rsidRDefault="00BB243D" w:rsidP="00F66D92">
      <w:pPr>
        <w:rPr>
          <w:rFonts w:cs="Arial"/>
          <w:szCs w:val="22"/>
        </w:rPr>
      </w:pPr>
      <w:r w:rsidRPr="00BB243D">
        <w:rPr>
          <w:rFonts w:cs="Arial"/>
          <w:szCs w:val="22"/>
        </w:rPr>
        <w:t>Ponudnik izpolni, v kolikor ni</w:t>
      </w:r>
      <w:r>
        <w:rPr>
          <w:rFonts w:cs="Arial"/>
          <w:szCs w:val="22"/>
        </w:rPr>
        <w:t>ma sedeža v Republiki Sloveniji:</w:t>
      </w:r>
    </w:p>
    <w:p w14:paraId="018342E9" w14:textId="77777777" w:rsidR="00F66D92" w:rsidRPr="00BB243D" w:rsidRDefault="00F66D92" w:rsidP="00F66D92">
      <w:pPr>
        <w:rPr>
          <w:rFonts w:cs="Arial"/>
          <w:szCs w:val="22"/>
        </w:rPr>
      </w:pPr>
      <w:r w:rsidRPr="00BB243D">
        <w:rPr>
          <w:rFonts w:cs="Arial"/>
          <w:szCs w:val="22"/>
        </w:rPr>
        <w:t xml:space="preserve">Naš(-a) pooblaščenec(-ka) za vročitve po ZUP v Republiki Sloveniji (RS) je: </w:t>
      </w:r>
    </w:p>
    <w:p w14:paraId="23AA9FC4" w14:textId="77777777" w:rsidR="00F66D92" w:rsidRPr="00BB243D" w:rsidRDefault="00F66D92" w:rsidP="00F66D92">
      <w:pPr>
        <w:rPr>
          <w:rFonts w:cs="Arial"/>
          <w:szCs w:val="22"/>
        </w:rPr>
      </w:pPr>
    </w:p>
    <w:p w14:paraId="63BFE1BE" w14:textId="77777777" w:rsidR="00F66D92" w:rsidRPr="00BB243D" w:rsidRDefault="00F66D92" w:rsidP="00F66D92">
      <w:pPr>
        <w:rPr>
          <w:rFonts w:cs="Arial"/>
          <w:szCs w:val="22"/>
        </w:rPr>
      </w:pPr>
      <w:r w:rsidRPr="00BB243D">
        <w:rPr>
          <w:rFonts w:cs="Arial"/>
          <w:szCs w:val="22"/>
        </w:rPr>
        <w:t>g./ga. ___________________________________________</w:t>
      </w:r>
      <w:r w:rsidR="00BB243D">
        <w:rPr>
          <w:rFonts w:cs="Arial"/>
          <w:szCs w:val="22"/>
        </w:rPr>
        <w:t>_______________________________,</w:t>
      </w:r>
      <w:r w:rsidRPr="00BB243D">
        <w:rPr>
          <w:rFonts w:cs="Arial"/>
          <w:szCs w:val="22"/>
        </w:rPr>
        <w:t xml:space="preserve"> </w:t>
      </w:r>
    </w:p>
    <w:p w14:paraId="53441C90" w14:textId="77777777" w:rsidR="00F66D92" w:rsidRPr="00BB243D" w:rsidRDefault="00F66D92" w:rsidP="00F66D92">
      <w:pPr>
        <w:rPr>
          <w:rFonts w:cs="Arial"/>
          <w:szCs w:val="22"/>
        </w:rPr>
      </w:pPr>
    </w:p>
    <w:p w14:paraId="77089D12" w14:textId="77777777" w:rsidR="00BB243D" w:rsidRDefault="00F66D92" w:rsidP="00F66D92">
      <w:pPr>
        <w:rPr>
          <w:rFonts w:cs="Arial"/>
          <w:szCs w:val="22"/>
        </w:rPr>
      </w:pPr>
      <w:r w:rsidRPr="00BB243D">
        <w:rPr>
          <w:rFonts w:cs="Arial"/>
          <w:szCs w:val="22"/>
        </w:rPr>
        <w:t xml:space="preserve">stanujoč(-a) </w:t>
      </w:r>
    </w:p>
    <w:p w14:paraId="207EB6CC" w14:textId="77777777" w:rsidR="00BB243D" w:rsidRDefault="00BB243D" w:rsidP="00F66D92">
      <w:pPr>
        <w:rPr>
          <w:rFonts w:cs="Arial"/>
          <w:szCs w:val="22"/>
        </w:rPr>
      </w:pPr>
    </w:p>
    <w:p w14:paraId="3837824E" w14:textId="77777777" w:rsidR="00F66D92" w:rsidRPr="00BB243D" w:rsidRDefault="00F66D92" w:rsidP="00F66D92">
      <w:pPr>
        <w:rPr>
          <w:rFonts w:cs="Arial"/>
          <w:szCs w:val="22"/>
        </w:rPr>
      </w:pPr>
      <w:r w:rsidRPr="00BB243D">
        <w:rPr>
          <w:rFonts w:cs="Arial"/>
          <w:szCs w:val="22"/>
        </w:rPr>
        <w:t>_______________________________________________________________________</w:t>
      </w:r>
      <w:r w:rsidR="00BB243D">
        <w:rPr>
          <w:rFonts w:cs="Arial"/>
          <w:szCs w:val="22"/>
        </w:rPr>
        <w:t xml:space="preserve"> .</w:t>
      </w:r>
      <w:r w:rsidRPr="00BB243D">
        <w:rPr>
          <w:rFonts w:cs="Arial"/>
          <w:szCs w:val="22"/>
        </w:rPr>
        <w:t xml:space="preserve"> </w:t>
      </w:r>
    </w:p>
    <w:p w14:paraId="448ECE24" w14:textId="77777777" w:rsidR="00F66D92" w:rsidRPr="00BB243D" w:rsidRDefault="00F66D92" w:rsidP="00BB243D">
      <w:pPr>
        <w:jc w:val="center"/>
        <w:rPr>
          <w:rFonts w:cs="Arial"/>
          <w:szCs w:val="22"/>
        </w:rPr>
      </w:pPr>
      <w:r w:rsidRPr="00BB243D">
        <w:rPr>
          <w:rFonts w:cs="Arial"/>
          <w:szCs w:val="22"/>
        </w:rPr>
        <w:t>(ulica, hišna številka, kraj v RS)</w:t>
      </w:r>
    </w:p>
    <w:p w14:paraId="358712D2" w14:textId="77777777" w:rsidR="00F66D92" w:rsidRPr="00BB243D" w:rsidRDefault="00E711A8" w:rsidP="00E711A8">
      <w:r>
        <w:lastRenderedPageBreak/>
        <w:t xml:space="preserve">3. </w:t>
      </w:r>
      <w:r w:rsidR="007A7D0D" w:rsidRPr="00BB243D">
        <w:t>ZAKONITI ZASTOPNIKI PONUDNIKA:</w:t>
      </w:r>
    </w:p>
    <w:p w14:paraId="19E9D0AB" w14:textId="77777777" w:rsidR="00F66D92" w:rsidRPr="00BB243D" w:rsidRDefault="00F66D92" w:rsidP="00F66D92">
      <w:pPr>
        <w:rPr>
          <w:rFonts w:cs="Arial"/>
          <w:caps/>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4"/>
        <w:gridCol w:w="8388"/>
      </w:tblGrid>
      <w:tr w:rsidR="00F66D92" w:rsidRPr="00BB243D" w14:paraId="0E4F613A" w14:textId="77777777" w:rsidTr="00C05238">
        <w:trPr>
          <w:trHeight w:val="170"/>
        </w:trPr>
        <w:tc>
          <w:tcPr>
            <w:tcW w:w="564" w:type="dxa"/>
            <w:tcBorders>
              <w:top w:val="single" w:sz="4" w:space="0" w:color="auto"/>
              <w:left w:val="single" w:sz="4" w:space="0" w:color="auto"/>
              <w:bottom w:val="single" w:sz="4" w:space="0" w:color="auto"/>
              <w:right w:val="single" w:sz="4" w:space="0" w:color="auto"/>
            </w:tcBorders>
            <w:hideMark/>
          </w:tcPr>
          <w:p w14:paraId="39F6E373" w14:textId="77777777" w:rsidR="00F66D92" w:rsidRPr="00BB243D" w:rsidRDefault="00F66D92">
            <w:pPr>
              <w:keepNext/>
              <w:rPr>
                <w:rFonts w:cs="Arial"/>
                <w:szCs w:val="22"/>
              </w:rPr>
            </w:pPr>
            <w:r w:rsidRPr="00BB243D">
              <w:rPr>
                <w:rFonts w:cs="Arial"/>
                <w:szCs w:val="22"/>
              </w:rPr>
              <w:t>1.</w:t>
            </w:r>
          </w:p>
        </w:tc>
        <w:tc>
          <w:tcPr>
            <w:tcW w:w="8388" w:type="dxa"/>
            <w:tcBorders>
              <w:top w:val="single" w:sz="4" w:space="0" w:color="auto"/>
              <w:left w:val="single" w:sz="4" w:space="0" w:color="auto"/>
              <w:bottom w:val="single" w:sz="4" w:space="0" w:color="auto"/>
              <w:right w:val="single" w:sz="4" w:space="0" w:color="auto"/>
            </w:tcBorders>
          </w:tcPr>
          <w:p w14:paraId="4F807683" w14:textId="77777777" w:rsidR="00F66D92" w:rsidRPr="00BB243D" w:rsidRDefault="00F66D92">
            <w:pPr>
              <w:keepNext/>
              <w:rPr>
                <w:rFonts w:cs="Arial"/>
                <w:szCs w:val="22"/>
              </w:rPr>
            </w:pPr>
          </w:p>
        </w:tc>
      </w:tr>
      <w:tr w:rsidR="00F66D92" w:rsidRPr="00BB243D" w14:paraId="50427FD6" w14:textId="77777777" w:rsidTr="00C05238">
        <w:trPr>
          <w:trHeight w:val="170"/>
        </w:trPr>
        <w:tc>
          <w:tcPr>
            <w:tcW w:w="564" w:type="dxa"/>
            <w:tcBorders>
              <w:top w:val="single" w:sz="4" w:space="0" w:color="auto"/>
              <w:left w:val="single" w:sz="4" w:space="0" w:color="auto"/>
              <w:bottom w:val="single" w:sz="4" w:space="0" w:color="auto"/>
              <w:right w:val="single" w:sz="4" w:space="0" w:color="auto"/>
            </w:tcBorders>
            <w:hideMark/>
          </w:tcPr>
          <w:p w14:paraId="16519530" w14:textId="77777777" w:rsidR="00F66D92" w:rsidRPr="00BB243D" w:rsidRDefault="00F66D92">
            <w:pPr>
              <w:keepNext/>
              <w:rPr>
                <w:rFonts w:cs="Arial"/>
                <w:szCs w:val="22"/>
              </w:rPr>
            </w:pPr>
            <w:r w:rsidRPr="00BB243D">
              <w:rPr>
                <w:rFonts w:cs="Arial"/>
                <w:szCs w:val="22"/>
              </w:rPr>
              <w:t>2.</w:t>
            </w:r>
          </w:p>
        </w:tc>
        <w:tc>
          <w:tcPr>
            <w:tcW w:w="8388" w:type="dxa"/>
            <w:tcBorders>
              <w:top w:val="single" w:sz="4" w:space="0" w:color="auto"/>
              <w:left w:val="single" w:sz="4" w:space="0" w:color="auto"/>
              <w:bottom w:val="single" w:sz="4" w:space="0" w:color="auto"/>
              <w:right w:val="single" w:sz="4" w:space="0" w:color="auto"/>
            </w:tcBorders>
          </w:tcPr>
          <w:p w14:paraId="52D4FEDF" w14:textId="77777777" w:rsidR="00F66D92" w:rsidRPr="00BB243D" w:rsidRDefault="00F66D92">
            <w:pPr>
              <w:keepNext/>
              <w:rPr>
                <w:rFonts w:cs="Arial"/>
                <w:szCs w:val="22"/>
              </w:rPr>
            </w:pPr>
          </w:p>
        </w:tc>
      </w:tr>
      <w:tr w:rsidR="00F66D92" w:rsidRPr="00BB243D" w14:paraId="28D0340E" w14:textId="77777777" w:rsidTr="00C05238">
        <w:trPr>
          <w:trHeight w:val="170"/>
        </w:trPr>
        <w:tc>
          <w:tcPr>
            <w:tcW w:w="564" w:type="dxa"/>
            <w:tcBorders>
              <w:top w:val="single" w:sz="4" w:space="0" w:color="auto"/>
              <w:left w:val="single" w:sz="4" w:space="0" w:color="auto"/>
              <w:bottom w:val="single" w:sz="4" w:space="0" w:color="auto"/>
              <w:right w:val="single" w:sz="4" w:space="0" w:color="auto"/>
            </w:tcBorders>
            <w:hideMark/>
          </w:tcPr>
          <w:p w14:paraId="222F11E1" w14:textId="77777777" w:rsidR="00F66D92" w:rsidRPr="00BB243D" w:rsidRDefault="00F66D92">
            <w:pPr>
              <w:keepNext/>
              <w:rPr>
                <w:rFonts w:cs="Arial"/>
                <w:szCs w:val="22"/>
              </w:rPr>
            </w:pPr>
            <w:r w:rsidRPr="00BB243D">
              <w:rPr>
                <w:rFonts w:cs="Arial"/>
                <w:szCs w:val="22"/>
              </w:rPr>
              <w:t>3.</w:t>
            </w:r>
          </w:p>
        </w:tc>
        <w:tc>
          <w:tcPr>
            <w:tcW w:w="8388" w:type="dxa"/>
            <w:tcBorders>
              <w:top w:val="single" w:sz="4" w:space="0" w:color="auto"/>
              <w:left w:val="single" w:sz="4" w:space="0" w:color="auto"/>
              <w:bottom w:val="single" w:sz="4" w:space="0" w:color="auto"/>
              <w:right w:val="single" w:sz="4" w:space="0" w:color="auto"/>
            </w:tcBorders>
          </w:tcPr>
          <w:p w14:paraId="02CDB61D" w14:textId="77777777" w:rsidR="00F66D92" w:rsidRPr="00BB243D" w:rsidRDefault="00F66D92">
            <w:pPr>
              <w:keepNext/>
              <w:rPr>
                <w:rFonts w:cs="Arial"/>
                <w:szCs w:val="22"/>
              </w:rPr>
            </w:pPr>
          </w:p>
        </w:tc>
      </w:tr>
    </w:tbl>
    <w:p w14:paraId="09542C80" w14:textId="77777777" w:rsidR="00F66D92" w:rsidRPr="00BB243D" w:rsidRDefault="00F66D92" w:rsidP="00F66D92">
      <w:pPr>
        <w:rPr>
          <w:rFonts w:cs="Arial"/>
          <w:szCs w:val="22"/>
          <w:lang w:eastAsia="ar-SA"/>
        </w:rPr>
      </w:pPr>
    </w:p>
    <w:p w14:paraId="7D3BDA87" w14:textId="77777777" w:rsidR="00F66D92" w:rsidRDefault="00F66D92" w:rsidP="00F66D92">
      <w:pPr>
        <w:rPr>
          <w:rFonts w:cs="Arial"/>
          <w:szCs w:val="22"/>
        </w:rPr>
      </w:pPr>
    </w:p>
    <w:p w14:paraId="7C3B5770" w14:textId="77777777" w:rsidR="00F66D92" w:rsidRPr="00BB243D" w:rsidRDefault="00E711A8" w:rsidP="00E711A8">
      <w:r>
        <w:t xml:space="preserve">4. </w:t>
      </w:r>
      <w:r w:rsidR="00F66D92" w:rsidRPr="00BB243D">
        <w:t xml:space="preserve">SKUPNA PONUDBA: </w:t>
      </w:r>
    </w:p>
    <w:p w14:paraId="0B966132" w14:textId="77777777" w:rsidR="00F66D92" w:rsidRPr="00BB243D" w:rsidRDefault="00F66D92" w:rsidP="00F66D92">
      <w:pPr>
        <w:rPr>
          <w:rFonts w:cs="Arial"/>
          <w:szCs w:val="22"/>
        </w:rPr>
      </w:pPr>
    </w:p>
    <w:p w14:paraId="231B783C" w14:textId="77777777" w:rsidR="00F66D92" w:rsidRPr="00BB243D" w:rsidRDefault="00F66D92" w:rsidP="00F66D92">
      <w:pPr>
        <w:rPr>
          <w:rFonts w:cs="Arial"/>
          <w:szCs w:val="22"/>
        </w:rPr>
      </w:pPr>
      <w:r w:rsidRPr="00BB243D">
        <w:rPr>
          <w:rFonts w:cs="Arial"/>
          <w:szCs w:val="22"/>
        </w:rPr>
        <w:t>Izjavljamo, da bomo pri izvedbi javnega naročila sodelovali naslednji ponudniki (soponudniki – partnerji v skupini):</w:t>
      </w:r>
    </w:p>
    <w:p w14:paraId="6FE04AB2" w14:textId="77777777" w:rsidR="00F66D92" w:rsidRPr="00BB243D" w:rsidRDefault="00F66D92" w:rsidP="00F66D92">
      <w:pPr>
        <w:rPr>
          <w:rFonts w:cs="Arial"/>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565"/>
        <w:gridCol w:w="8387"/>
      </w:tblGrid>
      <w:tr w:rsidR="00F66D92" w:rsidRPr="00BB243D" w14:paraId="2A2C2DB1" w14:textId="77777777" w:rsidTr="00C05238">
        <w:trPr>
          <w:trHeight w:val="170"/>
        </w:trPr>
        <w:tc>
          <w:tcPr>
            <w:tcW w:w="565" w:type="dxa"/>
            <w:tcBorders>
              <w:top w:val="single" w:sz="4" w:space="0" w:color="auto"/>
              <w:left w:val="single" w:sz="4" w:space="0" w:color="auto"/>
              <w:bottom w:val="single" w:sz="4" w:space="0" w:color="auto"/>
              <w:right w:val="single" w:sz="4" w:space="0" w:color="auto"/>
            </w:tcBorders>
            <w:hideMark/>
          </w:tcPr>
          <w:p w14:paraId="0A9E71A6" w14:textId="77777777" w:rsidR="00F66D92" w:rsidRPr="00BB243D" w:rsidRDefault="00F66D92">
            <w:pPr>
              <w:keepNext/>
              <w:rPr>
                <w:rFonts w:cs="Arial"/>
                <w:szCs w:val="22"/>
              </w:rPr>
            </w:pPr>
            <w:r w:rsidRPr="00BB243D">
              <w:rPr>
                <w:rFonts w:cs="Arial"/>
                <w:szCs w:val="22"/>
              </w:rPr>
              <w:t>Št.</w:t>
            </w:r>
          </w:p>
        </w:tc>
        <w:tc>
          <w:tcPr>
            <w:tcW w:w="8387" w:type="dxa"/>
            <w:tcBorders>
              <w:top w:val="single" w:sz="4" w:space="0" w:color="auto"/>
              <w:left w:val="single" w:sz="4" w:space="0" w:color="auto"/>
              <w:bottom w:val="single" w:sz="4" w:space="0" w:color="auto"/>
              <w:right w:val="single" w:sz="4" w:space="0" w:color="auto"/>
            </w:tcBorders>
            <w:hideMark/>
          </w:tcPr>
          <w:p w14:paraId="7B7A9ED4" w14:textId="77777777" w:rsidR="00F66D92" w:rsidRPr="00BB243D" w:rsidRDefault="00F66D92">
            <w:pPr>
              <w:keepNext/>
              <w:rPr>
                <w:rFonts w:cs="Arial"/>
                <w:szCs w:val="22"/>
              </w:rPr>
            </w:pPr>
            <w:r w:rsidRPr="00BB243D">
              <w:rPr>
                <w:rFonts w:cs="Arial"/>
                <w:szCs w:val="22"/>
              </w:rPr>
              <w:t xml:space="preserve">Firma </w:t>
            </w:r>
            <w:r w:rsidR="00E5746A">
              <w:rPr>
                <w:rFonts w:cs="Arial"/>
                <w:szCs w:val="22"/>
              </w:rPr>
              <w:t>so</w:t>
            </w:r>
            <w:r w:rsidRPr="00BB243D">
              <w:rPr>
                <w:rFonts w:cs="Arial"/>
                <w:szCs w:val="22"/>
              </w:rPr>
              <w:t>ponudnika</w:t>
            </w:r>
          </w:p>
        </w:tc>
      </w:tr>
      <w:tr w:rsidR="00F66D92" w:rsidRPr="00BB243D" w14:paraId="56CC2A89" w14:textId="77777777" w:rsidTr="00C05238">
        <w:trPr>
          <w:trHeight w:val="170"/>
        </w:trPr>
        <w:tc>
          <w:tcPr>
            <w:tcW w:w="565" w:type="dxa"/>
            <w:tcBorders>
              <w:top w:val="single" w:sz="4" w:space="0" w:color="auto"/>
              <w:left w:val="single" w:sz="4" w:space="0" w:color="auto"/>
              <w:bottom w:val="single" w:sz="4" w:space="0" w:color="auto"/>
              <w:right w:val="single" w:sz="4" w:space="0" w:color="auto"/>
            </w:tcBorders>
            <w:hideMark/>
          </w:tcPr>
          <w:p w14:paraId="7BE1B0BF" w14:textId="77777777" w:rsidR="00F66D92" w:rsidRPr="00BB243D" w:rsidRDefault="00F66D92">
            <w:pPr>
              <w:keepNext/>
              <w:rPr>
                <w:rFonts w:cs="Arial"/>
                <w:szCs w:val="22"/>
              </w:rPr>
            </w:pPr>
            <w:r w:rsidRPr="00BB243D">
              <w:rPr>
                <w:rFonts w:cs="Arial"/>
                <w:szCs w:val="22"/>
              </w:rPr>
              <w:t>1.</w:t>
            </w:r>
          </w:p>
        </w:tc>
        <w:tc>
          <w:tcPr>
            <w:tcW w:w="8387" w:type="dxa"/>
            <w:tcBorders>
              <w:top w:val="single" w:sz="4" w:space="0" w:color="auto"/>
              <w:left w:val="single" w:sz="4" w:space="0" w:color="auto"/>
              <w:bottom w:val="single" w:sz="4" w:space="0" w:color="auto"/>
              <w:right w:val="single" w:sz="4" w:space="0" w:color="auto"/>
            </w:tcBorders>
          </w:tcPr>
          <w:p w14:paraId="1C467A3D" w14:textId="77777777" w:rsidR="00F66D92" w:rsidRPr="00BB243D" w:rsidRDefault="00F66D92">
            <w:pPr>
              <w:keepNext/>
              <w:rPr>
                <w:rFonts w:cs="Arial"/>
                <w:szCs w:val="22"/>
              </w:rPr>
            </w:pPr>
          </w:p>
        </w:tc>
      </w:tr>
      <w:tr w:rsidR="00F66D92" w:rsidRPr="00BB243D" w14:paraId="259E264B" w14:textId="77777777" w:rsidTr="00C05238">
        <w:trPr>
          <w:trHeight w:val="170"/>
        </w:trPr>
        <w:tc>
          <w:tcPr>
            <w:tcW w:w="565" w:type="dxa"/>
            <w:tcBorders>
              <w:top w:val="single" w:sz="4" w:space="0" w:color="auto"/>
              <w:left w:val="single" w:sz="4" w:space="0" w:color="auto"/>
              <w:bottom w:val="single" w:sz="4" w:space="0" w:color="auto"/>
              <w:right w:val="single" w:sz="4" w:space="0" w:color="auto"/>
            </w:tcBorders>
            <w:hideMark/>
          </w:tcPr>
          <w:p w14:paraId="7188A255" w14:textId="77777777" w:rsidR="00F66D92" w:rsidRPr="00BB243D" w:rsidRDefault="00F66D92">
            <w:pPr>
              <w:keepNext/>
              <w:rPr>
                <w:rFonts w:cs="Arial"/>
                <w:szCs w:val="22"/>
              </w:rPr>
            </w:pPr>
            <w:r w:rsidRPr="00BB243D">
              <w:rPr>
                <w:rFonts w:cs="Arial"/>
                <w:szCs w:val="22"/>
              </w:rPr>
              <w:t>2.</w:t>
            </w:r>
          </w:p>
        </w:tc>
        <w:tc>
          <w:tcPr>
            <w:tcW w:w="8387" w:type="dxa"/>
            <w:tcBorders>
              <w:top w:val="single" w:sz="4" w:space="0" w:color="auto"/>
              <w:left w:val="single" w:sz="4" w:space="0" w:color="auto"/>
              <w:bottom w:val="single" w:sz="4" w:space="0" w:color="auto"/>
              <w:right w:val="single" w:sz="4" w:space="0" w:color="auto"/>
            </w:tcBorders>
          </w:tcPr>
          <w:p w14:paraId="21C88B8B" w14:textId="77777777" w:rsidR="00F66D92" w:rsidRPr="00BB243D" w:rsidRDefault="00F66D92">
            <w:pPr>
              <w:keepNext/>
              <w:rPr>
                <w:rFonts w:cs="Arial"/>
                <w:szCs w:val="22"/>
              </w:rPr>
            </w:pPr>
          </w:p>
        </w:tc>
      </w:tr>
      <w:tr w:rsidR="00F66D92" w:rsidRPr="00BB243D" w14:paraId="558BDB38" w14:textId="77777777" w:rsidTr="00C05238">
        <w:trPr>
          <w:trHeight w:val="170"/>
        </w:trPr>
        <w:tc>
          <w:tcPr>
            <w:tcW w:w="565" w:type="dxa"/>
            <w:tcBorders>
              <w:top w:val="single" w:sz="4" w:space="0" w:color="auto"/>
              <w:left w:val="single" w:sz="4" w:space="0" w:color="auto"/>
              <w:bottom w:val="single" w:sz="4" w:space="0" w:color="auto"/>
              <w:right w:val="single" w:sz="4" w:space="0" w:color="auto"/>
            </w:tcBorders>
            <w:hideMark/>
          </w:tcPr>
          <w:p w14:paraId="3F2FDA12" w14:textId="77777777" w:rsidR="00F66D92" w:rsidRPr="00BB243D" w:rsidRDefault="00F66D92">
            <w:pPr>
              <w:keepNext/>
              <w:rPr>
                <w:rFonts w:cs="Arial"/>
                <w:szCs w:val="22"/>
              </w:rPr>
            </w:pPr>
            <w:r w:rsidRPr="00BB243D">
              <w:rPr>
                <w:rFonts w:cs="Arial"/>
                <w:szCs w:val="22"/>
              </w:rPr>
              <w:t>3.</w:t>
            </w:r>
          </w:p>
        </w:tc>
        <w:tc>
          <w:tcPr>
            <w:tcW w:w="8387" w:type="dxa"/>
            <w:tcBorders>
              <w:top w:val="single" w:sz="4" w:space="0" w:color="auto"/>
              <w:left w:val="single" w:sz="4" w:space="0" w:color="auto"/>
              <w:bottom w:val="single" w:sz="4" w:space="0" w:color="auto"/>
              <w:right w:val="single" w:sz="4" w:space="0" w:color="auto"/>
            </w:tcBorders>
          </w:tcPr>
          <w:p w14:paraId="29CDC1AD" w14:textId="77777777" w:rsidR="00F66D92" w:rsidRPr="00BB243D" w:rsidRDefault="00F66D92">
            <w:pPr>
              <w:keepNext/>
              <w:rPr>
                <w:rFonts w:cs="Arial"/>
                <w:szCs w:val="22"/>
              </w:rPr>
            </w:pPr>
          </w:p>
        </w:tc>
      </w:tr>
    </w:tbl>
    <w:p w14:paraId="2125F0C4" w14:textId="77777777" w:rsidR="00F66D92" w:rsidRPr="00BB243D" w:rsidRDefault="00F66D92" w:rsidP="00F66D92">
      <w:pPr>
        <w:rPr>
          <w:rFonts w:cs="Arial"/>
          <w:szCs w:val="22"/>
          <w:lang w:eastAsia="ar-SA"/>
        </w:rPr>
      </w:pPr>
    </w:p>
    <w:p w14:paraId="47925663" w14:textId="77777777" w:rsidR="00F66D92" w:rsidRPr="00BB243D" w:rsidRDefault="00F66D92" w:rsidP="00F66D92">
      <w:pPr>
        <w:keepNext/>
        <w:rPr>
          <w:rFonts w:cs="Arial"/>
          <w:szCs w:val="22"/>
        </w:rPr>
      </w:pPr>
      <w:r w:rsidRPr="00BB243D">
        <w:rPr>
          <w:rFonts w:cs="Arial"/>
          <w:szCs w:val="22"/>
        </w:rPr>
        <w:t>Naročnik naj do izdaje odločitve o oddaji naročila vse dokumente naslavlja</w:t>
      </w:r>
      <w:r w:rsidR="00A64F00">
        <w:rPr>
          <w:rFonts w:cs="Arial"/>
          <w:szCs w:val="22"/>
        </w:rPr>
        <w:t xml:space="preserve"> </w:t>
      </w:r>
      <w:r w:rsidR="00A64F00" w:rsidRPr="00BB243D">
        <w:rPr>
          <w:rFonts w:cs="Arial"/>
          <w:szCs w:val="22"/>
        </w:rPr>
        <w:t>(ustrezno obkrožiti):</w:t>
      </w:r>
    </w:p>
    <w:p w14:paraId="5408DCDF" w14:textId="77777777" w:rsidR="00F66D92" w:rsidRPr="00BB243D" w:rsidRDefault="00F66D92" w:rsidP="00F66D92">
      <w:pPr>
        <w:keepNext/>
        <w:rPr>
          <w:rFonts w:cs="Arial"/>
          <w:szCs w:val="22"/>
        </w:rPr>
      </w:pPr>
    </w:p>
    <w:p w14:paraId="730E26BC" w14:textId="77777777" w:rsidR="00A64F00" w:rsidRPr="00A64F00" w:rsidRDefault="00F66D92" w:rsidP="00EA5461">
      <w:pPr>
        <w:pStyle w:val="Odstavekseznama"/>
        <w:keepNext/>
        <w:numPr>
          <w:ilvl w:val="0"/>
          <w:numId w:val="20"/>
        </w:numPr>
        <w:tabs>
          <w:tab w:val="clear" w:pos="5579"/>
          <w:tab w:val="clear" w:pos="8640"/>
        </w:tabs>
        <w:spacing w:line="260" w:lineRule="atLeast"/>
        <w:contextualSpacing/>
        <w:jc w:val="left"/>
        <w:rPr>
          <w:rFonts w:eastAsia="MS Gothic" w:cs="Arial"/>
          <w:szCs w:val="22"/>
        </w:rPr>
      </w:pPr>
      <w:r w:rsidRPr="00BB243D">
        <w:rPr>
          <w:rFonts w:cs="Arial"/>
          <w:szCs w:val="22"/>
        </w:rPr>
        <w:t xml:space="preserve">na enega ponudnika iz skupne ponudbe in sicer: </w:t>
      </w:r>
    </w:p>
    <w:p w14:paraId="00F0DE55" w14:textId="77777777" w:rsidR="00A64F00" w:rsidRDefault="00A64F00" w:rsidP="00A64F00">
      <w:pPr>
        <w:pStyle w:val="Odstavekseznama"/>
        <w:keepNext/>
        <w:tabs>
          <w:tab w:val="clear" w:pos="5579"/>
          <w:tab w:val="clear" w:pos="8640"/>
        </w:tabs>
        <w:spacing w:line="260" w:lineRule="atLeast"/>
        <w:ind w:left="720"/>
        <w:contextualSpacing/>
        <w:jc w:val="left"/>
        <w:rPr>
          <w:rFonts w:cs="Arial"/>
          <w:szCs w:val="22"/>
        </w:rPr>
      </w:pPr>
    </w:p>
    <w:p w14:paraId="338E02E0" w14:textId="77777777" w:rsidR="00F66D92" w:rsidRPr="00BB243D" w:rsidRDefault="00F66D92" w:rsidP="00A64F00">
      <w:pPr>
        <w:pStyle w:val="Odstavekseznama"/>
        <w:keepNext/>
        <w:tabs>
          <w:tab w:val="clear" w:pos="5579"/>
          <w:tab w:val="clear" w:pos="8640"/>
        </w:tabs>
        <w:spacing w:line="260" w:lineRule="atLeast"/>
        <w:ind w:left="720"/>
        <w:contextualSpacing/>
        <w:jc w:val="left"/>
        <w:rPr>
          <w:rFonts w:eastAsia="MS Gothic" w:cs="Arial"/>
          <w:szCs w:val="22"/>
        </w:rPr>
      </w:pPr>
      <w:r w:rsidRPr="00BB243D">
        <w:rPr>
          <w:rFonts w:cs="Arial"/>
          <w:szCs w:val="22"/>
        </w:rPr>
        <w:t>____________________________________</w:t>
      </w:r>
      <w:r w:rsidR="00A64F00">
        <w:rPr>
          <w:rFonts w:cs="Arial"/>
          <w:szCs w:val="22"/>
        </w:rPr>
        <w:t>_________________________________</w:t>
      </w:r>
      <w:r w:rsidRPr="00BB243D">
        <w:rPr>
          <w:rFonts w:cs="Arial"/>
          <w:szCs w:val="22"/>
        </w:rPr>
        <w:t xml:space="preserve">                     </w:t>
      </w:r>
    </w:p>
    <w:p w14:paraId="6A11145B" w14:textId="77777777" w:rsidR="00F66D92" w:rsidRPr="00BB243D" w:rsidRDefault="00F66D92" w:rsidP="00EA5461">
      <w:pPr>
        <w:pStyle w:val="Odstavekseznama"/>
        <w:keepNext/>
        <w:spacing w:line="260" w:lineRule="atLeast"/>
        <w:ind w:left="360"/>
        <w:rPr>
          <w:rFonts w:eastAsia="MS Gothic" w:cs="Arial"/>
          <w:szCs w:val="22"/>
          <w:vertAlign w:val="superscript"/>
        </w:rPr>
      </w:pPr>
      <w:r w:rsidRPr="00BB243D">
        <w:rPr>
          <w:rFonts w:cs="Arial"/>
          <w:szCs w:val="22"/>
        </w:rPr>
        <w:t xml:space="preserve">                                                                                                        </w:t>
      </w:r>
    </w:p>
    <w:p w14:paraId="2C46C941" w14:textId="77777777" w:rsidR="00F66D92" w:rsidRPr="00BB243D" w:rsidRDefault="00F66D92" w:rsidP="00745D3C">
      <w:pPr>
        <w:pStyle w:val="Odstavekseznama"/>
        <w:keepNext/>
        <w:numPr>
          <w:ilvl w:val="0"/>
          <w:numId w:val="20"/>
        </w:numPr>
        <w:tabs>
          <w:tab w:val="clear" w:pos="5579"/>
          <w:tab w:val="clear" w:pos="8640"/>
        </w:tabs>
        <w:spacing w:line="260" w:lineRule="atLeast"/>
        <w:contextualSpacing/>
        <w:rPr>
          <w:rFonts w:cs="Arial"/>
          <w:szCs w:val="22"/>
        </w:rPr>
      </w:pPr>
      <w:r w:rsidRPr="00BB243D">
        <w:rPr>
          <w:rFonts w:cs="Arial"/>
          <w:szCs w:val="22"/>
        </w:rPr>
        <w:t>na vse ponudnike iz skupne ponudbe.</w:t>
      </w:r>
    </w:p>
    <w:p w14:paraId="47125E34" w14:textId="77777777" w:rsidR="00F66D92" w:rsidRDefault="00F66D92" w:rsidP="00F66D92">
      <w:pPr>
        <w:rPr>
          <w:rFonts w:cs="Arial"/>
          <w:szCs w:val="22"/>
        </w:rPr>
      </w:pPr>
    </w:p>
    <w:p w14:paraId="26B4D3A6" w14:textId="77777777" w:rsidR="00A64F00" w:rsidRPr="00BB243D" w:rsidRDefault="00A64F00" w:rsidP="00F66D92">
      <w:pPr>
        <w:rPr>
          <w:rFonts w:cs="Arial"/>
          <w:szCs w:val="22"/>
        </w:rPr>
      </w:pPr>
    </w:p>
    <w:p w14:paraId="02284A38" w14:textId="77777777" w:rsidR="00F66D92" w:rsidRPr="00A64F00" w:rsidRDefault="00E711A8" w:rsidP="00E711A8">
      <w:r>
        <w:t xml:space="preserve">5. </w:t>
      </w:r>
      <w:r w:rsidR="007A7D0D" w:rsidRPr="00A64F00">
        <w:t>KONTAKTNE IN ODGOVORNE OSEBE ZA PODPIS POGODBE TER SKRBNIK POGODBE:</w:t>
      </w:r>
    </w:p>
    <w:p w14:paraId="5EB401AF" w14:textId="77777777" w:rsidR="00F66D92" w:rsidRPr="00BB243D" w:rsidRDefault="00F66D92" w:rsidP="00F66D92">
      <w:pPr>
        <w:rPr>
          <w:rFonts w:cs="Arial"/>
          <w:szCs w:val="22"/>
        </w:rPr>
      </w:pPr>
    </w:p>
    <w:tbl>
      <w:tblPr>
        <w:tblW w:w="93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8" w:type="dxa"/>
          <w:bottom w:w="108" w:type="dxa"/>
        </w:tblCellMar>
        <w:tblLook w:val="04A0" w:firstRow="1" w:lastRow="0" w:firstColumn="1" w:lastColumn="0" w:noHBand="0" w:noVBand="1"/>
      </w:tblPr>
      <w:tblGrid>
        <w:gridCol w:w="4196"/>
        <w:gridCol w:w="5199"/>
      </w:tblGrid>
      <w:tr w:rsidR="00F66D92" w:rsidRPr="00BB243D" w14:paraId="68B28A49" w14:textId="77777777" w:rsidTr="00F66D92">
        <w:trPr>
          <w:trHeight w:val="170"/>
        </w:trPr>
        <w:tc>
          <w:tcPr>
            <w:tcW w:w="4196" w:type="dxa"/>
            <w:tcBorders>
              <w:top w:val="single" w:sz="4" w:space="0" w:color="auto"/>
              <w:left w:val="single" w:sz="4" w:space="0" w:color="auto"/>
              <w:bottom w:val="single" w:sz="4" w:space="0" w:color="auto"/>
              <w:right w:val="single" w:sz="4" w:space="0" w:color="auto"/>
            </w:tcBorders>
            <w:vAlign w:val="center"/>
            <w:hideMark/>
          </w:tcPr>
          <w:p w14:paraId="3AB19162" w14:textId="77777777" w:rsidR="00F66D92" w:rsidRPr="00BB243D" w:rsidRDefault="00F66D92">
            <w:pPr>
              <w:keepNext/>
              <w:jc w:val="left"/>
              <w:rPr>
                <w:rFonts w:cs="Arial"/>
                <w:szCs w:val="22"/>
              </w:rPr>
            </w:pPr>
            <w:r w:rsidRPr="00BB243D">
              <w:rPr>
                <w:rFonts w:cs="Arial"/>
                <w:szCs w:val="22"/>
              </w:rPr>
              <w:t>Kontaktna oseba ponudnika za obveščanje:</w:t>
            </w:r>
          </w:p>
        </w:tc>
        <w:tc>
          <w:tcPr>
            <w:tcW w:w="5199" w:type="dxa"/>
            <w:tcBorders>
              <w:top w:val="single" w:sz="4" w:space="0" w:color="auto"/>
              <w:left w:val="single" w:sz="4" w:space="0" w:color="auto"/>
              <w:bottom w:val="single" w:sz="4" w:space="0" w:color="auto"/>
              <w:right w:val="single" w:sz="4" w:space="0" w:color="auto"/>
            </w:tcBorders>
            <w:vAlign w:val="center"/>
          </w:tcPr>
          <w:p w14:paraId="49234247" w14:textId="77777777" w:rsidR="00F66D92" w:rsidRPr="00BB243D" w:rsidRDefault="00F66D92">
            <w:pPr>
              <w:keepNext/>
              <w:jc w:val="left"/>
              <w:rPr>
                <w:rFonts w:cs="Arial"/>
                <w:szCs w:val="22"/>
              </w:rPr>
            </w:pPr>
          </w:p>
        </w:tc>
      </w:tr>
      <w:tr w:rsidR="00F66D92" w:rsidRPr="00BB243D" w14:paraId="4FDBA2E9" w14:textId="77777777" w:rsidTr="009946EA">
        <w:trPr>
          <w:trHeight w:val="283"/>
        </w:trPr>
        <w:tc>
          <w:tcPr>
            <w:tcW w:w="4196" w:type="dxa"/>
            <w:tcBorders>
              <w:top w:val="single" w:sz="4" w:space="0" w:color="auto"/>
              <w:left w:val="single" w:sz="4" w:space="0" w:color="auto"/>
              <w:bottom w:val="single" w:sz="4" w:space="0" w:color="auto"/>
              <w:right w:val="single" w:sz="4" w:space="0" w:color="auto"/>
            </w:tcBorders>
            <w:vAlign w:val="center"/>
            <w:hideMark/>
          </w:tcPr>
          <w:p w14:paraId="24701353" w14:textId="77777777" w:rsidR="00F66D92" w:rsidRDefault="00F66D92">
            <w:pPr>
              <w:keepNext/>
              <w:jc w:val="left"/>
              <w:rPr>
                <w:rFonts w:cs="Arial"/>
                <w:szCs w:val="22"/>
              </w:rPr>
            </w:pPr>
            <w:r w:rsidRPr="00BB243D">
              <w:rPr>
                <w:rFonts w:cs="Arial"/>
                <w:szCs w:val="22"/>
              </w:rPr>
              <w:t>Odgovorna oseba za podpis pogodbe:</w:t>
            </w:r>
          </w:p>
          <w:p w14:paraId="7AA213D7" w14:textId="77777777" w:rsidR="00A06A1E" w:rsidRPr="00BB243D" w:rsidRDefault="00A06A1E">
            <w:pPr>
              <w:keepNext/>
              <w:jc w:val="left"/>
              <w:rPr>
                <w:rFonts w:cs="Arial"/>
                <w:szCs w:val="22"/>
              </w:rPr>
            </w:pPr>
          </w:p>
        </w:tc>
        <w:tc>
          <w:tcPr>
            <w:tcW w:w="5199" w:type="dxa"/>
            <w:tcBorders>
              <w:top w:val="single" w:sz="4" w:space="0" w:color="auto"/>
              <w:left w:val="single" w:sz="4" w:space="0" w:color="auto"/>
              <w:bottom w:val="single" w:sz="4" w:space="0" w:color="auto"/>
              <w:right w:val="single" w:sz="4" w:space="0" w:color="auto"/>
            </w:tcBorders>
            <w:vAlign w:val="center"/>
          </w:tcPr>
          <w:p w14:paraId="36E02441" w14:textId="77777777" w:rsidR="00F66D92" w:rsidRPr="00BB243D" w:rsidRDefault="00F66D92">
            <w:pPr>
              <w:keepNext/>
              <w:jc w:val="left"/>
              <w:rPr>
                <w:rFonts w:cs="Arial"/>
                <w:szCs w:val="22"/>
              </w:rPr>
            </w:pPr>
          </w:p>
        </w:tc>
      </w:tr>
      <w:tr w:rsidR="00F66D92" w:rsidRPr="00BB243D" w14:paraId="49870C56" w14:textId="77777777" w:rsidTr="009946EA">
        <w:trPr>
          <w:trHeight w:val="283"/>
        </w:trPr>
        <w:tc>
          <w:tcPr>
            <w:tcW w:w="4196" w:type="dxa"/>
            <w:tcBorders>
              <w:top w:val="single" w:sz="4" w:space="0" w:color="auto"/>
              <w:left w:val="single" w:sz="4" w:space="0" w:color="auto"/>
              <w:bottom w:val="single" w:sz="4" w:space="0" w:color="auto"/>
              <w:right w:val="single" w:sz="4" w:space="0" w:color="auto"/>
            </w:tcBorders>
            <w:vAlign w:val="center"/>
            <w:hideMark/>
          </w:tcPr>
          <w:p w14:paraId="3805A18E" w14:textId="77777777" w:rsidR="00F66D92" w:rsidRDefault="00F66D92">
            <w:pPr>
              <w:keepNext/>
              <w:jc w:val="left"/>
              <w:rPr>
                <w:rFonts w:cs="Arial"/>
                <w:szCs w:val="22"/>
              </w:rPr>
            </w:pPr>
            <w:r w:rsidRPr="00BB243D">
              <w:rPr>
                <w:rFonts w:cs="Arial"/>
                <w:szCs w:val="22"/>
              </w:rPr>
              <w:t>Skrbnik pogodbe:</w:t>
            </w:r>
          </w:p>
          <w:p w14:paraId="4B13A76A" w14:textId="77777777" w:rsidR="00A06A1E" w:rsidRPr="00BB243D" w:rsidRDefault="00A06A1E">
            <w:pPr>
              <w:keepNext/>
              <w:jc w:val="left"/>
              <w:rPr>
                <w:rFonts w:cs="Arial"/>
                <w:szCs w:val="22"/>
              </w:rPr>
            </w:pPr>
          </w:p>
        </w:tc>
        <w:tc>
          <w:tcPr>
            <w:tcW w:w="5199" w:type="dxa"/>
            <w:tcBorders>
              <w:top w:val="single" w:sz="4" w:space="0" w:color="auto"/>
              <w:left w:val="single" w:sz="4" w:space="0" w:color="auto"/>
              <w:bottom w:val="single" w:sz="4" w:space="0" w:color="auto"/>
              <w:right w:val="single" w:sz="4" w:space="0" w:color="auto"/>
            </w:tcBorders>
            <w:vAlign w:val="center"/>
          </w:tcPr>
          <w:p w14:paraId="4C0A7DC0" w14:textId="77777777" w:rsidR="00F66D92" w:rsidRPr="00BB243D" w:rsidRDefault="00F66D92">
            <w:pPr>
              <w:keepNext/>
              <w:jc w:val="left"/>
              <w:rPr>
                <w:rFonts w:cs="Arial"/>
                <w:szCs w:val="22"/>
              </w:rPr>
            </w:pPr>
          </w:p>
        </w:tc>
      </w:tr>
    </w:tbl>
    <w:p w14:paraId="5CF1140F" w14:textId="77777777" w:rsidR="00F66D92" w:rsidRDefault="00F66D92" w:rsidP="00F66D92">
      <w:pPr>
        <w:rPr>
          <w:rFonts w:cs="Arial"/>
          <w:szCs w:val="22"/>
        </w:rPr>
      </w:pPr>
    </w:p>
    <w:p w14:paraId="279B74F8" w14:textId="77777777" w:rsidR="00A64F00" w:rsidRDefault="00A64F00" w:rsidP="00F66D92">
      <w:pPr>
        <w:rPr>
          <w:rFonts w:cs="Arial"/>
          <w:szCs w:val="22"/>
        </w:rPr>
      </w:pPr>
    </w:p>
    <w:p w14:paraId="4DD1236D" w14:textId="77777777" w:rsidR="00A64F00" w:rsidRDefault="00A64F00" w:rsidP="00F66D92">
      <w:pPr>
        <w:rPr>
          <w:rFonts w:cs="Arial"/>
          <w:szCs w:val="22"/>
        </w:rPr>
      </w:pPr>
    </w:p>
    <w:p w14:paraId="6B48DE1E" w14:textId="77777777" w:rsidR="00F66D92" w:rsidRPr="00E711A8" w:rsidRDefault="00E711A8" w:rsidP="00E711A8">
      <w:r>
        <w:t xml:space="preserve">6. </w:t>
      </w:r>
      <w:r w:rsidR="00F66D92" w:rsidRPr="00E711A8">
        <w:t>SKUPNA KONČNA VREDNOST PONUDBE:</w:t>
      </w:r>
    </w:p>
    <w:p w14:paraId="657E16B6" w14:textId="77777777" w:rsidR="00F66D92" w:rsidRPr="00BB243D" w:rsidRDefault="00F66D92" w:rsidP="00F66D92">
      <w:pPr>
        <w:rPr>
          <w:rFonts w:cs="Arial"/>
          <w:szCs w:val="22"/>
        </w:rPr>
      </w:pPr>
    </w:p>
    <w:p w14:paraId="313A4106" w14:textId="77777777" w:rsidR="00F66D92" w:rsidRPr="00525C08" w:rsidRDefault="00F66D92" w:rsidP="009946EA">
      <w:pPr>
        <w:pStyle w:val="Odstavekseznama"/>
        <w:numPr>
          <w:ilvl w:val="0"/>
          <w:numId w:val="32"/>
        </w:numPr>
        <w:ind w:left="284" w:hanging="284"/>
        <w:rPr>
          <w:rFonts w:cs="Arial"/>
          <w:szCs w:val="22"/>
        </w:rPr>
      </w:pPr>
      <w:r w:rsidRPr="00525C08">
        <w:rPr>
          <w:rFonts w:cs="Arial"/>
          <w:szCs w:val="22"/>
        </w:rPr>
        <w:t xml:space="preserve">V skladu s pogoji in zahtevami iz razpisne dokumentacije, glede predmeta, zahtevnosti in predvidenega obsega naročila, znaša skupna ponudbena </w:t>
      </w:r>
      <w:r w:rsidR="00E21803" w:rsidRPr="00525C08">
        <w:rPr>
          <w:rFonts w:cs="Arial"/>
          <w:szCs w:val="22"/>
        </w:rPr>
        <w:t xml:space="preserve">cena </w:t>
      </w:r>
      <w:r w:rsidR="009B1CC7">
        <w:rPr>
          <w:rFonts w:cs="Arial"/>
          <w:szCs w:val="22"/>
        </w:rPr>
        <w:t>za obdobje dveh let</w:t>
      </w:r>
      <w:r w:rsidRPr="00525C08">
        <w:rPr>
          <w:rFonts w:cs="Arial"/>
          <w:szCs w:val="22"/>
        </w:rPr>
        <w:t>:</w:t>
      </w:r>
    </w:p>
    <w:p w14:paraId="22DD5527" w14:textId="77777777" w:rsidR="00F66D92" w:rsidRPr="00BB243D" w:rsidRDefault="00F66D92" w:rsidP="00F66D92">
      <w:pPr>
        <w:rPr>
          <w:rFonts w:cs="Arial"/>
          <w:szCs w:val="22"/>
        </w:rPr>
      </w:pPr>
    </w:p>
    <w:p w14:paraId="20188812" w14:textId="77777777" w:rsidR="00F66D92" w:rsidRPr="00BB243D" w:rsidRDefault="00F66D92" w:rsidP="00D71B77">
      <w:pPr>
        <w:jc w:val="left"/>
        <w:rPr>
          <w:rFonts w:cs="Arial"/>
          <w:szCs w:val="22"/>
        </w:rPr>
      </w:pPr>
      <w:r w:rsidRPr="00BB243D">
        <w:rPr>
          <w:rFonts w:cs="Arial"/>
          <w:szCs w:val="22"/>
        </w:rPr>
        <w:t xml:space="preserve">vrednost brez DDV v EUR: </w:t>
      </w:r>
      <w:r w:rsidR="00D71B77" w:rsidRPr="00BB243D">
        <w:rPr>
          <w:rFonts w:cs="Arial"/>
          <w:szCs w:val="22"/>
        </w:rPr>
        <w:t xml:space="preserve">   </w:t>
      </w:r>
      <w:r w:rsidRPr="00BB243D">
        <w:rPr>
          <w:rFonts w:cs="Arial"/>
          <w:szCs w:val="22"/>
        </w:rPr>
        <w:t>_________________________________________</w:t>
      </w:r>
      <w:r w:rsidR="00D71B77" w:rsidRPr="00BB243D">
        <w:rPr>
          <w:rFonts w:cs="Arial"/>
          <w:szCs w:val="22"/>
        </w:rPr>
        <w:t>_____</w:t>
      </w:r>
    </w:p>
    <w:p w14:paraId="6828D847" w14:textId="77777777" w:rsidR="00D71B77" w:rsidRPr="00BB243D" w:rsidRDefault="00D71B77" w:rsidP="00D71B77">
      <w:pPr>
        <w:jc w:val="left"/>
        <w:rPr>
          <w:rFonts w:cs="Arial"/>
          <w:szCs w:val="22"/>
        </w:rPr>
      </w:pPr>
    </w:p>
    <w:p w14:paraId="01FE0F69" w14:textId="77777777" w:rsidR="00F66D92" w:rsidRPr="00BB243D" w:rsidRDefault="00F66D92" w:rsidP="00D71B77">
      <w:pPr>
        <w:jc w:val="left"/>
        <w:rPr>
          <w:rFonts w:cs="Arial"/>
          <w:szCs w:val="22"/>
        </w:rPr>
      </w:pPr>
      <w:r w:rsidRPr="00BB243D">
        <w:rPr>
          <w:rFonts w:cs="Arial"/>
          <w:szCs w:val="22"/>
        </w:rPr>
        <w:t xml:space="preserve">vrednost z DDV v EUR: </w:t>
      </w:r>
      <w:r w:rsidR="009B1CC7">
        <w:rPr>
          <w:rFonts w:cs="Arial"/>
          <w:szCs w:val="22"/>
        </w:rPr>
        <w:t xml:space="preserve"> </w:t>
      </w:r>
      <w:r w:rsidR="009B1CC7" w:rsidRPr="00BB243D">
        <w:rPr>
          <w:rFonts w:cs="Arial"/>
          <w:szCs w:val="22"/>
        </w:rPr>
        <w:t>____________________________________________</w:t>
      </w:r>
    </w:p>
    <w:p w14:paraId="0AA1ED0A" w14:textId="77777777" w:rsidR="00F66D92" w:rsidRPr="00BB243D" w:rsidRDefault="00F66D92" w:rsidP="00F66D92">
      <w:pPr>
        <w:rPr>
          <w:rFonts w:cs="Arial"/>
          <w:szCs w:val="22"/>
        </w:rPr>
      </w:pPr>
    </w:p>
    <w:p w14:paraId="010F4D77" w14:textId="77777777" w:rsidR="00A64F00" w:rsidRDefault="00F66D92" w:rsidP="00F66D92">
      <w:pPr>
        <w:rPr>
          <w:rFonts w:cs="Arial"/>
          <w:szCs w:val="22"/>
        </w:rPr>
      </w:pPr>
      <w:r w:rsidRPr="00BB243D">
        <w:rPr>
          <w:rFonts w:cs="Arial"/>
          <w:szCs w:val="22"/>
        </w:rPr>
        <w:lastRenderedPageBreak/>
        <w:t>Ponudbene cene z DDV so fiksne.</w:t>
      </w:r>
      <w:r w:rsidR="00525C08">
        <w:rPr>
          <w:rFonts w:cs="Arial"/>
          <w:szCs w:val="22"/>
        </w:rPr>
        <w:t xml:space="preserve"> </w:t>
      </w:r>
      <w:r w:rsidR="00E5746A" w:rsidRPr="00E5746A">
        <w:rPr>
          <w:rFonts w:cs="Arial"/>
          <w:szCs w:val="22"/>
        </w:rPr>
        <w:t xml:space="preserve">Skupna ponudbena </w:t>
      </w:r>
      <w:r w:rsidR="00E21803">
        <w:rPr>
          <w:rFonts w:cs="Arial"/>
          <w:szCs w:val="22"/>
        </w:rPr>
        <w:t>cena</w:t>
      </w:r>
      <w:r w:rsidR="00E5746A" w:rsidRPr="00E5746A">
        <w:rPr>
          <w:rFonts w:cs="Arial"/>
          <w:szCs w:val="22"/>
        </w:rPr>
        <w:t xml:space="preserve"> mora vključevati vse stroške, ki bi jih morebiti imel ponudnik z izvedbo storitev čiščenja (delovna sredstva, stroški dela, čistila, vrečke za smeti in pripomočke za izvedbo storitev čiščenja) in morebitne popuste. Sanitarno-higienski material (toaletni papir, brisače, milo, higienske (damske) vrečke, zaščitne obloge za wc desko) </w:t>
      </w:r>
      <w:r w:rsidR="006A5366">
        <w:rPr>
          <w:rFonts w:cs="Arial"/>
          <w:szCs w:val="22"/>
        </w:rPr>
        <w:t xml:space="preserve">in sredstva za razkuževanje </w:t>
      </w:r>
      <w:r w:rsidR="00E5746A" w:rsidRPr="00E5746A">
        <w:rPr>
          <w:rFonts w:cs="Arial"/>
          <w:szCs w:val="22"/>
        </w:rPr>
        <w:t>zagotovi naročnik.</w:t>
      </w:r>
    </w:p>
    <w:p w14:paraId="431B7482" w14:textId="77777777" w:rsidR="003177A9" w:rsidRDefault="003177A9" w:rsidP="00F66D92">
      <w:pPr>
        <w:rPr>
          <w:rFonts w:cs="Arial"/>
          <w:szCs w:val="22"/>
        </w:rPr>
      </w:pPr>
    </w:p>
    <w:p w14:paraId="0F518935" w14:textId="77777777" w:rsidR="003177A9" w:rsidRPr="003177A9" w:rsidRDefault="003177A9" w:rsidP="003177A9">
      <w:pPr>
        <w:pStyle w:val="Odstavekseznama"/>
        <w:numPr>
          <w:ilvl w:val="0"/>
          <w:numId w:val="32"/>
        </w:numPr>
        <w:tabs>
          <w:tab w:val="clear" w:pos="5579"/>
          <w:tab w:val="clear" w:pos="8640"/>
        </w:tabs>
        <w:autoSpaceDE w:val="0"/>
        <w:autoSpaceDN w:val="0"/>
        <w:adjustRightInd w:val="0"/>
        <w:spacing w:after="160" w:line="259" w:lineRule="auto"/>
        <w:ind w:left="284" w:hanging="284"/>
        <w:jc w:val="left"/>
        <w:rPr>
          <w:rFonts w:cs="Arial"/>
          <w:color w:val="000000"/>
          <w:szCs w:val="24"/>
        </w:rPr>
      </w:pPr>
      <w:r w:rsidRPr="003177A9">
        <w:rPr>
          <w:rFonts w:cs="Arial"/>
          <w:color w:val="000000"/>
          <w:szCs w:val="24"/>
        </w:rPr>
        <w:t>Vključenost v socialni dialog, kar se izkazuje s sklenjeno veljavno podjet</w:t>
      </w:r>
      <w:r w:rsidR="00E24946">
        <w:rPr>
          <w:rFonts w:cs="Arial"/>
          <w:color w:val="000000"/>
          <w:szCs w:val="24"/>
        </w:rPr>
        <w:t>niško kolektivno pogodbo.</w:t>
      </w:r>
    </w:p>
    <w:p w14:paraId="46097678" w14:textId="77777777" w:rsidR="003177A9" w:rsidRPr="003177A9" w:rsidRDefault="003177A9" w:rsidP="003177A9">
      <w:pPr>
        <w:autoSpaceDE w:val="0"/>
        <w:autoSpaceDN w:val="0"/>
        <w:adjustRightInd w:val="0"/>
        <w:rPr>
          <w:rFonts w:cs="Arial"/>
          <w:color w:val="000000"/>
          <w:szCs w:val="24"/>
        </w:rPr>
      </w:pPr>
      <w:r w:rsidRPr="003177A9">
        <w:rPr>
          <w:rFonts w:cs="Arial"/>
          <w:color w:val="000000"/>
          <w:szCs w:val="24"/>
        </w:rPr>
        <w:t xml:space="preserve">Po smernicah za javno naročanje storitev čiščenja je MJU predlagalo merilo vključenosti v socialni dialog, kar podjetje izkaže s sklenjeno veljavno podjetniško kolektivno pogodbo, v kateri so določena merila, ki presegajo minimalno obveznost delodajalca do delavca (npr. izplačevanje božičnice, 13. plače, višji regres in druga povračila stroškov v zvezi z delom). Ponudnik mora kot </w:t>
      </w:r>
      <w:r>
        <w:rPr>
          <w:rFonts w:cs="Arial"/>
          <w:color w:val="000000"/>
          <w:szCs w:val="24"/>
        </w:rPr>
        <w:t>dokazilo v ponudbeni</w:t>
      </w:r>
      <w:r w:rsidRPr="003177A9">
        <w:rPr>
          <w:rFonts w:cs="Arial"/>
          <w:color w:val="000000"/>
          <w:szCs w:val="24"/>
        </w:rPr>
        <w:t xml:space="preserve"> dokumentacij</w:t>
      </w:r>
      <w:r>
        <w:rPr>
          <w:rFonts w:cs="Arial"/>
          <w:color w:val="000000"/>
          <w:szCs w:val="24"/>
        </w:rPr>
        <w:t>i</w:t>
      </w:r>
      <w:r w:rsidRPr="003177A9">
        <w:rPr>
          <w:rFonts w:cs="Arial"/>
          <w:color w:val="000000"/>
          <w:szCs w:val="24"/>
        </w:rPr>
        <w:t xml:space="preserve"> predložiti kopijo veljavne podjetniške kolektivne pogodbe.       </w:t>
      </w:r>
    </w:p>
    <w:p w14:paraId="7412A69E" w14:textId="77777777" w:rsidR="003177A9" w:rsidRDefault="003177A9" w:rsidP="003177A9">
      <w:pPr>
        <w:pStyle w:val="Odstavekseznama"/>
        <w:autoSpaceDE w:val="0"/>
        <w:autoSpaceDN w:val="0"/>
        <w:adjustRightInd w:val="0"/>
        <w:ind w:left="720" w:hanging="11"/>
        <w:rPr>
          <w:rFonts w:cs="Arial"/>
          <w:color w:val="000000"/>
          <w:szCs w:val="24"/>
        </w:rPr>
      </w:pPr>
      <w:r>
        <w:rPr>
          <w:rFonts w:cs="Arial"/>
          <w:color w:val="000000"/>
          <w:szCs w:val="24"/>
        </w:rPr>
        <w:t>DA – NE (ustrezno označite</w:t>
      </w:r>
      <w:r w:rsidRPr="00525C08">
        <w:rPr>
          <w:rFonts w:cs="Arial"/>
          <w:color w:val="000000"/>
          <w:szCs w:val="24"/>
        </w:rPr>
        <w:t>)</w:t>
      </w:r>
    </w:p>
    <w:p w14:paraId="0A8EF11D" w14:textId="77777777" w:rsidR="003177A9" w:rsidRDefault="003177A9" w:rsidP="003177A9">
      <w:pPr>
        <w:pStyle w:val="Odstavekseznama"/>
        <w:autoSpaceDE w:val="0"/>
        <w:autoSpaceDN w:val="0"/>
        <w:adjustRightInd w:val="0"/>
        <w:ind w:left="720" w:hanging="11"/>
        <w:rPr>
          <w:rFonts w:cs="Arial"/>
          <w:color w:val="000000"/>
          <w:szCs w:val="24"/>
        </w:rPr>
      </w:pPr>
    </w:p>
    <w:p w14:paraId="28C4A6CD" w14:textId="77777777" w:rsidR="003177A9" w:rsidRPr="003177A9" w:rsidRDefault="003177A9" w:rsidP="003177A9">
      <w:pPr>
        <w:pStyle w:val="Odstavekseznama"/>
        <w:numPr>
          <w:ilvl w:val="0"/>
          <w:numId w:val="32"/>
        </w:numPr>
        <w:tabs>
          <w:tab w:val="clear" w:pos="5579"/>
          <w:tab w:val="clear" w:pos="8640"/>
        </w:tabs>
        <w:autoSpaceDE w:val="0"/>
        <w:autoSpaceDN w:val="0"/>
        <w:adjustRightInd w:val="0"/>
        <w:spacing w:after="160" w:line="259" w:lineRule="auto"/>
        <w:ind w:left="284" w:hanging="284"/>
        <w:contextualSpacing/>
        <w:jc w:val="left"/>
        <w:rPr>
          <w:rFonts w:cs="Arial"/>
          <w:color w:val="000000"/>
          <w:szCs w:val="24"/>
        </w:rPr>
      </w:pPr>
      <w:r w:rsidRPr="003177A9">
        <w:rPr>
          <w:rFonts w:cs="Arial"/>
          <w:color w:val="000000"/>
          <w:szCs w:val="24"/>
        </w:rPr>
        <w:t>Cert</w:t>
      </w:r>
      <w:r w:rsidR="00E24946">
        <w:rPr>
          <w:rFonts w:cs="Arial"/>
          <w:color w:val="000000"/>
          <w:szCs w:val="24"/>
        </w:rPr>
        <w:t>ifikat kakovosti ISO 9001</w:t>
      </w:r>
    </w:p>
    <w:p w14:paraId="1B3FC1F8" w14:textId="77777777" w:rsidR="003177A9" w:rsidRDefault="003177A9" w:rsidP="003177A9">
      <w:pPr>
        <w:autoSpaceDE w:val="0"/>
        <w:autoSpaceDN w:val="0"/>
        <w:adjustRightInd w:val="0"/>
        <w:rPr>
          <w:rFonts w:cs="Arial"/>
          <w:color w:val="000000"/>
          <w:szCs w:val="24"/>
        </w:rPr>
      </w:pPr>
      <w:r w:rsidRPr="003177A9">
        <w:rPr>
          <w:rFonts w:cs="Arial"/>
          <w:color w:val="000000"/>
          <w:szCs w:val="24"/>
        </w:rPr>
        <w:t xml:space="preserve">Točke po tern merilu doseže ponudnik, ki ima pridobljen certifikat kakovosti, ki je jamstvo odličnosti poslovanja in znak sledljivosti vseh odnosov znotraj podjetja in s strankarni. Naročnik bo pri tem upošteval certifikat ISO 9001 oziroma certifikat, ki je enakovreden navedenemu certifikatu. Ponudnik mora kot </w:t>
      </w:r>
      <w:r>
        <w:rPr>
          <w:rFonts w:cs="Arial"/>
          <w:color w:val="000000"/>
          <w:szCs w:val="24"/>
        </w:rPr>
        <w:t>dokazilo v ponudbeni</w:t>
      </w:r>
      <w:r w:rsidRPr="003177A9">
        <w:rPr>
          <w:rFonts w:cs="Arial"/>
          <w:color w:val="000000"/>
          <w:szCs w:val="24"/>
        </w:rPr>
        <w:t xml:space="preserve"> dokumentacij</w:t>
      </w:r>
      <w:r>
        <w:rPr>
          <w:rFonts w:cs="Arial"/>
          <w:color w:val="000000"/>
          <w:szCs w:val="24"/>
        </w:rPr>
        <w:t>i</w:t>
      </w:r>
      <w:r w:rsidRPr="003177A9">
        <w:rPr>
          <w:rFonts w:cs="Arial"/>
          <w:color w:val="000000"/>
          <w:szCs w:val="24"/>
        </w:rPr>
        <w:t xml:space="preserve"> predložiti kopijo certifikata kakovosti.</w:t>
      </w:r>
    </w:p>
    <w:p w14:paraId="7801031C" w14:textId="77777777" w:rsidR="003177A9" w:rsidRDefault="003177A9" w:rsidP="003177A9">
      <w:pPr>
        <w:pStyle w:val="Odstavekseznama"/>
        <w:autoSpaceDE w:val="0"/>
        <w:autoSpaceDN w:val="0"/>
        <w:adjustRightInd w:val="0"/>
        <w:ind w:left="720" w:hanging="11"/>
        <w:rPr>
          <w:rFonts w:cs="Arial"/>
          <w:color w:val="000000"/>
          <w:szCs w:val="24"/>
        </w:rPr>
      </w:pPr>
      <w:r w:rsidRPr="003177A9">
        <w:rPr>
          <w:rFonts w:cs="Arial"/>
          <w:color w:val="000000"/>
          <w:szCs w:val="24"/>
        </w:rPr>
        <w:t xml:space="preserve"> </w:t>
      </w:r>
      <w:r>
        <w:rPr>
          <w:rFonts w:cs="Arial"/>
          <w:color w:val="000000"/>
          <w:szCs w:val="24"/>
        </w:rPr>
        <w:t>DA – NE (ustrezno označite</w:t>
      </w:r>
      <w:r w:rsidRPr="00525C08">
        <w:rPr>
          <w:rFonts w:cs="Arial"/>
          <w:color w:val="000000"/>
          <w:szCs w:val="24"/>
        </w:rPr>
        <w:t>)</w:t>
      </w:r>
    </w:p>
    <w:p w14:paraId="59E135F7" w14:textId="77777777" w:rsidR="003177A9" w:rsidRDefault="003177A9" w:rsidP="003177A9">
      <w:pPr>
        <w:autoSpaceDE w:val="0"/>
        <w:autoSpaceDN w:val="0"/>
        <w:adjustRightInd w:val="0"/>
        <w:rPr>
          <w:rFonts w:cs="Arial"/>
          <w:color w:val="000000"/>
          <w:szCs w:val="24"/>
        </w:rPr>
      </w:pPr>
    </w:p>
    <w:p w14:paraId="2FE03B0B" w14:textId="77777777" w:rsidR="003177A9" w:rsidRPr="003177A9" w:rsidRDefault="003177A9" w:rsidP="003177A9">
      <w:pPr>
        <w:numPr>
          <w:ilvl w:val="0"/>
          <w:numId w:val="32"/>
        </w:numPr>
        <w:tabs>
          <w:tab w:val="clear" w:pos="5579"/>
          <w:tab w:val="clear" w:pos="8640"/>
          <w:tab w:val="left" w:pos="284"/>
        </w:tabs>
        <w:autoSpaceDE w:val="0"/>
        <w:autoSpaceDN w:val="0"/>
        <w:adjustRightInd w:val="0"/>
        <w:spacing w:after="160" w:line="259" w:lineRule="auto"/>
        <w:ind w:hanging="720"/>
        <w:jc w:val="left"/>
        <w:rPr>
          <w:rFonts w:cs="Arial"/>
          <w:color w:val="000000"/>
          <w:szCs w:val="24"/>
        </w:rPr>
      </w:pPr>
      <w:r w:rsidRPr="003177A9">
        <w:rPr>
          <w:rFonts w:cs="Arial"/>
          <w:color w:val="000000"/>
          <w:szCs w:val="24"/>
        </w:rPr>
        <w:t xml:space="preserve">Certifikat ISO 14001 </w:t>
      </w:r>
      <w:r w:rsidR="00E24946">
        <w:rPr>
          <w:rFonts w:cs="Arial"/>
          <w:color w:val="000000"/>
          <w:szCs w:val="24"/>
        </w:rPr>
        <w:t>Sistem ravnanja z okoljem</w:t>
      </w:r>
    </w:p>
    <w:p w14:paraId="4845E791" w14:textId="77777777" w:rsidR="003177A9" w:rsidRDefault="003177A9" w:rsidP="003177A9">
      <w:pPr>
        <w:tabs>
          <w:tab w:val="clear" w:pos="5579"/>
          <w:tab w:val="left" w:pos="709"/>
        </w:tabs>
        <w:autoSpaceDE w:val="0"/>
        <w:autoSpaceDN w:val="0"/>
        <w:adjustRightInd w:val="0"/>
        <w:rPr>
          <w:rFonts w:cs="Arial"/>
          <w:color w:val="000000"/>
          <w:szCs w:val="24"/>
        </w:rPr>
      </w:pPr>
      <w:r w:rsidRPr="003177A9">
        <w:rPr>
          <w:rFonts w:cs="Arial"/>
          <w:color w:val="000000"/>
          <w:szCs w:val="24"/>
        </w:rPr>
        <w:t xml:space="preserve">Naročnik bo pri tem upošteval certifikat ISO 14001 oziroma certifikat, ki je enakovreden navedenemu certifikatu. Ponudnik mora kot </w:t>
      </w:r>
      <w:r>
        <w:rPr>
          <w:rFonts w:cs="Arial"/>
          <w:color w:val="000000"/>
          <w:szCs w:val="24"/>
        </w:rPr>
        <w:t>dokazilo v ponudbeni</w:t>
      </w:r>
      <w:r w:rsidRPr="003177A9">
        <w:rPr>
          <w:rFonts w:cs="Arial"/>
          <w:color w:val="000000"/>
          <w:szCs w:val="24"/>
        </w:rPr>
        <w:t xml:space="preserve"> dokumentacij</w:t>
      </w:r>
      <w:r>
        <w:rPr>
          <w:rFonts w:cs="Arial"/>
          <w:color w:val="000000"/>
          <w:szCs w:val="24"/>
        </w:rPr>
        <w:t>i</w:t>
      </w:r>
      <w:r w:rsidRPr="003177A9">
        <w:rPr>
          <w:rFonts w:cs="Arial"/>
          <w:color w:val="000000"/>
          <w:szCs w:val="24"/>
        </w:rPr>
        <w:t xml:space="preserve"> predložiti kopijo certifikata. </w:t>
      </w:r>
    </w:p>
    <w:p w14:paraId="3CD185F6" w14:textId="77777777" w:rsidR="003177A9" w:rsidRDefault="003177A9" w:rsidP="003177A9">
      <w:pPr>
        <w:pStyle w:val="Odstavekseznama"/>
        <w:autoSpaceDE w:val="0"/>
        <w:autoSpaceDN w:val="0"/>
        <w:adjustRightInd w:val="0"/>
        <w:ind w:left="720" w:hanging="11"/>
        <w:rPr>
          <w:rFonts w:cs="Arial"/>
          <w:color w:val="000000"/>
          <w:szCs w:val="24"/>
        </w:rPr>
      </w:pPr>
      <w:r>
        <w:rPr>
          <w:rFonts w:cs="Arial"/>
          <w:color w:val="000000"/>
          <w:szCs w:val="24"/>
        </w:rPr>
        <w:t>DA – NE (ustrezno označite</w:t>
      </w:r>
      <w:r w:rsidRPr="00525C08">
        <w:rPr>
          <w:rFonts w:cs="Arial"/>
          <w:color w:val="000000"/>
          <w:szCs w:val="24"/>
        </w:rPr>
        <w:t>)</w:t>
      </w:r>
    </w:p>
    <w:p w14:paraId="4D0CF181" w14:textId="77777777" w:rsidR="003177A9" w:rsidRPr="003177A9" w:rsidRDefault="003177A9" w:rsidP="003177A9">
      <w:pPr>
        <w:tabs>
          <w:tab w:val="clear" w:pos="5579"/>
          <w:tab w:val="left" w:pos="709"/>
        </w:tabs>
        <w:autoSpaceDE w:val="0"/>
        <w:autoSpaceDN w:val="0"/>
        <w:adjustRightInd w:val="0"/>
        <w:rPr>
          <w:rFonts w:cs="Arial"/>
          <w:color w:val="000000"/>
          <w:szCs w:val="24"/>
        </w:rPr>
      </w:pPr>
    </w:p>
    <w:p w14:paraId="0499B21E" w14:textId="77777777" w:rsidR="003177A9" w:rsidRPr="003177A9" w:rsidRDefault="003177A9" w:rsidP="003177A9">
      <w:pPr>
        <w:pStyle w:val="Odstavekseznama"/>
        <w:numPr>
          <w:ilvl w:val="0"/>
          <w:numId w:val="32"/>
        </w:numPr>
        <w:tabs>
          <w:tab w:val="clear" w:pos="5579"/>
          <w:tab w:val="left" w:pos="426"/>
        </w:tabs>
        <w:autoSpaceDE w:val="0"/>
        <w:autoSpaceDN w:val="0"/>
        <w:adjustRightInd w:val="0"/>
        <w:ind w:left="0" w:firstLine="0"/>
        <w:rPr>
          <w:rFonts w:cs="Arial"/>
          <w:color w:val="000000"/>
          <w:szCs w:val="24"/>
        </w:rPr>
      </w:pPr>
      <w:r w:rsidRPr="003177A9">
        <w:rPr>
          <w:rFonts w:cs="Arial"/>
          <w:color w:val="000000"/>
          <w:szCs w:val="24"/>
        </w:rPr>
        <w:t>Certifikat, oziroma potrdilo na področju družbene odgovornosti (npr. družini prijazno podjetje ali družbeno odgovoren delodajalec a</w:t>
      </w:r>
      <w:r w:rsidR="00E24946">
        <w:rPr>
          <w:rFonts w:cs="Arial"/>
          <w:color w:val="000000"/>
          <w:szCs w:val="24"/>
        </w:rPr>
        <w:t>li enakovredna dokazila).</w:t>
      </w:r>
    </w:p>
    <w:p w14:paraId="1752CA9E" w14:textId="77777777" w:rsidR="003177A9" w:rsidRPr="003177A9" w:rsidRDefault="003177A9" w:rsidP="003177A9">
      <w:pPr>
        <w:autoSpaceDE w:val="0"/>
        <w:autoSpaceDN w:val="0"/>
        <w:adjustRightInd w:val="0"/>
        <w:rPr>
          <w:rFonts w:cs="Arial"/>
          <w:color w:val="000000"/>
          <w:szCs w:val="24"/>
        </w:rPr>
      </w:pPr>
      <w:r w:rsidRPr="003177A9">
        <w:rPr>
          <w:rFonts w:cs="Arial"/>
          <w:color w:val="000000"/>
          <w:szCs w:val="24"/>
        </w:rPr>
        <w:t xml:space="preserve">Po smernicah za javno naročanje storitev čiščenja je MJU predlagalo merilo certifikata oziroma potrdila na področju družbene odgovornosti. Ponudnik mora kot </w:t>
      </w:r>
      <w:r>
        <w:rPr>
          <w:rFonts w:cs="Arial"/>
          <w:color w:val="000000"/>
          <w:szCs w:val="24"/>
        </w:rPr>
        <w:t>dokazilo v ponudbeni</w:t>
      </w:r>
      <w:r w:rsidRPr="003177A9">
        <w:rPr>
          <w:rFonts w:cs="Arial"/>
          <w:color w:val="000000"/>
          <w:szCs w:val="24"/>
        </w:rPr>
        <w:t xml:space="preserve"> dokumentacij</w:t>
      </w:r>
      <w:r>
        <w:rPr>
          <w:rFonts w:cs="Arial"/>
          <w:color w:val="000000"/>
          <w:szCs w:val="24"/>
        </w:rPr>
        <w:t>i</w:t>
      </w:r>
      <w:r w:rsidRPr="003177A9">
        <w:rPr>
          <w:rFonts w:cs="Arial"/>
          <w:color w:val="000000"/>
          <w:szCs w:val="24"/>
        </w:rPr>
        <w:t xml:space="preserve"> predložiti kopijo.       </w:t>
      </w:r>
    </w:p>
    <w:p w14:paraId="5E33DF32" w14:textId="36C10ADE" w:rsidR="006B7691" w:rsidRDefault="006B7691" w:rsidP="006B7691">
      <w:pPr>
        <w:tabs>
          <w:tab w:val="clear" w:pos="5579"/>
          <w:tab w:val="clear" w:pos="8640"/>
        </w:tabs>
        <w:autoSpaceDE w:val="0"/>
        <w:autoSpaceDN w:val="0"/>
        <w:adjustRightInd w:val="0"/>
        <w:spacing w:after="160" w:line="259" w:lineRule="auto"/>
        <w:ind w:left="720"/>
        <w:jc w:val="left"/>
        <w:rPr>
          <w:rFonts w:cs="Arial"/>
          <w:color w:val="000000"/>
          <w:szCs w:val="24"/>
        </w:rPr>
      </w:pPr>
      <w:r w:rsidRPr="003177A9">
        <w:rPr>
          <w:rFonts w:cs="Arial"/>
          <w:color w:val="000000"/>
          <w:szCs w:val="24"/>
        </w:rPr>
        <w:t>DA – NE (ustrezno označite)</w:t>
      </w:r>
    </w:p>
    <w:p w14:paraId="24D78161" w14:textId="7206D04D" w:rsidR="00C05238" w:rsidRPr="00C05238" w:rsidRDefault="00C05238" w:rsidP="00C05238">
      <w:pPr>
        <w:pStyle w:val="Odstavekseznama"/>
        <w:numPr>
          <w:ilvl w:val="0"/>
          <w:numId w:val="32"/>
        </w:numPr>
        <w:tabs>
          <w:tab w:val="clear" w:pos="5579"/>
          <w:tab w:val="left" w:pos="0"/>
        </w:tabs>
        <w:autoSpaceDE w:val="0"/>
        <w:autoSpaceDN w:val="0"/>
        <w:adjustRightInd w:val="0"/>
        <w:ind w:left="284" w:hanging="284"/>
        <w:rPr>
          <w:rFonts w:cs="Arial"/>
          <w:color w:val="000000"/>
          <w:szCs w:val="24"/>
        </w:rPr>
      </w:pPr>
      <w:r w:rsidRPr="00C05238">
        <w:rPr>
          <w:rFonts w:cs="Arial"/>
          <w:color w:val="000000"/>
          <w:szCs w:val="24"/>
        </w:rPr>
        <w:t xml:space="preserve">Certifikat, oziroma potrdilo na področju trajsnotnega poslovanja. Ponudnik mora kot dokazilo v ponudbeni dokumentaciji predložiti kopijo.       </w:t>
      </w:r>
    </w:p>
    <w:p w14:paraId="7A8B1DFB" w14:textId="77777777" w:rsidR="00C05238" w:rsidRDefault="00C05238" w:rsidP="00C05238">
      <w:pPr>
        <w:tabs>
          <w:tab w:val="clear" w:pos="5579"/>
          <w:tab w:val="clear" w:pos="8640"/>
        </w:tabs>
        <w:autoSpaceDE w:val="0"/>
        <w:autoSpaceDN w:val="0"/>
        <w:adjustRightInd w:val="0"/>
        <w:spacing w:after="160" w:line="259" w:lineRule="auto"/>
        <w:ind w:left="720"/>
        <w:jc w:val="left"/>
        <w:rPr>
          <w:rFonts w:cs="Arial"/>
          <w:color w:val="000000"/>
          <w:szCs w:val="24"/>
        </w:rPr>
      </w:pPr>
      <w:r w:rsidRPr="003177A9">
        <w:rPr>
          <w:rFonts w:cs="Arial"/>
          <w:color w:val="000000"/>
          <w:szCs w:val="24"/>
        </w:rPr>
        <w:t>DA – NE (ustrezno označite)</w:t>
      </w:r>
    </w:p>
    <w:p w14:paraId="07066C2A" w14:textId="77777777" w:rsidR="00F66D92" w:rsidRPr="00A64F00" w:rsidRDefault="00E711A8" w:rsidP="00E711A8">
      <w:r>
        <w:t xml:space="preserve">7. </w:t>
      </w:r>
      <w:r w:rsidR="00F66D92" w:rsidRPr="00A64F00">
        <w:t>VELJAVNOST PONUDBE:</w:t>
      </w:r>
    </w:p>
    <w:p w14:paraId="1C70496C" w14:textId="77777777" w:rsidR="00F66D92" w:rsidRPr="00BB243D" w:rsidRDefault="00F66D92" w:rsidP="00F66D92">
      <w:pPr>
        <w:rPr>
          <w:rFonts w:cs="Arial"/>
          <w:szCs w:val="22"/>
        </w:rPr>
      </w:pPr>
    </w:p>
    <w:p w14:paraId="1ABD76A0" w14:textId="77777777" w:rsidR="00F66D92" w:rsidRPr="00BB243D" w:rsidRDefault="00F66D92" w:rsidP="00F66D92">
      <w:pPr>
        <w:rPr>
          <w:rFonts w:cs="Arial"/>
          <w:szCs w:val="22"/>
        </w:rPr>
      </w:pPr>
      <w:r w:rsidRPr="00BB243D">
        <w:rPr>
          <w:rFonts w:cs="Arial"/>
          <w:szCs w:val="22"/>
        </w:rPr>
        <w:t>Ponudba velja __________dni (</w:t>
      </w:r>
      <w:r w:rsidRPr="00BB243D">
        <w:rPr>
          <w:rFonts w:cs="Arial"/>
          <w:i/>
          <w:szCs w:val="22"/>
        </w:rPr>
        <w:t>najmanj 90 dni</w:t>
      </w:r>
      <w:r w:rsidRPr="00BB243D">
        <w:rPr>
          <w:rFonts w:cs="Arial"/>
          <w:szCs w:val="22"/>
        </w:rPr>
        <w:t>) od roka za oddajo ponudb.</w:t>
      </w:r>
    </w:p>
    <w:p w14:paraId="717C890D" w14:textId="77777777" w:rsidR="00F66D92" w:rsidRPr="00BB243D" w:rsidRDefault="00F66D92" w:rsidP="00F66D92">
      <w:pPr>
        <w:rPr>
          <w:rFonts w:cs="Arial"/>
          <w:szCs w:val="22"/>
        </w:rPr>
      </w:pPr>
    </w:p>
    <w:p w14:paraId="51A2A903" w14:textId="77777777" w:rsidR="00EA5461" w:rsidRPr="00BB243D" w:rsidRDefault="00EA5461" w:rsidP="00FB78C5">
      <w:pPr>
        <w:rPr>
          <w:rFonts w:cs="Arial"/>
          <w:i/>
          <w:szCs w:val="22"/>
        </w:rPr>
      </w:pPr>
      <w:bookmarkStart w:id="6" w:name="_Toc404095764"/>
    </w:p>
    <w:tbl>
      <w:tblPr>
        <w:tblW w:w="9212" w:type="dxa"/>
        <w:tblCellMar>
          <w:left w:w="70" w:type="dxa"/>
          <w:right w:w="70" w:type="dxa"/>
        </w:tblCellMar>
        <w:tblLook w:val="04A0" w:firstRow="1" w:lastRow="0" w:firstColumn="1" w:lastColumn="0" w:noHBand="0" w:noVBand="1"/>
      </w:tblPr>
      <w:tblGrid>
        <w:gridCol w:w="4606"/>
        <w:gridCol w:w="4606"/>
      </w:tblGrid>
      <w:tr w:rsidR="00A64F00" w:rsidRPr="00BB243D" w14:paraId="65D9E8CA" w14:textId="77777777" w:rsidTr="002A63B3">
        <w:tc>
          <w:tcPr>
            <w:tcW w:w="4606" w:type="dxa"/>
          </w:tcPr>
          <w:p w14:paraId="683ACA81" w14:textId="77777777" w:rsidR="00A64F00" w:rsidRDefault="00A64F00" w:rsidP="002A63B3">
            <w:pPr>
              <w:spacing w:line="280" w:lineRule="exact"/>
              <w:rPr>
                <w:rFonts w:cs="Arial"/>
                <w:szCs w:val="22"/>
              </w:rPr>
            </w:pPr>
            <w:r w:rsidRPr="00BB243D">
              <w:rPr>
                <w:rFonts w:cs="Arial"/>
                <w:szCs w:val="22"/>
              </w:rPr>
              <w:t>Kraj in datum:</w:t>
            </w:r>
          </w:p>
          <w:p w14:paraId="32779EB7" w14:textId="77777777" w:rsidR="00D872FF" w:rsidRPr="00BB243D" w:rsidRDefault="00D872FF" w:rsidP="002A63B3">
            <w:pPr>
              <w:spacing w:line="280" w:lineRule="exact"/>
              <w:rPr>
                <w:rFonts w:cs="Arial"/>
                <w:szCs w:val="22"/>
              </w:rPr>
            </w:pPr>
          </w:p>
          <w:p w14:paraId="3210A2E1" w14:textId="77777777" w:rsidR="00A64F00" w:rsidRPr="00BB243D" w:rsidRDefault="00A64F00" w:rsidP="002A63B3">
            <w:pPr>
              <w:spacing w:line="280" w:lineRule="exact"/>
              <w:rPr>
                <w:rFonts w:cs="Arial"/>
                <w:szCs w:val="22"/>
              </w:rPr>
            </w:pPr>
          </w:p>
          <w:p w14:paraId="434567C2" w14:textId="77777777" w:rsidR="00A64F00" w:rsidRPr="00BB243D" w:rsidRDefault="00A64F00" w:rsidP="006B7691">
            <w:pPr>
              <w:spacing w:line="280" w:lineRule="exact"/>
              <w:rPr>
                <w:rFonts w:cs="Arial"/>
                <w:szCs w:val="22"/>
              </w:rPr>
            </w:pPr>
            <w:r w:rsidRPr="00BB243D">
              <w:rPr>
                <w:rFonts w:cs="Arial"/>
                <w:szCs w:val="22"/>
              </w:rPr>
              <w:t>_____________________</w:t>
            </w:r>
          </w:p>
        </w:tc>
        <w:tc>
          <w:tcPr>
            <w:tcW w:w="4606" w:type="dxa"/>
          </w:tcPr>
          <w:p w14:paraId="58AA4508" w14:textId="77777777" w:rsidR="00A64F00" w:rsidRDefault="00A64F00" w:rsidP="002A63B3">
            <w:pPr>
              <w:spacing w:line="280" w:lineRule="exact"/>
              <w:rPr>
                <w:rFonts w:cs="Arial"/>
                <w:szCs w:val="22"/>
              </w:rPr>
            </w:pPr>
            <w:r w:rsidRPr="00BB243D">
              <w:rPr>
                <w:rFonts w:cs="Arial"/>
                <w:szCs w:val="22"/>
              </w:rPr>
              <w:t>Žig in podpis odgovorne osebe ponudnika:</w:t>
            </w:r>
          </w:p>
          <w:p w14:paraId="17272FA8" w14:textId="77777777" w:rsidR="00D872FF" w:rsidRPr="00BB243D" w:rsidRDefault="00D872FF" w:rsidP="002A63B3">
            <w:pPr>
              <w:spacing w:line="280" w:lineRule="exact"/>
              <w:rPr>
                <w:rFonts w:cs="Arial"/>
                <w:szCs w:val="22"/>
              </w:rPr>
            </w:pPr>
          </w:p>
          <w:p w14:paraId="555BFB26" w14:textId="77777777" w:rsidR="00A64F00" w:rsidRPr="00BB243D" w:rsidRDefault="00A64F00" w:rsidP="002A63B3">
            <w:pPr>
              <w:spacing w:line="280" w:lineRule="exact"/>
              <w:rPr>
                <w:rFonts w:cs="Arial"/>
                <w:szCs w:val="22"/>
              </w:rPr>
            </w:pPr>
          </w:p>
          <w:p w14:paraId="44BEC6B5" w14:textId="77777777" w:rsidR="00A64F00" w:rsidRPr="00BB243D" w:rsidRDefault="00A64F00" w:rsidP="002A63B3">
            <w:pPr>
              <w:spacing w:line="280" w:lineRule="exact"/>
              <w:rPr>
                <w:rFonts w:cs="Arial"/>
                <w:szCs w:val="22"/>
              </w:rPr>
            </w:pPr>
            <w:r w:rsidRPr="00BB243D">
              <w:rPr>
                <w:rFonts w:cs="Arial"/>
                <w:szCs w:val="22"/>
              </w:rPr>
              <w:t>______________________________</w:t>
            </w:r>
          </w:p>
        </w:tc>
      </w:tr>
    </w:tbl>
    <w:p w14:paraId="73C481D2" w14:textId="77777777" w:rsidR="00EA5461" w:rsidRPr="00BB243D" w:rsidRDefault="00EA5461" w:rsidP="00FB78C5">
      <w:pPr>
        <w:rPr>
          <w:rFonts w:cs="Arial"/>
          <w:i/>
          <w:szCs w:val="22"/>
        </w:rPr>
      </w:pPr>
    </w:p>
    <w:p w14:paraId="20C17051" w14:textId="77777777" w:rsidR="000C47CF" w:rsidRDefault="000C47CF" w:rsidP="00C7108C">
      <w:pPr>
        <w:pStyle w:val="Naslov2"/>
        <w:numPr>
          <w:ilvl w:val="0"/>
          <w:numId w:val="0"/>
        </w:numPr>
        <w:spacing w:line="240" w:lineRule="auto"/>
        <w:ind w:left="576" w:hanging="576"/>
        <w:jc w:val="center"/>
        <w:rPr>
          <w:rFonts w:cs="Arial"/>
          <w:caps w:val="0"/>
          <w:szCs w:val="22"/>
          <w:lang w:val="sl-SI"/>
        </w:rPr>
      </w:pPr>
      <w:bookmarkStart w:id="7" w:name="_Toc467144150"/>
    </w:p>
    <w:p w14:paraId="54B53978" w14:textId="0F1E842D" w:rsidR="006A403C" w:rsidRPr="00C7108C" w:rsidRDefault="00987135" w:rsidP="00C7108C">
      <w:pPr>
        <w:pStyle w:val="Naslov2"/>
        <w:numPr>
          <w:ilvl w:val="0"/>
          <w:numId w:val="0"/>
        </w:numPr>
        <w:spacing w:line="240" w:lineRule="auto"/>
        <w:ind w:left="576" w:hanging="576"/>
        <w:jc w:val="center"/>
        <w:rPr>
          <w:rFonts w:cs="Arial"/>
          <w:caps w:val="0"/>
          <w:szCs w:val="22"/>
          <w:lang w:val="sl-SI"/>
        </w:rPr>
      </w:pPr>
      <w:bookmarkStart w:id="8" w:name="_Toc222142299"/>
      <w:r w:rsidRPr="00C7108C">
        <w:rPr>
          <w:rFonts w:cs="Arial"/>
          <w:caps w:val="0"/>
          <w:szCs w:val="22"/>
          <w:lang w:val="sl-SI"/>
        </w:rPr>
        <w:t>Obrazec št. 2</w:t>
      </w:r>
      <w:r w:rsidR="00400807" w:rsidRPr="00C7108C">
        <w:rPr>
          <w:rFonts w:cs="Arial"/>
          <w:caps w:val="0"/>
          <w:szCs w:val="22"/>
          <w:lang w:val="sl-SI"/>
        </w:rPr>
        <w:t>:</w:t>
      </w:r>
      <w:r w:rsidR="003F2A3C" w:rsidRPr="00C7108C">
        <w:rPr>
          <w:rFonts w:cs="Arial"/>
          <w:caps w:val="0"/>
          <w:szCs w:val="22"/>
          <w:lang w:val="sl-SI"/>
        </w:rPr>
        <w:t xml:space="preserve"> </w:t>
      </w:r>
      <w:r w:rsidR="00000431" w:rsidRPr="00C7108C">
        <w:rPr>
          <w:rFonts w:cs="Arial"/>
          <w:caps w:val="0"/>
          <w:szCs w:val="22"/>
          <w:lang w:val="sl-SI"/>
        </w:rPr>
        <w:t>POOBLASTILO ZA PODPIS PONUDBE,</w:t>
      </w:r>
      <w:bookmarkEnd w:id="7"/>
      <w:bookmarkEnd w:id="8"/>
      <w:r w:rsidR="00000431" w:rsidRPr="00C7108C">
        <w:rPr>
          <w:rFonts w:cs="Arial"/>
          <w:caps w:val="0"/>
          <w:szCs w:val="22"/>
          <w:lang w:val="sl-SI"/>
        </w:rPr>
        <w:t xml:space="preserve"> </w:t>
      </w:r>
    </w:p>
    <w:p w14:paraId="476A84E3" w14:textId="77777777" w:rsidR="00000431" w:rsidRPr="00C7108C" w:rsidRDefault="00000431" w:rsidP="00C7108C">
      <w:pPr>
        <w:pStyle w:val="Naslov2"/>
        <w:numPr>
          <w:ilvl w:val="0"/>
          <w:numId w:val="0"/>
        </w:numPr>
        <w:spacing w:line="240" w:lineRule="auto"/>
        <w:ind w:left="576" w:hanging="576"/>
        <w:jc w:val="center"/>
        <w:rPr>
          <w:rFonts w:cs="Arial"/>
          <w:caps w:val="0"/>
          <w:szCs w:val="22"/>
          <w:lang w:val="sl-SI"/>
        </w:rPr>
      </w:pPr>
      <w:bookmarkStart w:id="9" w:name="_Toc467144151"/>
      <w:bookmarkStart w:id="10" w:name="_Toc222142300"/>
      <w:r w:rsidRPr="00C7108C">
        <w:rPr>
          <w:rFonts w:cs="Arial"/>
          <w:caps w:val="0"/>
          <w:szCs w:val="22"/>
          <w:lang w:val="sl-SI"/>
        </w:rPr>
        <w:t>KI JO PREDLAGA SKUPINA PONUDNIKOV</w:t>
      </w:r>
      <w:bookmarkEnd w:id="9"/>
      <w:bookmarkEnd w:id="10"/>
    </w:p>
    <w:p w14:paraId="5C78DF91" w14:textId="77777777" w:rsidR="00000431" w:rsidRPr="00BB243D" w:rsidRDefault="00000431" w:rsidP="00000431">
      <w:pPr>
        <w:rPr>
          <w:rFonts w:cs="Arial"/>
          <w:b/>
          <w:spacing w:val="120"/>
          <w:szCs w:val="22"/>
        </w:rPr>
      </w:pPr>
    </w:p>
    <w:p w14:paraId="2425951E" w14:textId="77777777" w:rsidR="001773F9" w:rsidRPr="001773F9" w:rsidRDefault="00000431" w:rsidP="001773F9">
      <w:pPr>
        <w:pStyle w:val="Default"/>
        <w:rPr>
          <w:b/>
          <w:sz w:val="22"/>
          <w:szCs w:val="22"/>
        </w:rPr>
      </w:pPr>
      <w:r w:rsidRPr="001773F9">
        <w:rPr>
          <w:b/>
          <w:bCs/>
          <w:sz w:val="22"/>
          <w:szCs w:val="22"/>
        </w:rPr>
        <w:t xml:space="preserve">Podpisani </w:t>
      </w:r>
      <w:r w:rsidR="001773F9" w:rsidRPr="001773F9">
        <w:rPr>
          <w:b/>
          <w:bCs/>
          <w:sz w:val="22"/>
          <w:szCs w:val="22"/>
        </w:rPr>
        <w:t>(</w:t>
      </w:r>
      <w:r w:rsidR="001773F9" w:rsidRPr="001773F9">
        <w:rPr>
          <w:b/>
          <w:sz w:val="22"/>
          <w:szCs w:val="22"/>
        </w:rPr>
        <w:t>ime in priimek pooblastitelja):</w:t>
      </w:r>
    </w:p>
    <w:p w14:paraId="50D678C3" w14:textId="77777777" w:rsidR="001773F9" w:rsidRDefault="001773F9" w:rsidP="00000431">
      <w:pPr>
        <w:pStyle w:val="Default"/>
        <w:rPr>
          <w:b/>
          <w:bCs/>
          <w:sz w:val="22"/>
          <w:szCs w:val="22"/>
        </w:rPr>
      </w:pPr>
    </w:p>
    <w:p w14:paraId="4EE3BB03" w14:textId="77777777" w:rsidR="00000431" w:rsidRPr="00BB243D" w:rsidRDefault="00000431" w:rsidP="00000431">
      <w:pPr>
        <w:pStyle w:val="Default"/>
        <w:rPr>
          <w:sz w:val="22"/>
          <w:szCs w:val="22"/>
        </w:rPr>
      </w:pPr>
      <w:r w:rsidRPr="00BB243D">
        <w:rPr>
          <w:sz w:val="22"/>
          <w:szCs w:val="22"/>
        </w:rPr>
        <w:t>________________________________________________________________________</w:t>
      </w:r>
    </w:p>
    <w:p w14:paraId="118A4AB1" w14:textId="77777777" w:rsidR="00000431" w:rsidRPr="00BB243D" w:rsidRDefault="00000431" w:rsidP="00000431">
      <w:pPr>
        <w:pStyle w:val="Default"/>
        <w:rPr>
          <w:sz w:val="22"/>
          <w:szCs w:val="22"/>
        </w:rPr>
      </w:pPr>
      <w:r w:rsidRPr="00BB243D">
        <w:rPr>
          <w:sz w:val="22"/>
          <w:szCs w:val="22"/>
        </w:rPr>
        <w:t xml:space="preserve">                                                              </w:t>
      </w:r>
    </w:p>
    <w:p w14:paraId="016031A9" w14:textId="77777777" w:rsidR="0018703F" w:rsidRDefault="00000431" w:rsidP="0018703F">
      <w:pPr>
        <w:pStyle w:val="Default"/>
        <w:jc w:val="both"/>
        <w:rPr>
          <w:sz w:val="22"/>
          <w:szCs w:val="22"/>
        </w:rPr>
      </w:pPr>
      <w:r w:rsidRPr="00BB243D">
        <w:rPr>
          <w:sz w:val="22"/>
          <w:szCs w:val="22"/>
        </w:rPr>
        <w:t>z nazivom</w:t>
      </w:r>
      <w:r w:rsidR="001773F9">
        <w:rPr>
          <w:sz w:val="22"/>
          <w:szCs w:val="22"/>
        </w:rPr>
        <w:t xml:space="preserve"> (funkcija): </w:t>
      </w:r>
      <w:r w:rsidRPr="00BB243D">
        <w:rPr>
          <w:sz w:val="22"/>
          <w:szCs w:val="22"/>
        </w:rPr>
        <w:t xml:space="preserve"> </w:t>
      </w:r>
      <w:r w:rsidR="001773F9">
        <w:rPr>
          <w:sz w:val="22"/>
          <w:szCs w:val="22"/>
        </w:rPr>
        <w:t>________________________</w:t>
      </w:r>
      <w:r w:rsidRPr="00BB243D">
        <w:rPr>
          <w:sz w:val="22"/>
          <w:szCs w:val="22"/>
        </w:rPr>
        <w:t>_________________________</w:t>
      </w:r>
      <w:r w:rsidR="00D624EC">
        <w:rPr>
          <w:sz w:val="22"/>
          <w:szCs w:val="22"/>
        </w:rPr>
        <w:t>_____</w:t>
      </w:r>
    </w:p>
    <w:p w14:paraId="625DCD33" w14:textId="77777777" w:rsidR="001773F9" w:rsidRDefault="001773F9" w:rsidP="001773F9">
      <w:pPr>
        <w:jc w:val="left"/>
        <w:rPr>
          <w:rFonts w:cs="Arial"/>
          <w:szCs w:val="22"/>
        </w:rPr>
      </w:pPr>
      <w:r>
        <w:rPr>
          <w:rFonts w:cs="Arial"/>
          <w:szCs w:val="22"/>
        </w:rPr>
        <w:t>i</w:t>
      </w:r>
      <w:r w:rsidR="00000431" w:rsidRPr="00BB243D">
        <w:rPr>
          <w:rFonts w:cs="Arial"/>
          <w:szCs w:val="22"/>
        </w:rPr>
        <w:t>z</w:t>
      </w:r>
      <w:r w:rsidR="0018703F">
        <w:rPr>
          <w:szCs w:val="22"/>
        </w:rPr>
        <w:t xml:space="preserve"> </w:t>
      </w:r>
      <w:r w:rsidR="00000431" w:rsidRPr="00BB243D">
        <w:rPr>
          <w:rFonts w:cs="Arial"/>
          <w:szCs w:val="22"/>
        </w:rPr>
        <w:t xml:space="preserve"> </w:t>
      </w:r>
      <w:r w:rsidRPr="00BB243D">
        <w:rPr>
          <w:rFonts w:cs="Arial"/>
          <w:szCs w:val="22"/>
        </w:rPr>
        <w:t>(naziv in naslov podjetja)</w:t>
      </w:r>
      <w:r>
        <w:rPr>
          <w:rFonts w:cs="Arial"/>
          <w:szCs w:val="22"/>
        </w:rPr>
        <w:t xml:space="preserve">: </w:t>
      </w:r>
    </w:p>
    <w:p w14:paraId="43960F32" w14:textId="77777777" w:rsidR="001773F9" w:rsidRPr="00BB243D" w:rsidRDefault="001773F9" w:rsidP="001773F9">
      <w:pPr>
        <w:jc w:val="left"/>
        <w:rPr>
          <w:rFonts w:cs="Arial"/>
          <w:szCs w:val="22"/>
        </w:rPr>
      </w:pPr>
    </w:p>
    <w:p w14:paraId="6ED1C528" w14:textId="77777777" w:rsidR="00000431" w:rsidRPr="00BB243D" w:rsidRDefault="00000431" w:rsidP="0018703F">
      <w:pPr>
        <w:pStyle w:val="Default"/>
        <w:jc w:val="both"/>
        <w:rPr>
          <w:sz w:val="22"/>
          <w:szCs w:val="22"/>
        </w:rPr>
      </w:pPr>
      <w:r w:rsidRPr="00BB243D">
        <w:rPr>
          <w:sz w:val="22"/>
          <w:szCs w:val="22"/>
        </w:rPr>
        <w:t>_______</w:t>
      </w:r>
      <w:r w:rsidR="0018703F">
        <w:rPr>
          <w:sz w:val="22"/>
          <w:szCs w:val="22"/>
        </w:rPr>
        <w:t>________________________</w:t>
      </w:r>
      <w:r w:rsidR="001773F9">
        <w:rPr>
          <w:sz w:val="22"/>
          <w:szCs w:val="22"/>
        </w:rPr>
        <w:t>________________________________________</w:t>
      </w:r>
    </w:p>
    <w:p w14:paraId="00858120" w14:textId="77777777" w:rsidR="00000431" w:rsidRPr="00BB243D" w:rsidRDefault="00000431" w:rsidP="00000431">
      <w:pPr>
        <w:rPr>
          <w:rFonts w:cs="Arial"/>
          <w:szCs w:val="22"/>
        </w:rPr>
      </w:pPr>
    </w:p>
    <w:p w14:paraId="1CB76A31" w14:textId="77777777" w:rsidR="00000431" w:rsidRPr="00BB243D" w:rsidRDefault="00000431" w:rsidP="00000431">
      <w:pPr>
        <w:rPr>
          <w:rFonts w:cs="Arial"/>
          <w:szCs w:val="22"/>
        </w:rPr>
      </w:pPr>
    </w:p>
    <w:p w14:paraId="43718ACE" w14:textId="77777777" w:rsidR="001773F9" w:rsidRPr="001773F9" w:rsidRDefault="001773F9" w:rsidP="001773F9">
      <w:pPr>
        <w:pStyle w:val="Default"/>
        <w:rPr>
          <w:b/>
          <w:sz w:val="22"/>
          <w:szCs w:val="22"/>
        </w:rPr>
      </w:pPr>
      <w:r w:rsidRPr="001773F9">
        <w:rPr>
          <w:b/>
          <w:bCs/>
          <w:sz w:val="22"/>
          <w:szCs w:val="22"/>
        </w:rPr>
        <w:t>Podpisani (</w:t>
      </w:r>
      <w:r w:rsidRPr="001773F9">
        <w:rPr>
          <w:b/>
          <w:sz w:val="22"/>
          <w:szCs w:val="22"/>
        </w:rPr>
        <w:t>ime in priimek pooblastitelja):</w:t>
      </w:r>
    </w:p>
    <w:p w14:paraId="75E6DE3B" w14:textId="77777777" w:rsidR="001773F9" w:rsidRDefault="001773F9" w:rsidP="001773F9">
      <w:pPr>
        <w:pStyle w:val="Default"/>
        <w:rPr>
          <w:b/>
          <w:bCs/>
          <w:sz w:val="22"/>
          <w:szCs w:val="22"/>
        </w:rPr>
      </w:pPr>
    </w:p>
    <w:p w14:paraId="34E87A6A" w14:textId="77777777" w:rsidR="001773F9" w:rsidRPr="00BB243D" w:rsidRDefault="001773F9" w:rsidP="001773F9">
      <w:pPr>
        <w:pStyle w:val="Default"/>
        <w:rPr>
          <w:sz w:val="22"/>
          <w:szCs w:val="22"/>
        </w:rPr>
      </w:pPr>
      <w:r w:rsidRPr="00BB243D">
        <w:rPr>
          <w:sz w:val="22"/>
          <w:szCs w:val="22"/>
        </w:rPr>
        <w:t>________________________________________________________________________</w:t>
      </w:r>
    </w:p>
    <w:p w14:paraId="55AD0D72" w14:textId="77777777" w:rsidR="001773F9" w:rsidRPr="00BB243D" w:rsidRDefault="001773F9" w:rsidP="001773F9">
      <w:pPr>
        <w:pStyle w:val="Default"/>
        <w:rPr>
          <w:sz w:val="22"/>
          <w:szCs w:val="22"/>
        </w:rPr>
      </w:pPr>
      <w:r w:rsidRPr="00BB243D">
        <w:rPr>
          <w:sz w:val="22"/>
          <w:szCs w:val="22"/>
        </w:rPr>
        <w:t xml:space="preserve">                                                              </w:t>
      </w:r>
    </w:p>
    <w:p w14:paraId="6AE9BF8E" w14:textId="77777777" w:rsidR="001773F9" w:rsidRDefault="001773F9" w:rsidP="001773F9">
      <w:pPr>
        <w:pStyle w:val="Default"/>
        <w:jc w:val="both"/>
        <w:rPr>
          <w:sz w:val="22"/>
          <w:szCs w:val="22"/>
        </w:rPr>
      </w:pPr>
      <w:r w:rsidRPr="00BB243D">
        <w:rPr>
          <w:sz w:val="22"/>
          <w:szCs w:val="22"/>
        </w:rPr>
        <w:t>z nazivom</w:t>
      </w:r>
      <w:r>
        <w:rPr>
          <w:sz w:val="22"/>
          <w:szCs w:val="22"/>
        </w:rPr>
        <w:t xml:space="preserve"> (funkcija): </w:t>
      </w:r>
      <w:r w:rsidRPr="00BB243D">
        <w:rPr>
          <w:sz w:val="22"/>
          <w:szCs w:val="22"/>
        </w:rPr>
        <w:t xml:space="preserve"> </w:t>
      </w:r>
      <w:r>
        <w:rPr>
          <w:sz w:val="22"/>
          <w:szCs w:val="22"/>
        </w:rPr>
        <w:t>________________________</w:t>
      </w:r>
      <w:r w:rsidR="00D624EC">
        <w:rPr>
          <w:sz w:val="22"/>
          <w:szCs w:val="22"/>
        </w:rPr>
        <w:t>______________________________</w:t>
      </w:r>
    </w:p>
    <w:p w14:paraId="24668F11" w14:textId="77777777" w:rsidR="001773F9" w:rsidRDefault="001773F9" w:rsidP="001773F9">
      <w:pPr>
        <w:jc w:val="left"/>
        <w:rPr>
          <w:rFonts w:cs="Arial"/>
          <w:szCs w:val="22"/>
        </w:rPr>
      </w:pPr>
      <w:r>
        <w:rPr>
          <w:rFonts w:cs="Arial"/>
          <w:szCs w:val="22"/>
        </w:rPr>
        <w:t>i</w:t>
      </w:r>
      <w:r w:rsidRPr="00BB243D">
        <w:rPr>
          <w:rFonts w:cs="Arial"/>
          <w:szCs w:val="22"/>
        </w:rPr>
        <w:t>z</w:t>
      </w:r>
      <w:r>
        <w:rPr>
          <w:szCs w:val="22"/>
        </w:rPr>
        <w:t xml:space="preserve"> </w:t>
      </w:r>
      <w:r w:rsidRPr="00BB243D">
        <w:rPr>
          <w:rFonts w:cs="Arial"/>
          <w:szCs w:val="22"/>
        </w:rPr>
        <w:t xml:space="preserve"> (naziv in naslov podjetja)</w:t>
      </w:r>
      <w:r>
        <w:rPr>
          <w:rFonts w:cs="Arial"/>
          <w:szCs w:val="22"/>
        </w:rPr>
        <w:t xml:space="preserve">: </w:t>
      </w:r>
    </w:p>
    <w:p w14:paraId="0D8B48FC" w14:textId="77777777" w:rsidR="001773F9" w:rsidRPr="00BB243D" w:rsidRDefault="001773F9" w:rsidP="001773F9">
      <w:pPr>
        <w:jc w:val="left"/>
        <w:rPr>
          <w:rFonts w:cs="Arial"/>
          <w:szCs w:val="22"/>
        </w:rPr>
      </w:pPr>
    </w:p>
    <w:p w14:paraId="337B9BCD" w14:textId="77777777" w:rsidR="001773F9" w:rsidRPr="00BB243D" w:rsidRDefault="001773F9" w:rsidP="001773F9">
      <w:pPr>
        <w:pStyle w:val="Default"/>
        <w:jc w:val="both"/>
        <w:rPr>
          <w:sz w:val="22"/>
          <w:szCs w:val="22"/>
        </w:rPr>
      </w:pPr>
      <w:r w:rsidRPr="00BB243D">
        <w:rPr>
          <w:sz w:val="22"/>
          <w:szCs w:val="22"/>
        </w:rPr>
        <w:t>_______</w:t>
      </w:r>
      <w:r>
        <w:rPr>
          <w:sz w:val="22"/>
          <w:szCs w:val="22"/>
        </w:rPr>
        <w:t>________________________________________________________________</w:t>
      </w:r>
    </w:p>
    <w:p w14:paraId="2814E06A" w14:textId="77777777" w:rsidR="001773F9" w:rsidRDefault="001773F9" w:rsidP="001773F9">
      <w:pPr>
        <w:pStyle w:val="Default"/>
        <w:rPr>
          <w:b/>
          <w:bCs/>
          <w:sz w:val="22"/>
          <w:szCs w:val="22"/>
        </w:rPr>
      </w:pPr>
    </w:p>
    <w:p w14:paraId="43F20D49" w14:textId="77777777" w:rsidR="001773F9" w:rsidRDefault="001773F9" w:rsidP="001773F9">
      <w:pPr>
        <w:pStyle w:val="Default"/>
        <w:rPr>
          <w:b/>
          <w:bCs/>
          <w:sz w:val="22"/>
          <w:szCs w:val="22"/>
        </w:rPr>
      </w:pPr>
    </w:p>
    <w:p w14:paraId="37F48E00" w14:textId="77777777" w:rsidR="001773F9" w:rsidRPr="001773F9" w:rsidRDefault="001773F9" w:rsidP="001773F9">
      <w:pPr>
        <w:pStyle w:val="Default"/>
        <w:rPr>
          <w:b/>
          <w:sz w:val="22"/>
          <w:szCs w:val="22"/>
        </w:rPr>
      </w:pPr>
      <w:r w:rsidRPr="001773F9">
        <w:rPr>
          <w:b/>
          <w:bCs/>
          <w:sz w:val="22"/>
          <w:szCs w:val="22"/>
        </w:rPr>
        <w:t>Podpisani (</w:t>
      </w:r>
      <w:r w:rsidRPr="001773F9">
        <w:rPr>
          <w:b/>
          <w:sz w:val="22"/>
          <w:szCs w:val="22"/>
        </w:rPr>
        <w:t>ime in priimek pooblastitelja):</w:t>
      </w:r>
    </w:p>
    <w:p w14:paraId="3BF85FBB" w14:textId="77777777" w:rsidR="001773F9" w:rsidRDefault="001773F9" w:rsidP="001773F9">
      <w:pPr>
        <w:pStyle w:val="Default"/>
        <w:rPr>
          <w:b/>
          <w:bCs/>
          <w:sz w:val="22"/>
          <w:szCs w:val="22"/>
        </w:rPr>
      </w:pPr>
    </w:p>
    <w:p w14:paraId="427D5895" w14:textId="77777777" w:rsidR="001773F9" w:rsidRPr="00BB243D" w:rsidRDefault="001773F9" w:rsidP="001773F9">
      <w:pPr>
        <w:pStyle w:val="Default"/>
        <w:rPr>
          <w:sz w:val="22"/>
          <w:szCs w:val="22"/>
        </w:rPr>
      </w:pPr>
      <w:r w:rsidRPr="00BB243D">
        <w:rPr>
          <w:sz w:val="22"/>
          <w:szCs w:val="22"/>
        </w:rPr>
        <w:t>________________________________________________________________________</w:t>
      </w:r>
    </w:p>
    <w:p w14:paraId="5DBC2930" w14:textId="77777777" w:rsidR="001773F9" w:rsidRPr="00BB243D" w:rsidRDefault="001773F9" w:rsidP="001773F9">
      <w:pPr>
        <w:pStyle w:val="Default"/>
        <w:rPr>
          <w:sz w:val="22"/>
          <w:szCs w:val="22"/>
        </w:rPr>
      </w:pPr>
      <w:r w:rsidRPr="00BB243D">
        <w:rPr>
          <w:sz w:val="22"/>
          <w:szCs w:val="22"/>
        </w:rPr>
        <w:t xml:space="preserve">                                                             </w:t>
      </w:r>
    </w:p>
    <w:p w14:paraId="16850735" w14:textId="77777777" w:rsidR="001773F9" w:rsidRDefault="001773F9" w:rsidP="001773F9">
      <w:pPr>
        <w:pStyle w:val="Default"/>
        <w:jc w:val="both"/>
        <w:rPr>
          <w:sz w:val="22"/>
          <w:szCs w:val="22"/>
        </w:rPr>
      </w:pPr>
      <w:r w:rsidRPr="00BB243D">
        <w:rPr>
          <w:sz w:val="22"/>
          <w:szCs w:val="22"/>
        </w:rPr>
        <w:t>z nazivom</w:t>
      </w:r>
      <w:r>
        <w:rPr>
          <w:sz w:val="22"/>
          <w:szCs w:val="22"/>
        </w:rPr>
        <w:t xml:space="preserve"> (funkcija): </w:t>
      </w:r>
      <w:r w:rsidRPr="00BB243D">
        <w:rPr>
          <w:sz w:val="22"/>
          <w:szCs w:val="22"/>
        </w:rPr>
        <w:t xml:space="preserve"> </w:t>
      </w:r>
      <w:r>
        <w:rPr>
          <w:sz w:val="22"/>
          <w:szCs w:val="22"/>
        </w:rPr>
        <w:t>________________________</w:t>
      </w:r>
      <w:r w:rsidR="00D624EC">
        <w:rPr>
          <w:sz w:val="22"/>
          <w:szCs w:val="22"/>
        </w:rPr>
        <w:t>______________________________</w:t>
      </w:r>
    </w:p>
    <w:p w14:paraId="08723DE5" w14:textId="77777777" w:rsidR="001773F9" w:rsidRDefault="001773F9" w:rsidP="001773F9">
      <w:pPr>
        <w:jc w:val="left"/>
        <w:rPr>
          <w:rFonts w:cs="Arial"/>
          <w:szCs w:val="22"/>
        </w:rPr>
      </w:pPr>
      <w:r>
        <w:rPr>
          <w:rFonts w:cs="Arial"/>
          <w:szCs w:val="22"/>
        </w:rPr>
        <w:t>i</w:t>
      </w:r>
      <w:r w:rsidRPr="00BB243D">
        <w:rPr>
          <w:rFonts w:cs="Arial"/>
          <w:szCs w:val="22"/>
        </w:rPr>
        <w:t>z</w:t>
      </w:r>
      <w:r>
        <w:rPr>
          <w:szCs w:val="22"/>
        </w:rPr>
        <w:t xml:space="preserve"> </w:t>
      </w:r>
      <w:r w:rsidRPr="00BB243D">
        <w:rPr>
          <w:rFonts w:cs="Arial"/>
          <w:szCs w:val="22"/>
        </w:rPr>
        <w:t xml:space="preserve"> (naziv in naslov podjetja)</w:t>
      </w:r>
      <w:r>
        <w:rPr>
          <w:rFonts w:cs="Arial"/>
          <w:szCs w:val="22"/>
        </w:rPr>
        <w:t xml:space="preserve">: </w:t>
      </w:r>
    </w:p>
    <w:p w14:paraId="21BD322A" w14:textId="77777777" w:rsidR="001773F9" w:rsidRPr="00BB243D" w:rsidRDefault="001773F9" w:rsidP="001773F9">
      <w:pPr>
        <w:jc w:val="left"/>
        <w:rPr>
          <w:rFonts w:cs="Arial"/>
          <w:szCs w:val="22"/>
        </w:rPr>
      </w:pPr>
    </w:p>
    <w:p w14:paraId="723A4308" w14:textId="77777777" w:rsidR="001773F9" w:rsidRPr="00BB243D" w:rsidRDefault="001773F9" w:rsidP="001773F9">
      <w:pPr>
        <w:pStyle w:val="Default"/>
        <w:jc w:val="both"/>
        <w:rPr>
          <w:sz w:val="22"/>
          <w:szCs w:val="22"/>
        </w:rPr>
      </w:pPr>
      <w:r w:rsidRPr="00BB243D">
        <w:rPr>
          <w:sz w:val="22"/>
          <w:szCs w:val="22"/>
        </w:rPr>
        <w:t>_______</w:t>
      </w:r>
      <w:r>
        <w:rPr>
          <w:sz w:val="22"/>
          <w:szCs w:val="22"/>
        </w:rPr>
        <w:t>________________________________________________________________</w:t>
      </w:r>
    </w:p>
    <w:p w14:paraId="402A7893" w14:textId="77777777" w:rsidR="00D624EC" w:rsidRDefault="00D624EC" w:rsidP="001773F9">
      <w:pPr>
        <w:pStyle w:val="Default"/>
        <w:rPr>
          <w:b/>
          <w:bCs/>
          <w:sz w:val="22"/>
          <w:szCs w:val="22"/>
        </w:rPr>
      </w:pPr>
    </w:p>
    <w:p w14:paraId="3860842F" w14:textId="77777777" w:rsidR="00D624EC" w:rsidRDefault="00D624EC" w:rsidP="001773F9">
      <w:pPr>
        <w:pStyle w:val="Default"/>
        <w:rPr>
          <w:b/>
          <w:bCs/>
          <w:sz w:val="22"/>
          <w:szCs w:val="22"/>
        </w:rPr>
      </w:pPr>
    </w:p>
    <w:p w14:paraId="69BBBE50" w14:textId="77777777" w:rsidR="001773F9" w:rsidRPr="001773F9" w:rsidRDefault="001773F9" w:rsidP="001773F9">
      <w:pPr>
        <w:pStyle w:val="Default"/>
        <w:rPr>
          <w:b/>
          <w:sz w:val="22"/>
          <w:szCs w:val="22"/>
        </w:rPr>
      </w:pPr>
      <w:r w:rsidRPr="001773F9">
        <w:rPr>
          <w:b/>
          <w:bCs/>
          <w:sz w:val="22"/>
          <w:szCs w:val="22"/>
        </w:rPr>
        <w:t>Podpisani (</w:t>
      </w:r>
      <w:r w:rsidRPr="001773F9">
        <w:rPr>
          <w:b/>
          <w:sz w:val="22"/>
          <w:szCs w:val="22"/>
        </w:rPr>
        <w:t>ime in priimek pooblastitelja):</w:t>
      </w:r>
    </w:p>
    <w:p w14:paraId="6280E897" w14:textId="77777777" w:rsidR="001773F9" w:rsidRDefault="001773F9" w:rsidP="001773F9">
      <w:pPr>
        <w:pStyle w:val="Default"/>
        <w:rPr>
          <w:b/>
          <w:bCs/>
          <w:sz w:val="22"/>
          <w:szCs w:val="22"/>
        </w:rPr>
      </w:pPr>
    </w:p>
    <w:p w14:paraId="0667C76B" w14:textId="77777777" w:rsidR="001773F9" w:rsidRPr="00BB243D" w:rsidRDefault="001773F9" w:rsidP="001773F9">
      <w:pPr>
        <w:pStyle w:val="Default"/>
        <w:rPr>
          <w:sz w:val="22"/>
          <w:szCs w:val="22"/>
        </w:rPr>
      </w:pPr>
      <w:r w:rsidRPr="00BB243D">
        <w:rPr>
          <w:sz w:val="22"/>
          <w:szCs w:val="22"/>
        </w:rPr>
        <w:t>________________________________________________________________________</w:t>
      </w:r>
    </w:p>
    <w:p w14:paraId="565A1030" w14:textId="77777777" w:rsidR="001773F9" w:rsidRPr="00BB243D" w:rsidRDefault="001773F9" w:rsidP="001773F9">
      <w:pPr>
        <w:pStyle w:val="Default"/>
        <w:rPr>
          <w:sz w:val="22"/>
          <w:szCs w:val="22"/>
        </w:rPr>
      </w:pPr>
      <w:r w:rsidRPr="00BB243D">
        <w:rPr>
          <w:sz w:val="22"/>
          <w:szCs w:val="22"/>
        </w:rPr>
        <w:t xml:space="preserve">                                                              </w:t>
      </w:r>
    </w:p>
    <w:p w14:paraId="582BE3BE" w14:textId="77777777" w:rsidR="001773F9" w:rsidRDefault="001773F9" w:rsidP="001773F9">
      <w:pPr>
        <w:pStyle w:val="Default"/>
        <w:jc w:val="both"/>
        <w:rPr>
          <w:sz w:val="22"/>
          <w:szCs w:val="22"/>
        </w:rPr>
      </w:pPr>
      <w:r w:rsidRPr="00BB243D">
        <w:rPr>
          <w:sz w:val="22"/>
          <w:szCs w:val="22"/>
        </w:rPr>
        <w:t>z nazivom</w:t>
      </w:r>
      <w:r>
        <w:rPr>
          <w:sz w:val="22"/>
          <w:szCs w:val="22"/>
        </w:rPr>
        <w:t xml:space="preserve"> (funkcija): </w:t>
      </w:r>
      <w:r w:rsidRPr="00BB243D">
        <w:rPr>
          <w:sz w:val="22"/>
          <w:szCs w:val="22"/>
        </w:rPr>
        <w:t xml:space="preserve"> </w:t>
      </w:r>
      <w:r>
        <w:rPr>
          <w:sz w:val="22"/>
          <w:szCs w:val="22"/>
        </w:rPr>
        <w:t>________________________</w:t>
      </w:r>
      <w:r w:rsidR="006A403C">
        <w:rPr>
          <w:sz w:val="22"/>
          <w:szCs w:val="22"/>
        </w:rPr>
        <w:t>______________________________</w:t>
      </w:r>
    </w:p>
    <w:p w14:paraId="26CCD5DA" w14:textId="77777777" w:rsidR="001773F9" w:rsidRDefault="001773F9" w:rsidP="001773F9">
      <w:pPr>
        <w:jc w:val="left"/>
        <w:rPr>
          <w:rFonts w:cs="Arial"/>
          <w:szCs w:val="22"/>
        </w:rPr>
      </w:pPr>
      <w:r>
        <w:rPr>
          <w:rFonts w:cs="Arial"/>
          <w:szCs w:val="22"/>
        </w:rPr>
        <w:t>i</w:t>
      </w:r>
      <w:r w:rsidRPr="00BB243D">
        <w:rPr>
          <w:rFonts w:cs="Arial"/>
          <w:szCs w:val="22"/>
        </w:rPr>
        <w:t>z</w:t>
      </w:r>
      <w:r>
        <w:rPr>
          <w:szCs w:val="22"/>
        </w:rPr>
        <w:t xml:space="preserve"> </w:t>
      </w:r>
      <w:r w:rsidRPr="00BB243D">
        <w:rPr>
          <w:rFonts w:cs="Arial"/>
          <w:szCs w:val="22"/>
        </w:rPr>
        <w:t xml:space="preserve"> (naziv in naslov podjetja)</w:t>
      </w:r>
      <w:r>
        <w:rPr>
          <w:rFonts w:cs="Arial"/>
          <w:szCs w:val="22"/>
        </w:rPr>
        <w:t xml:space="preserve">: </w:t>
      </w:r>
    </w:p>
    <w:p w14:paraId="1B34E044" w14:textId="77777777" w:rsidR="001773F9" w:rsidRPr="00BB243D" w:rsidRDefault="001773F9" w:rsidP="001773F9">
      <w:pPr>
        <w:jc w:val="left"/>
        <w:rPr>
          <w:rFonts w:cs="Arial"/>
          <w:szCs w:val="22"/>
        </w:rPr>
      </w:pPr>
    </w:p>
    <w:p w14:paraId="568C62E6" w14:textId="77777777" w:rsidR="001773F9" w:rsidRPr="00BB243D" w:rsidRDefault="001773F9" w:rsidP="001773F9">
      <w:pPr>
        <w:pStyle w:val="Default"/>
        <w:jc w:val="both"/>
        <w:rPr>
          <w:sz w:val="22"/>
          <w:szCs w:val="22"/>
        </w:rPr>
      </w:pPr>
      <w:r w:rsidRPr="00BB243D">
        <w:rPr>
          <w:sz w:val="22"/>
          <w:szCs w:val="22"/>
        </w:rPr>
        <w:t>_______</w:t>
      </w:r>
      <w:r>
        <w:rPr>
          <w:sz w:val="22"/>
          <w:szCs w:val="22"/>
        </w:rPr>
        <w:t>________________________________________________________________</w:t>
      </w:r>
    </w:p>
    <w:p w14:paraId="62BAF55B" w14:textId="77777777" w:rsidR="00000431" w:rsidRPr="00BB243D" w:rsidRDefault="00000431" w:rsidP="00000431">
      <w:pPr>
        <w:rPr>
          <w:rFonts w:cs="Arial"/>
          <w:szCs w:val="22"/>
        </w:rPr>
      </w:pPr>
    </w:p>
    <w:p w14:paraId="3963A22A" w14:textId="77777777" w:rsidR="006A403C" w:rsidRDefault="006A403C" w:rsidP="00000431">
      <w:pPr>
        <w:rPr>
          <w:rFonts w:cs="Arial"/>
          <w:szCs w:val="22"/>
        </w:rPr>
      </w:pPr>
    </w:p>
    <w:p w14:paraId="3E50F3A2" w14:textId="77777777" w:rsidR="00000431" w:rsidRPr="00BB243D" w:rsidRDefault="00000431" w:rsidP="00000431">
      <w:pPr>
        <w:rPr>
          <w:rFonts w:cs="Arial"/>
          <w:szCs w:val="22"/>
        </w:rPr>
      </w:pPr>
      <w:r w:rsidRPr="00BB243D">
        <w:rPr>
          <w:rFonts w:cs="Arial"/>
          <w:szCs w:val="22"/>
        </w:rPr>
        <w:t>potrjujemo, da smo zakoniti zastopniki soponudnikov, ki dajejo skupno ponudbo in s tem dokumentom pooblaščamo za:</w:t>
      </w:r>
    </w:p>
    <w:p w14:paraId="429F678A" w14:textId="77777777" w:rsidR="00000431" w:rsidRPr="00BB243D" w:rsidRDefault="00000431" w:rsidP="00000431">
      <w:pPr>
        <w:rPr>
          <w:rFonts w:cs="Arial"/>
          <w:szCs w:val="22"/>
        </w:rPr>
      </w:pPr>
    </w:p>
    <w:p w14:paraId="7854033A" w14:textId="77777777" w:rsidR="00000431" w:rsidRPr="00BB243D" w:rsidRDefault="00000431" w:rsidP="00000431">
      <w:pPr>
        <w:rPr>
          <w:rFonts w:cs="Arial"/>
          <w:b/>
          <w:szCs w:val="22"/>
        </w:rPr>
      </w:pPr>
      <w:r w:rsidRPr="00BB243D">
        <w:rPr>
          <w:rFonts w:cs="Arial"/>
          <w:b/>
          <w:szCs w:val="22"/>
        </w:rPr>
        <w:t>VODILNEGA PARTNERJA:</w:t>
      </w:r>
    </w:p>
    <w:p w14:paraId="4A0CD011" w14:textId="77777777" w:rsidR="00000431" w:rsidRPr="00BB243D" w:rsidRDefault="00000431" w:rsidP="00000431">
      <w:pPr>
        <w:rPr>
          <w:rFonts w:cs="Arial"/>
          <w:szCs w:val="22"/>
        </w:rPr>
      </w:pPr>
    </w:p>
    <w:p w14:paraId="6896E9B9" w14:textId="77777777" w:rsidR="003F2A3C" w:rsidRDefault="003F2A3C" w:rsidP="0018703F">
      <w:pPr>
        <w:pStyle w:val="Default"/>
        <w:jc w:val="center"/>
        <w:rPr>
          <w:sz w:val="22"/>
          <w:szCs w:val="22"/>
        </w:rPr>
      </w:pPr>
    </w:p>
    <w:p w14:paraId="00915E57" w14:textId="77777777" w:rsidR="00000431" w:rsidRPr="00BB243D" w:rsidRDefault="00000431" w:rsidP="0018703F">
      <w:pPr>
        <w:pStyle w:val="Default"/>
        <w:jc w:val="center"/>
        <w:rPr>
          <w:sz w:val="22"/>
          <w:szCs w:val="22"/>
        </w:rPr>
      </w:pPr>
      <w:r w:rsidRPr="00BB243D">
        <w:rPr>
          <w:sz w:val="22"/>
          <w:szCs w:val="22"/>
        </w:rPr>
        <w:t>_________________________________________________</w:t>
      </w:r>
      <w:r w:rsidR="006A403C">
        <w:rPr>
          <w:sz w:val="22"/>
          <w:szCs w:val="22"/>
        </w:rPr>
        <w:t>_______________________</w:t>
      </w:r>
      <w:r w:rsidRPr="00BB243D">
        <w:rPr>
          <w:sz w:val="22"/>
          <w:szCs w:val="22"/>
        </w:rPr>
        <w:t xml:space="preserve">         (naz</w:t>
      </w:r>
      <w:r w:rsidR="0018703F">
        <w:rPr>
          <w:sz w:val="22"/>
          <w:szCs w:val="22"/>
        </w:rPr>
        <w:t xml:space="preserve">iv in naslov vodilnega </w:t>
      </w:r>
      <w:r w:rsidR="007563CD">
        <w:rPr>
          <w:sz w:val="22"/>
          <w:szCs w:val="22"/>
        </w:rPr>
        <w:t>partnerja</w:t>
      </w:r>
      <w:r w:rsidRPr="00BB243D">
        <w:rPr>
          <w:sz w:val="22"/>
          <w:szCs w:val="22"/>
        </w:rPr>
        <w:t xml:space="preserve"> pri skupni ponudbi)</w:t>
      </w:r>
    </w:p>
    <w:p w14:paraId="63DCD3F2" w14:textId="77777777" w:rsidR="00000431" w:rsidRPr="00BB243D" w:rsidRDefault="00000431" w:rsidP="00000431">
      <w:pPr>
        <w:pStyle w:val="Default"/>
        <w:ind w:left="2124"/>
        <w:rPr>
          <w:sz w:val="22"/>
          <w:szCs w:val="22"/>
        </w:rPr>
      </w:pPr>
    </w:p>
    <w:p w14:paraId="29BBC86D" w14:textId="77777777" w:rsidR="003F2A3C" w:rsidRDefault="003F2A3C" w:rsidP="00000431">
      <w:pPr>
        <w:pStyle w:val="Default"/>
        <w:rPr>
          <w:sz w:val="22"/>
          <w:szCs w:val="22"/>
        </w:rPr>
      </w:pPr>
    </w:p>
    <w:p w14:paraId="2404D6EA" w14:textId="77777777" w:rsidR="003F2A3C" w:rsidRDefault="003F2A3C" w:rsidP="00000431">
      <w:pPr>
        <w:pStyle w:val="Default"/>
        <w:rPr>
          <w:sz w:val="22"/>
          <w:szCs w:val="22"/>
        </w:rPr>
      </w:pPr>
    </w:p>
    <w:p w14:paraId="68B59643" w14:textId="77777777" w:rsidR="003F2A3C" w:rsidRDefault="003F2A3C" w:rsidP="00000431">
      <w:pPr>
        <w:pStyle w:val="Default"/>
        <w:rPr>
          <w:sz w:val="22"/>
          <w:szCs w:val="22"/>
        </w:rPr>
      </w:pPr>
    </w:p>
    <w:p w14:paraId="19527E94" w14:textId="77777777" w:rsidR="00000431" w:rsidRPr="00BB243D" w:rsidRDefault="00000431" w:rsidP="00000431">
      <w:pPr>
        <w:pStyle w:val="Default"/>
        <w:rPr>
          <w:sz w:val="22"/>
          <w:szCs w:val="22"/>
        </w:rPr>
      </w:pPr>
      <w:r w:rsidRPr="00BB243D">
        <w:rPr>
          <w:sz w:val="22"/>
          <w:szCs w:val="22"/>
        </w:rPr>
        <w:t xml:space="preserve">in za podpis skupne ponudbe: </w:t>
      </w:r>
    </w:p>
    <w:p w14:paraId="0CCEBF5F" w14:textId="77777777" w:rsidR="00000431" w:rsidRPr="00BB243D" w:rsidRDefault="00000431" w:rsidP="00000431">
      <w:pPr>
        <w:pStyle w:val="Default"/>
        <w:rPr>
          <w:sz w:val="22"/>
          <w:szCs w:val="22"/>
        </w:rPr>
      </w:pPr>
    </w:p>
    <w:p w14:paraId="72905D8D" w14:textId="77777777" w:rsidR="006A403C" w:rsidRDefault="00000431" w:rsidP="00000431">
      <w:pPr>
        <w:pStyle w:val="Default"/>
        <w:rPr>
          <w:sz w:val="22"/>
          <w:szCs w:val="22"/>
        </w:rPr>
      </w:pPr>
      <w:r w:rsidRPr="00BB243D">
        <w:rPr>
          <w:sz w:val="22"/>
          <w:szCs w:val="22"/>
        </w:rPr>
        <w:t>gospoda/gospo ____</w:t>
      </w:r>
      <w:r w:rsidR="006A403C">
        <w:rPr>
          <w:sz w:val="22"/>
          <w:szCs w:val="22"/>
        </w:rPr>
        <w:t>_______________________</w:t>
      </w:r>
      <w:r w:rsidRPr="00BB243D">
        <w:rPr>
          <w:sz w:val="22"/>
          <w:szCs w:val="22"/>
        </w:rPr>
        <w:t xml:space="preserve">_________________________________ </w:t>
      </w:r>
    </w:p>
    <w:p w14:paraId="2761D359" w14:textId="77777777" w:rsidR="006A403C" w:rsidRDefault="006A403C" w:rsidP="00000431">
      <w:pPr>
        <w:pStyle w:val="Default"/>
        <w:rPr>
          <w:sz w:val="22"/>
          <w:szCs w:val="22"/>
        </w:rPr>
      </w:pPr>
    </w:p>
    <w:p w14:paraId="6EF5D12D" w14:textId="77777777" w:rsidR="00000431" w:rsidRPr="00BB243D" w:rsidRDefault="00000431" w:rsidP="00000431">
      <w:pPr>
        <w:pStyle w:val="Default"/>
        <w:rPr>
          <w:sz w:val="22"/>
          <w:szCs w:val="22"/>
        </w:rPr>
      </w:pPr>
      <w:r w:rsidRPr="00BB243D">
        <w:rPr>
          <w:sz w:val="22"/>
          <w:szCs w:val="22"/>
        </w:rPr>
        <w:t xml:space="preserve">z nazivom _____________________ </w:t>
      </w:r>
    </w:p>
    <w:p w14:paraId="67668F00" w14:textId="77777777" w:rsidR="00000431" w:rsidRPr="00BB243D" w:rsidRDefault="00000431" w:rsidP="00000431">
      <w:pPr>
        <w:pStyle w:val="Default"/>
        <w:rPr>
          <w:sz w:val="22"/>
          <w:szCs w:val="22"/>
        </w:rPr>
      </w:pPr>
    </w:p>
    <w:p w14:paraId="6488E351" w14:textId="77777777" w:rsidR="00000431" w:rsidRDefault="00000431" w:rsidP="00000431">
      <w:pPr>
        <w:rPr>
          <w:rFonts w:cs="Arial"/>
          <w:szCs w:val="22"/>
        </w:rPr>
      </w:pPr>
      <w:r w:rsidRPr="00BB243D">
        <w:rPr>
          <w:rFonts w:cs="Arial"/>
          <w:szCs w:val="22"/>
        </w:rPr>
        <w:t xml:space="preserve">ki se podpisuje ______________________________________ </w:t>
      </w:r>
      <w:r w:rsidR="006A403C">
        <w:rPr>
          <w:rFonts w:cs="Arial"/>
          <w:szCs w:val="22"/>
        </w:rPr>
        <w:t>,</w:t>
      </w:r>
    </w:p>
    <w:p w14:paraId="72857EFA" w14:textId="77777777" w:rsidR="006A403C" w:rsidRDefault="006A403C" w:rsidP="00000431">
      <w:pPr>
        <w:rPr>
          <w:rFonts w:cs="Arial"/>
          <w:szCs w:val="22"/>
        </w:rPr>
      </w:pPr>
    </w:p>
    <w:p w14:paraId="066533E3" w14:textId="77777777" w:rsidR="006A403C" w:rsidRPr="00BB243D" w:rsidRDefault="006A403C" w:rsidP="00000431">
      <w:pPr>
        <w:rPr>
          <w:rFonts w:cs="Arial"/>
          <w:szCs w:val="22"/>
        </w:rPr>
      </w:pPr>
    </w:p>
    <w:p w14:paraId="738430B4" w14:textId="77777777" w:rsidR="00000431" w:rsidRPr="00BB243D" w:rsidRDefault="00000431" w:rsidP="00000431">
      <w:pPr>
        <w:rPr>
          <w:rFonts w:cs="Arial"/>
          <w:szCs w:val="22"/>
        </w:rPr>
      </w:pPr>
      <w:r w:rsidRPr="00BB243D">
        <w:rPr>
          <w:rFonts w:cs="Arial"/>
          <w:szCs w:val="22"/>
        </w:rPr>
        <w:t>da v našem imenu podpiše ponudbo, tudi morebitno dopolnitev, spremembo ali umik ponudbe in da v našem imenu sprejema vse informacije v zvezi s predmetnim javnim naročilom za izvajanje storitev čiščenja poslovnih prostorov.</w:t>
      </w:r>
    </w:p>
    <w:p w14:paraId="314D4DCC" w14:textId="77777777" w:rsidR="00000431" w:rsidRPr="00BB243D" w:rsidRDefault="00000431" w:rsidP="00000431">
      <w:pPr>
        <w:rPr>
          <w:rFonts w:cs="Arial"/>
          <w:szCs w:val="22"/>
        </w:rPr>
      </w:pPr>
    </w:p>
    <w:p w14:paraId="7DAE4DDE" w14:textId="77777777" w:rsidR="00000431" w:rsidRDefault="00000431" w:rsidP="00000431">
      <w:pPr>
        <w:rPr>
          <w:rFonts w:cs="Arial"/>
          <w:szCs w:val="22"/>
        </w:rPr>
      </w:pPr>
      <w:r w:rsidRPr="00BB243D">
        <w:rPr>
          <w:rFonts w:cs="Arial"/>
          <w:szCs w:val="22"/>
        </w:rPr>
        <w:t xml:space="preserve">Izjavljamo tudi, da bomo v primeru, da bomo izbrani ponudniki na predmetnem javnem naročilu, pred podpisom pogodbe naročniku izročili pogodbo ali dogovor o poslovnem sodelovanju pri izvedbi javnega naročila za izvajanje storitev čiščenja poslovnih prostorov, skladno s točko </w:t>
      </w:r>
      <w:r w:rsidRPr="0018703F">
        <w:rPr>
          <w:rFonts w:cs="Arial"/>
          <w:szCs w:val="22"/>
        </w:rPr>
        <w:t>2.</w:t>
      </w:r>
      <w:r w:rsidR="0018703F" w:rsidRPr="0018703F">
        <w:rPr>
          <w:rFonts w:cs="Arial"/>
          <w:szCs w:val="22"/>
        </w:rPr>
        <w:t xml:space="preserve">10 »Skupna ponudba« </w:t>
      </w:r>
      <w:r w:rsidRPr="0018703F">
        <w:rPr>
          <w:rFonts w:cs="Arial"/>
          <w:szCs w:val="22"/>
        </w:rPr>
        <w:t>razpisne dokumentacije.</w:t>
      </w:r>
    </w:p>
    <w:p w14:paraId="22EE37C9" w14:textId="77777777" w:rsidR="009258A8" w:rsidRDefault="009258A8" w:rsidP="00000431">
      <w:pPr>
        <w:rPr>
          <w:rFonts w:cs="Arial"/>
          <w:szCs w:val="22"/>
        </w:rPr>
      </w:pPr>
    </w:p>
    <w:p w14:paraId="27DED07F" w14:textId="77777777" w:rsidR="009258A8" w:rsidRDefault="009258A8" w:rsidP="00000431">
      <w:pPr>
        <w:rPr>
          <w:rFonts w:cs="Arial"/>
          <w:szCs w:val="22"/>
        </w:rPr>
      </w:pPr>
    </w:p>
    <w:p w14:paraId="29F14DA3" w14:textId="77777777" w:rsidR="0077363A" w:rsidRDefault="0077363A" w:rsidP="00000431">
      <w:pPr>
        <w:rPr>
          <w:rFonts w:cs="Arial"/>
          <w:szCs w:val="22"/>
        </w:rPr>
      </w:pPr>
    </w:p>
    <w:p w14:paraId="293C3438" w14:textId="77777777" w:rsidR="0077363A" w:rsidRDefault="0077363A" w:rsidP="00000431">
      <w:pPr>
        <w:rPr>
          <w:rFonts w:cs="Arial"/>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6A403C" w:rsidRPr="00BB243D" w14:paraId="5E03B865" w14:textId="77777777" w:rsidTr="002A63B3">
        <w:tc>
          <w:tcPr>
            <w:tcW w:w="4606" w:type="dxa"/>
          </w:tcPr>
          <w:p w14:paraId="49C54FD3" w14:textId="6CCCAC94" w:rsidR="006A403C" w:rsidRPr="00BB243D" w:rsidRDefault="006A403C" w:rsidP="002A63B3">
            <w:pPr>
              <w:spacing w:line="280" w:lineRule="exact"/>
              <w:rPr>
                <w:rFonts w:cs="Arial"/>
                <w:szCs w:val="22"/>
              </w:rPr>
            </w:pPr>
          </w:p>
        </w:tc>
        <w:tc>
          <w:tcPr>
            <w:tcW w:w="4606" w:type="dxa"/>
          </w:tcPr>
          <w:p w14:paraId="2083092D" w14:textId="440A82FB" w:rsidR="006A403C" w:rsidRPr="00BB243D" w:rsidRDefault="006A403C" w:rsidP="002A63B3">
            <w:pPr>
              <w:spacing w:line="280" w:lineRule="exact"/>
              <w:rPr>
                <w:rFonts w:cs="Arial"/>
                <w:szCs w:val="22"/>
              </w:rPr>
            </w:pPr>
          </w:p>
        </w:tc>
      </w:tr>
    </w:tbl>
    <w:p w14:paraId="4FC5EB9C" w14:textId="77777777" w:rsidR="00000431" w:rsidRPr="00BB243D" w:rsidRDefault="00000431" w:rsidP="00000431">
      <w:pPr>
        <w:jc w:val="right"/>
        <w:rPr>
          <w:rFonts w:cs="Arial"/>
          <w:i/>
          <w:szCs w:val="22"/>
        </w:rPr>
      </w:pPr>
    </w:p>
    <w:p w14:paraId="76EC8F3E" w14:textId="77777777" w:rsidR="00000431" w:rsidRDefault="00000431" w:rsidP="009258A8">
      <w:pPr>
        <w:rPr>
          <w:rFonts w:cs="Arial"/>
          <w:i/>
          <w:szCs w:val="22"/>
        </w:rPr>
      </w:pPr>
    </w:p>
    <w:p w14:paraId="6C4039FA" w14:textId="77777777" w:rsidR="0077363A" w:rsidRPr="00BB243D" w:rsidRDefault="0077363A" w:rsidP="009258A8">
      <w:pPr>
        <w:rPr>
          <w:rFonts w:cs="Arial"/>
          <w:i/>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9258A8" w:rsidRPr="00BB243D" w14:paraId="6834629A" w14:textId="77777777" w:rsidTr="002A63B3">
        <w:tc>
          <w:tcPr>
            <w:tcW w:w="4606" w:type="dxa"/>
          </w:tcPr>
          <w:p w14:paraId="76FD20C8" w14:textId="77777777" w:rsidR="009258A8" w:rsidRDefault="009258A8" w:rsidP="002A63B3">
            <w:pPr>
              <w:spacing w:line="280" w:lineRule="exact"/>
              <w:rPr>
                <w:rFonts w:cs="Arial"/>
                <w:szCs w:val="22"/>
              </w:rPr>
            </w:pPr>
            <w:r w:rsidRPr="00BB243D">
              <w:rPr>
                <w:rFonts w:cs="Arial"/>
                <w:szCs w:val="22"/>
              </w:rPr>
              <w:t>Kraj in datum:</w:t>
            </w:r>
          </w:p>
          <w:p w14:paraId="67DF8753" w14:textId="77777777" w:rsidR="009258A8" w:rsidRPr="00BB243D" w:rsidRDefault="009258A8" w:rsidP="002A63B3">
            <w:pPr>
              <w:spacing w:line="280" w:lineRule="exact"/>
              <w:rPr>
                <w:rFonts w:cs="Arial"/>
                <w:szCs w:val="22"/>
              </w:rPr>
            </w:pPr>
          </w:p>
          <w:p w14:paraId="05575FEF" w14:textId="77777777" w:rsidR="009258A8" w:rsidRPr="00BB243D" w:rsidRDefault="009258A8" w:rsidP="002A63B3">
            <w:pPr>
              <w:spacing w:line="280" w:lineRule="exact"/>
              <w:rPr>
                <w:rFonts w:cs="Arial"/>
                <w:szCs w:val="22"/>
              </w:rPr>
            </w:pPr>
          </w:p>
          <w:p w14:paraId="04081311" w14:textId="77777777" w:rsidR="009258A8" w:rsidRPr="00BB243D" w:rsidRDefault="009258A8" w:rsidP="002A63B3">
            <w:pPr>
              <w:spacing w:line="280" w:lineRule="exact"/>
              <w:rPr>
                <w:rFonts w:cs="Arial"/>
                <w:szCs w:val="22"/>
              </w:rPr>
            </w:pPr>
            <w:r w:rsidRPr="00BB243D">
              <w:rPr>
                <w:rFonts w:cs="Arial"/>
                <w:szCs w:val="22"/>
              </w:rPr>
              <w:t>________________________</w:t>
            </w:r>
          </w:p>
        </w:tc>
        <w:tc>
          <w:tcPr>
            <w:tcW w:w="4606" w:type="dxa"/>
          </w:tcPr>
          <w:p w14:paraId="44D03257" w14:textId="77777777" w:rsidR="009258A8" w:rsidRDefault="009258A8" w:rsidP="002A63B3">
            <w:pPr>
              <w:spacing w:line="280" w:lineRule="exact"/>
              <w:rPr>
                <w:rFonts w:cs="Arial"/>
                <w:szCs w:val="22"/>
              </w:rPr>
            </w:pPr>
            <w:r w:rsidRPr="00BB243D">
              <w:rPr>
                <w:rFonts w:cs="Arial"/>
                <w:szCs w:val="22"/>
              </w:rPr>
              <w:t xml:space="preserve">Žig in podpis odgovorne osebe </w:t>
            </w:r>
            <w:r w:rsidR="005178C8">
              <w:rPr>
                <w:rFonts w:cs="Arial"/>
                <w:szCs w:val="22"/>
              </w:rPr>
              <w:t>so</w:t>
            </w:r>
            <w:r w:rsidRPr="00BB243D">
              <w:rPr>
                <w:rFonts w:cs="Arial"/>
                <w:szCs w:val="22"/>
              </w:rPr>
              <w:t>ponudnika:</w:t>
            </w:r>
          </w:p>
          <w:p w14:paraId="0228122B" w14:textId="77777777" w:rsidR="009258A8" w:rsidRPr="00BB243D" w:rsidRDefault="009258A8" w:rsidP="002A63B3">
            <w:pPr>
              <w:spacing w:line="280" w:lineRule="exact"/>
              <w:rPr>
                <w:rFonts w:cs="Arial"/>
                <w:szCs w:val="22"/>
              </w:rPr>
            </w:pPr>
          </w:p>
          <w:p w14:paraId="564DB7F0" w14:textId="77777777" w:rsidR="009258A8" w:rsidRPr="00BB243D" w:rsidRDefault="009258A8" w:rsidP="002A63B3">
            <w:pPr>
              <w:spacing w:line="280" w:lineRule="exact"/>
              <w:rPr>
                <w:rFonts w:cs="Arial"/>
                <w:szCs w:val="22"/>
              </w:rPr>
            </w:pPr>
          </w:p>
          <w:p w14:paraId="7E96547E" w14:textId="77777777" w:rsidR="009258A8" w:rsidRPr="00BB243D" w:rsidRDefault="009258A8" w:rsidP="002A63B3">
            <w:pPr>
              <w:spacing w:line="280" w:lineRule="exact"/>
              <w:rPr>
                <w:rFonts w:cs="Arial"/>
                <w:szCs w:val="22"/>
              </w:rPr>
            </w:pPr>
            <w:r w:rsidRPr="00BB243D">
              <w:rPr>
                <w:rFonts w:cs="Arial"/>
                <w:szCs w:val="22"/>
              </w:rPr>
              <w:t>_________________________</w:t>
            </w:r>
            <w:r>
              <w:rPr>
                <w:rFonts w:cs="Arial"/>
                <w:szCs w:val="22"/>
              </w:rPr>
              <w:t>______</w:t>
            </w:r>
            <w:r w:rsidRPr="00BB243D">
              <w:rPr>
                <w:rFonts w:cs="Arial"/>
                <w:szCs w:val="22"/>
              </w:rPr>
              <w:t>_____</w:t>
            </w:r>
          </w:p>
        </w:tc>
      </w:tr>
      <w:tr w:rsidR="009258A8" w:rsidRPr="00BB243D" w14:paraId="6D93A030" w14:textId="77777777" w:rsidTr="009258A8">
        <w:tc>
          <w:tcPr>
            <w:tcW w:w="4606" w:type="dxa"/>
          </w:tcPr>
          <w:p w14:paraId="3CB79F76" w14:textId="77777777" w:rsidR="009258A8" w:rsidRDefault="009258A8" w:rsidP="002A63B3">
            <w:pPr>
              <w:spacing w:line="280" w:lineRule="exact"/>
              <w:rPr>
                <w:rFonts w:cs="Arial"/>
                <w:szCs w:val="22"/>
              </w:rPr>
            </w:pPr>
          </w:p>
          <w:p w14:paraId="6B6D52D2" w14:textId="77777777" w:rsidR="0077363A" w:rsidRDefault="0077363A" w:rsidP="002A63B3">
            <w:pPr>
              <w:spacing w:line="280" w:lineRule="exact"/>
              <w:rPr>
                <w:rFonts w:cs="Arial"/>
                <w:szCs w:val="22"/>
              </w:rPr>
            </w:pPr>
          </w:p>
          <w:p w14:paraId="5C0F4423" w14:textId="77777777" w:rsidR="009258A8" w:rsidRDefault="009258A8" w:rsidP="002A63B3">
            <w:pPr>
              <w:spacing w:line="280" w:lineRule="exact"/>
              <w:rPr>
                <w:rFonts w:cs="Arial"/>
                <w:szCs w:val="22"/>
              </w:rPr>
            </w:pPr>
            <w:r w:rsidRPr="00BB243D">
              <w:rPr>
                <w:rFonts w:cs="Arial"/>
                <w:szCs w:val="22"/>
              </w:rPr>
              <w:t>Kraj in datum:</w:t>
            </w:r>
          </w:p>
          <w:p w14:paraId="50B5EAAD" w14:textId="77777777" w:rsidR="009258A8" w:rsidRPr="00BB243D" w:rsidRDefault="009258A8" w:rsidP="002A63B3">
            <w:pPr>
              <w:spacing w:line="280" w:lineRule="exact"/>
              <w:rPr>
                <w:rFonts w:cs="Arial"/>
                <w:szCs w:val="22"/>
              </w:rPr>
            </w:pPr>
          </w:p>
          <w:p w14:paraId="6DF8C144" w14:textId="77777777" w:rsidR="009258A8" w:rsidRPr="00BB243D" w:rsidRDefault="009258A8" w:rsidP="002A63B3">
            <w:pPr>
              <w:spacing w:line="280" w:lineRule="exact"/>
              <w:rPr>
                <w:rFonts w:cs="Arial"/>
                <w:szCs w:val="22"/>
              </w:rPr>
            </w:pPr>
          </w:p>
          <w:p w14:paraId="7B1B4669" w14:textId="77777777" w:rsidR="009258A8" w:rsidRPr="00BB243D" w:rsidRDefault="009258A8" w:rsidP="002A63B3">
            <w:pPr>
              <w:spacing w:line="280" w:lineRule="exact"/>
              <w:rPr>
                <w:rFonts w:cs="Arial"/>
                <w:szCs w:val="22"/>
              </w:rPr>
            </w:pPr>
            <w:r w:rsidRPr="00BB243D">
              <w:rPr>
                <w:rFonts w:cs="Arial"/>
                <w:szCs w:val="22"/>
              </w:rPr>
              <w:t>________________________</w:t>
            </w:r>
          </w:p>
        </w:tc>
        <w:tc>
          <w:tcPr>
            <w:tcW w:w="4606" w:type="dxa"/>
          </w:tcPr>
          <w:p w14:paraId="60691BF5" w14:textId="77777777" w:rsidR="009258A8" w:rsidRDefault="009258A8" w:rsidP="002A63B3">
            <w:pPr>
              <w:spacing w:line="280" w:lineRule="exact"/>
              <w:rPr>
                <w:rFonts w:cs="Arial"/>
                <w:szCs w:val="22"/>
              </w:rPr>
            </w:pPr>
          </w:p>
          <w:p w14:paraId="3B6282E9" w14:textId="77777777" w:rsidR="0077363A" w:rsidRDefault="0077363A" w:rsidP="002A63B3">
            <w:pPr>
              <w:spacing w:line="280" w:lineRule="exact"/>
              <w:rPr>
                <w:rFonts w:cs="Arial"/>
                <w:szCs w:val="22"/>
              </w:rPr>
            </w:pPr>
          </w:p>
          <w:p w14:paraId="4D44F69E" w14:textId="77777777" w:rsidR="009258A8" w:rsidRDefault="009258A8" w:rsidP="002A63B3">
            <w:pPr>
              <w:spacing w:line="280" w:lineRule="exact"/>
              <w:rPr>
                <w:rFonts w:cs="Arial"/>
                <w:szCs w:val="22"/>
              </w:rPr>
            </w:pPr>
            <w:r w:rsidRPr="00BB243D">
              <w:rPr>
                <w:rFonts w:cs="Arial"/>
                <w:szCs w:val="22"/>
              </w:rPr>
              <w:t xml:space="preserve">Žig in podpis odgovorne osebe </w:t>
            </w:r>
            <w:r w:rsidR="005178C8">
              <w:rPr>
                <w:rFonts w:cs="Arial"/>
                <w:szCs w:val="22"/>
              </w:rPr>
              <w:t>so</w:t>
            </w:r>
            <w:r w:rsidRPr="00BB243D">
              <w:rPr>
                <w:rFonts w:cs="Arial"/>
                <w:szCs w:val="22"/>
              </w:rPr>
              <w:t>ponudnika:</w:t>
            </w:r>
          </w:p>
          <w:p w14:paraId="69B5DA4C" w14:textId="77777777" w:rsidR="009258A8" w:rsidRPr="00BB243D" w:rsidRDefault="009258A8" w:rsidP="002A63B3">
            <w:pPr>
              <w:spacing w:line="280" w:lineRule="exact"/>
              <w:rPr>
                <w:rFonts w:cs="Arial"/>
                <w:szCs w:val="22"/>
              </w:rPr>
            </w:pPr>
          </w:p>
          <w:p w14:paraId="008479B8" w14:textId="77777777" w:rsidR="009258A8" w:rsidRPr="00BB243D" w:rsidRDefault="009258A8" w:rsidP="002A63B3">
            <w:pPr>
              <w:spacing w:line="280" w:lineRule="exact"/>
              <w:rPr>
                <w:rFonts w:cs="Arial"/>
                <w:szCs w:val="22"/>
              </w:rPr>
            </w:pPr>
          </w:p>
          <w:p w14:paraId="753E2EBB" w14:textId="77777777" w:rsidR="009258A8" w:rsidRPr="00BB243D" w:rsidRDefault="009258A8" w:rsidP="002A63B3">
            <w:pPr>
              <w:spacing w:line="280" w:lineRule="exact"/>
              <w:rPr>
                <w:rFonts w:cs="Arial"/>
                <w:szCs w:val="22"/>
              </w:rPr>
            </w:pPr>
            <w:r w:rsidRPr="00BB243D">
              <w:rPr>
                <w:rFonts w:cs="Arial"/>
                <w:szCs w:val="22"/>
              </w:rPr>
              <w:t>_________________________</w:t>
            </w:r>
            <w:r>
              <w:rPr>
                <w:rFonts w:cs="Arial"/>
                <w:szCs w:val="22"/>
              </w:rPr>
              <w:t>______</w:t>
            </w:r>
            <w:r w:rsidRPr="00BB243D">
              <w:rPr>
                <w:rFonts w:cs="Arial"/>
                <w:szCs w:val="22"/>
              </w:rPr>
              <w:t>_____</w:t>
            </w:r>
          </w:p>
        </w:tc>
      </w:tr>
      <w:tr w:rsidR="009258A8" w:rsidRPr="00BB243D" w14:paraId="2617480B" w14:textId="77777777" w:rsidTr="009258A8">
        <w:tc>
          <w:tcPr>
            <w:tcW w:w="4606" w:type="dxa"/>
          </w:tcPr>
          <w:p w14:paraId="5375382A" w14:textId="77777777" w:rsidR="009258A8" w:rsidRDefault="009258A8" w:rsidP="002A63B3">
            <w:pPr>
              <w:spacing w:line="280" w:lineRule="exact"/>
              <w:rPr>
                <w:rFonts w:cs="Arial"/>
                <w:szCs w:val="22"/>
              </w:rPr>
            </w:pPr>
          </w:p>
          <w:p w14:paraId="52F87E4B" w14:textId="77777777" w:rsidR="0077363A" w:rsidRDefault="0077363A" w:rsidP="002A63B3">
            <w:pPr>
              <w:spacing w:line="280" w:lineRule="exact"/>
              <w:rPr>
                <w:rFonts w:cs="Arial"/>
                <w:szCs w:val="22"/>
              </w:rPr>
            </w:pPr>
          </w:p>
          <w:p w14:paraId="2211F7B0" w14:textId="77777777" w:rsidR="009258A8" w:rsidRDefault="009258A8" w:rsidP="002A63B3">
            <w:pPr>
              <w:spacing w:line="280" w:lineRule="exact"/>
              <w:rPr>
                <w:rFonts w:cs="Arial"/>
                <w:szCs w:val="22"/>
              </w:rPr>
            </w:pPr>
            <w:r w:rsidRPr="00BB243D">
              <w:rPr>
                <w:rFonts w:cs="Arial"/>
                <w:szCs w:val="22"/>
              </w:rPr>
              <w:t>Kraj in datum:</w:t>
            </w:r>
          </w:p>
          <w:p w14:paraId="2657D8C1" w14:textId="77777777" w:rsidR="009258A8" w:rsidRPr="00BB243D" w:rsidRDefault="009258A8" w:rsidP="002A63B3">
            <w:pPr>
              <w:spacing w:line="280" w:lineRule="exact"/>
              <w:rPr>
                <w:rFonts w:cs="Arial"/>
                <w:szCs w:val="22"/>
              </w:rPr>
            </w:pPr>
          </w:p>
          <w:p w14:paraId="13233856" w14:textId="77777777" w:rsidR="009258A8" w:rsidRPr="00BB243D" w:rsidRDefault="009258A8" w:rsidP="002A63B3">
            <w:pPr>
              <w:spacing w:line="280" w:lineRule="exact"/>
              <w:rPr>
                <w:rFonts w:cs="Arial"/>
                <w:szCs w:val="22"/>
              </w:rPr>
            </w:pPr>
          </w:p>
          <w:p w14:paraId="4934F503" w14:textId="77777777" w:rsidR="009258A8" w:rsidRPr="00BB243D" w:rsidRDefault="009258A8" w:rsidP="002A63B3">
            <w:pPr>
              <w:spacing w:line="280" w:lineRule="exact"/>
              <w:rPr>
                <w:rFonts w:cs="Arial"/>
                <w:szCs w:val="22"/>
              </w:rPr>
            </w:pPr>
            <w:r w:rsidRPr="00BB243D">
              <w:rPr>
                <w:rFonts w:cs="Arial"/>
                <w:szCs w:val="22"/>
              </w:rPr>
              <w:t>________________________</w:t>
            </w:r>
          </w:p>
        </w:tc>
        <w:tc>
          <w:tcPr>
            <w:tcW w:w="4606" w:type="dxa"/>
          </w:tcPr>
          <w:p w14:paraId="0FA84FA8" w14:textId="77777777" w:rsidR="009258A8" w:rsidRDefault="009258A8" w:rsidP="002A63B3">
            <w:pPr>
              <w:spacing w:line="280" w:lineRule="exact"/>
              <w:rPr>
                <w:rFonts w:cs="Arial"/>
                <w:szCs w:val="22"/>
              </w:rPr>
            </w:pPr>
          </w:p>
          <w:p w14:paraId="47049228" w14:textId="77777777" w:rsidR="0077363A" w:rsidRDefault="0077363A" w:rsidP="002A63B3">
            <w:pPr>
              <w:spacing w:line="280" w:lineRule="exact"/>
              <w:rPr>
                <w:rFonts w:cs="Arial"/>
                <w:szCs w:val="22"/>
              </w:rPr>
            </w:pPr>
          </w:p>
          <w:p w14:paraId="1567F63B" w14:textId="77777777" w:rsidR="009258A8" w:rsidRDefault="009258A8" w:rsidP="002A63B3">
            <w:pPr>
              <w:spacing w:line="280" w:lineRule="exact"/>
              <w:rPr>
                <w:rFonts w:cs="Arial"/>
                <w:szCs w:val="22"/>
              </w:rPr>
            </w:pPr>
            <w:r w:rsidRPr="00BB243D">
              <w:rPr>
                <w:rFonts w:cs="Arial"/>
                <w:szCs w:val="22"/>
              </w:rPr>
              <w:t xml:space="preserve">Žig in podpis odgovorne osebe </w:t>
            </w:r>
            <w:r w:rsidR="005178C8">
              <w:rPr>
                <w:rFonts w:cs="Arial"/>
                <w:szCs w:val="22"/>
              </w:rPr>
              <w:t>so</w:t>
            </w:r>
            <w:r w:rsidRPr="00BB243D">
              <w:rPr>
                <w:rFonts w:cs="Arial"/>
                <w:szCs w:val="22"/>
              </w:rPr>
              <w:t>ponudnika:</w:t>
            </w:r>
          </w:p>
          <w:p w14:paraId="505DE5E9" w14:textId="77777777" w:rsidR="009258A8" w:rsidRPr="00BB243D" w:rsidRDefault="009258A8" w:rsidP="002A63B3">
            <w:pPr>
              <w:spacing w:line="280" w:lineRule="exact"/>
              <w:rPr>
                <w:rFonts w:cs="Arial"/>
                <w:szCs w:val="22"/>
              </w:rPr>
            </w:pPr>
          </w:p>
          <w:p w14:paraId="3D4A097D" w14:textId="77777777" w:rsidR="009258A8" w:rsidRPr="00BB243D" w:rsidRDefault="009258A8" w:rsidP="002A63B3">
            <w:pPr>
              <w:spacing w:line="280" w:lineRule="exact"/>
              <w:rPr>
                <w:rFonts w:cs="Arial"/>
                <w:szCs w:val="22"/>
              </w:rPr>
            </w:pPr>
          </w:p>
          <w:p w14:paraId="5C5AE530" w14:textId="77777777" w:rsidR="009258A8" w:rsidRPr="00BB243D" w:rsidRDefault="009258A8" w:rsidP="002A63B3">
            <w:pPr>
              <w:spacing w:line="280" w:lineRule="exact"/>
              <w:rPr>
                <w:rFonts w:cs="Arial"/>
                <w:szCs w:val="22"/>
              </w:rPr>
            </w:pPr>
            <w:r w:rsidRPr="00BB243D">
              <w:rPr>
                <w:rFonts w:cs="Arial"/>
                <w:szCs w:val="22"/>
              </w:rPr>
              <w:t>_________________________</w:t>
            </w:r>
            <w:r>
              <w:rPr>
                <w:rFonts w:cs="Arial"/>
                <w:szCs w:val="22"/>
              </w:rPr>
              <w:t>______</w:t>
            </w:r>
            <w:r w:rsidRPr="00BB243D">
              <w:rPr>
                <w:rFonts w:cs="Arial"/>
                <w:szCs w:val="22"/>
              </w:rPr>
              <w:t>_____</w:t>
            </w:r>
          </w:p>
        </w:tc>
      </w:tr>
    </w:tbl>
    <w:p w14:paraId="66338D29" w14:textId="77777777" w:rsidR="00000431" w:rsidRDefault="00000431" w:rsidP="009258A8">
      <w:pPr>
        <w:rPr>
          <w:rFonts w:cs="Arial"/>
          <w:i/>
          <w:szCs w:val="22"/>
        </w:rPr>
      </w:pPr>
    </w:p>
    <w:p w14:paraId="62BB3C74" w14:textId="77777777" w:rsidR="009258A8" w:rsidRDefault="009258A8" w:rsidP="009258A8">
      <w:pPr>
        <w:rPr>
          <w:rFonts w:cs="Arial"/>
          <w:i/>
          <w:szCs w:val="22"/>
        </w:rPr>
      </w:pPr>
    </w:p>
    <w:p w14:paraId="440B10D2" w14:textId="77777777" w:rsidR="009258A8" w:rsidRDefault="009258A8" w:rsidP="009258A8">
      <w:pPr>
        <w:rPr>
          <w:rFonts w:cs="Arial"/>
          <w:i/>
          <w:szCs w:val="22"/>
        </w:rPr>
      </w:pPr>
    </w:p>
    <w:p w14:paraId="77912A98" w14:textId="77777777" w:rsidR="009258A8" w:rsidRDefault="009258A8" w:rsidP="009258A8">
      <w:pPr>
        <w:rPr>
          <w:rFonts w:cs="Arial"/>
          <w:i/>
          <w:szCs w:val="22"/>
        </w:rPr>
      </w:pPr>
    </w:p>
    <w:p w14:paraId="171BEF0D" w14:textId="77777777" w:rsidR="009258A8" w:rsidRDefault="009258A8" w:rsidP="009258A8">
      <w:pPr>
        <w:rPr>
          <w:rFonts w:cs="Arial"/>
          <w:i/>
          <w:szCs w:val="22"/>
        </w:rPr>
      </w:pPr>
    </w:p>
    <w:p w14:paraId="25AE7381" w14:textId="77777777" w:rsidR="009258A8" w:rsidRDefault="009258A8" w:rsidP="009258A8">
      <w:pPr>
        <w:rPr>
          <w:rFonts w:cs="Arial"/>
          <w:i/>
          <w:szCs w:val="22"/>
        </w:rPr>
      </w:pPr>
    </w:p>
    <w:p w14:paraId="3091F507" w14:textId="167D3C67" w:rsidR="009258A8" w:rsidRDefault="009258A8" w:rsidP="009258A8">
      <w:pPr>
        <w:rPr>
          <w:rFonts w:cs="Arial"/>
          <w:i/>
          <w:szCs w:val="22"/>
        </w:rPr>
      </w:pPr>
    </w:p>
    <w:p w14:paraId="5D82EFCB" w14:textId="77777777" w:rsidR="00C05238" w:rsidRDefault="00C05238" w:rsidP="009258A8">
      <w:pPr>
        <w:rPr>
          <w:rFonts w:cs="Arial"/>
          <w:i/>
          <w:szCs w:val="22"/>
        </w:rPr>
      </w:pPr>
    </w:p>
    <w:p w14:paraId="6A71ED39" w14:textId="77777777" w:rsidR="009258A8" w:rsidRDefault="009258A8" w:rsidP="009258A8">
      <w:pPr>
        <w:rPr>
          <w:rFonts w:cs="Arial"/>
          <w:i/>
          <w:szCs w:val="22"/>
        </w:rPr>
      </w:pPr>
    </w:p>
    <w:p w14:paraId="2FA6A230" w14:textId="77777777" w:rsidR="009258A8" w:rsidRDefault="009258A8" w:rsidP="009258A8">
      <w:pPr>
        <w:rPr>
          <w:rFonts w:cs="Arial"/>
          <w:i/>
          <w:szCs w:val="22"/>
        </w:rPr>
      </w:pPr>
    </w:p>
    <w:p w14:paraId="26A8D64B" w14:textId="77777777" w:rsidR="00000431" w:rsidRPr="00C7108C" w:rsidRDefault="003F2A3C" w:rsidP="00C7108C">
      <w:pPr>
        <w:pStyle w:val="Naslov2"/>
        <w:numPr>
          <w:ilvl w:val="0"/>
          <w:numId w:val="0"/>
        </w:numPr>
        <w:ind w:left="576" w:hanging="576"/>
        <w:jc w:val="center"/>
        <w:rPr>
          <w:rFonts w:cs="Arial"/>
          <w:caps w:val="0"/>
          <w:szCs w:val="22"/>
          <w:lang w:val="sl-SI"/>
        </w:rPr>
      </w:pPr>
      <w:bookmarkStart w:id="11" w:name="_Toc467144152"/>
      <w:bookmarkStart w:id="12" w:name="_Toc222142301"/>
      <w:r w:rsidRPr="00C7108C">
        <w:rPr>
          <w:rFonts w:cs="Arial"/>
          <w:caps w:val="0"/>
          <w:szCs w:val="22"/>
          <w:lang w:val="sl-SI"/>
        </w:rPr>
        <w:lastRenderedPageBreak/>
        <w:t xml:space="preserve">Obrazec št. 3: </w:t>
      </w:r>
      <w:r w:rsidR="00000431" w:rsidRPr="00C7108C">
        <w:rPr>
          <w:rFonts w:cs="Arial"/>
          <w:caps w:val="0"/>
          <w:szCs w:val="22"/>
          <w:lang w:val="sl-SI"/>
        </w:rPr>
        <w:t>PODATKI O SOPONUDNIKU</w:t>
      </w:r>
      <w:bookmarkEnd w:id="11"/>
      <w:bookmarkEnd w:id="12"/>
    </w:p>
    <w:tbl>
      <w:tblPr>
        <w:tblW w:w="9288" w:type="dxa"/>
        <w:tblLook w:val="01E0" w:firstRow="1" w:lastRow="1" w:firstColumn="1" w:lastColumn="1" w:noHBand="0" w:noVBand="0"/>
      </w:tblPr>
      <w:tblGrid>
        <w:gridCol w:w="9288"/>
      </w:tblGrid>
      <w:tr w:rsidR="00000431" w:rsidRPr="00BB243D" w14:paraId="447F856F" w14:textId="77777777" w:rsidTr="002A63B3">
        <w:trPr>
          <w:trHeight w:val="510"/>
        </w:trPr>
        <w:tc>
          <w:tcPr>
            <w:tcW w:w="9288" w:type="dxa"/>
          </w:tcPr>
          <w:p w14:paraId="3631C055" w14:textId="77777777" w:rsidR="00000431" w:rsidRPr="00BB243D" w:rsidRDefault="00000431" w:rsidP="002A63B3">
            <w:pPr>
              <w:pStyle w:val="HTML-oblikovano"/>
              <w:jc w:val="left"/>
              <w:rPr>
                <w:rFonts w:ascii="Arial" w:hAnsi="Arial" w:cs="Arial"/>
                <w:bCs/>
                <w:sz w:val="22"/>
                <w:szCs w:val="22"/>
              </w:rPr>
            </w:pPr>
          </w:p>
          <w:p w14:paraId="2DAC427D" w14:textId="77777777" w:rsidR="00000431" w:rsidRPr="00BB243D" w:rsidRDefault="00000431" w:rsidP="002A63B3">
            <w:pPr>
              <w:pStyle w:val="HTML-oblikovano"/>
              <w:jc w:val="left"/>
              <w:rPr>
                <w:rFonts w:ascii="Arial" w:hAnsi="Arial" w:cs="Arial"/>
                <w:sz w:val="22"/>
                <w:szCs w:val="22"/>
              </w:rPr>
            </w:pPr>
            <w:r w:rsidRPr="00BB243D">
              <w:rPr>
                <w:rFonts w:ascii="Arial" w:hAnsi="Arial" w:cs="Arial"/>
                <w:bCs/>
                <w:sz w:val="22"/>
                <w:szCs w:val="22"/>
              </w:rPr>
              <w:t xml:space="preserve">Naziv </w:t>
            </w:r>
            <w:proofErr w:type="spellStart"/>
            <w:r w:rsidRPr="00BB243D">
              <w:rPr>
                <w:rFonts w:ascii="Arial" w:hAnsi="Arial" w:cs="Arial"/>
                <w:bCs/>
                <w:sz w:val="22"/>
                <w:szCs w:val="22"/>
              </w:rPr>
              <w:t>soponudnika</w:t>
            </w:r>
            <w:proofErr w:type="spellEnd"/>
            <w:r w:rsidRPr="00BB243D">
              <w:rPr>
                <w:rFonts w:ascii="Arial" w:hAnsi="Arial" w:cs="Arial"/>
                <w:bCs/>
                <w:sz w:val="22"/>
                <w:szCs w:val="22"/>
              </w:rPr>
              <w:t>: ___________________________________________________________</w:t>
            </w:r>
          </w:p>
        </w:tc>
      </w:tr>
      <w:tr w:rsidR="00000431" w:rsidRPr="00BB243D" w14:paraId="3647FD70" w14:textId="77777777" w:rsidTr="002A63B3">
        <w:trPr>
          <w:trHeight w:val="510"/>
        </w:trPr>
        <w:tc>
          <w:tcPr>
            <w:tcW w:w="9288" w:type="dxa"/>
          </w:tcPr>
          <w:p w14:paraId="6B2ECCDC" w14:textId="77777777" w:rsidR="00000431" w:rsidRPr="00BB243D" w:rsidRDefault="00000431" w:rsidP="002A63B3">
            <w:pPr>
              <w:pStyle w:val="HTML-oblikovano"/>
              <w:jc w:val="left"/>
              <w:rPr>
                <w:rFonts w:ascii="Arial" w:hAnsi="Arial" w:cs="Arial"/>
                <w:bCs/>
                <w:sz w:val="22"/>
                <w:szCs w:val="22"/>
              </w:rPr>
            </w:pPr>
          </w:p>
          <w:p w14:paraId="7D761672" w14:textId="77777777" w:rsidR="00000431" w:rsidRPr="00BB243D" w:rsidRDefault="00000431" w:rsidP="002A63B3">
            <w:pPr>
              <w:pStyle w:val="HTML-oblikovano"/>
              <w:jc w:val="left"/>
              <w:rPr>
                <w:rFonts w:ascii="Arial" w:hAnsi="Arial" w:cs="Arial"/>
                <w:sz w:val="22"/>
                <w:szCs w:val="22"/>
              </w:rPr>
            </w:pPr>
            <w:r w:rsidRPr="00BB243D">
              <w:rPr>
                <w:rFonts w:ascii="Arial" w:hAnsi="Arial" w:cs="Arial"/>
                <w:bCs/>
                <w:sz w:val="22"/>
                <w:szCs w:val="22"/>
              </w:rPr>
              <w:t xml:space="preserve">Sedež (naslov) </w:t>
            </w:r>
            <w:proofErr w:type="spellStart"/>
            <w:r w:rsidRPr="00BB243D">
              <w:rPr>
                <w:rFonts w:ascii="Arial" w:hAnsi="Arial" w:cs="Arial"/>
                <w:bCs/>
                <w:sz w:val="22"/>
                <w:szCs w:val="22"/>
              </w:rPr>
              <w:t>soponudnika</w:t>
            </w:r>
            <w:proofErr w:type="spellEnd"/>
            <w:r w:rsidRPr="00BB243D">
              <w:rPr>
                <w:rFonts w:ascii="Arial" w:hAnsi="Arial" w:cs="Arial"/>
                <w:bCs/>
                <w:sz w:val="22"/>
                <w:szCs w:val="22"/>
              </w:rPr>
              <w:t>: ___________________________________________________</w:t>
            </w:r>
          </w:p>
        </w:tc>
      </w:tr>
    </w:tbl>
    <w:p w14:paraId="02D28C6E" w14:textId="77777777" w:rsidR="00000431" w:rsidRPr="00BB243D" w:rsidRDefault="00000431" w:rsidP="00000431">
      <w:pPr>
        <w:rPr>
          <w:rFonts w:cs="Arial"/>
          <w:szCs w:val="22"/>
        </w:rPr>
      </w:pPr>
    </w:p>
    <w:p w14:paraId="62620A29" w14:textId="77777777" w:rsidR="00000431" w:rsidRPr="00BB243D" w:rsidRDefault="00000431" w:rsidP="00000431">
      <w:pPr>
        <w:jc w:val="left"/>
        <w:rPr>
          <w:rFonts w:cs="Arial"/>
          <w:szCs w:val="22"/>
        </w:rPr>
      </w:pPr>
      <w:r w:rsidRPr="00BB243D">
        <w:rPr>
          <w:rFonts w:cs="Arial"/>
          <w:szCs w:val="22"/>
        </w:rPr>
        <w:t xml:space="preserve">Firma oziroma ime </w:t>
      </w:r>
      <w:r w:rsidRPr="00BB243D">
        <w:rPr>
          <w:rFonts w:cs="Arial"/>
          <w:bCs/>
          <w:szCs w:val="22"/>
        </w:rPr>
        <w:t>soponudnika</w:t>
      </w:r>
      <w:r w:rsidRPr="00BB243D">
        <w:rPr>
          <w:rFonts w:cs="Arial"/>
          <w:szCs w:val="22"/>
        </w:rPr>
        <w:t>: ________________________________________________</w:t>
      </w:r>
    </w:p>
    <w:p w14:paraId="662CBB8F" w14:textId="77777777" w:rsidR="00000431" w:rsidRPr="00BB243D" w:rsidRDefault="00000431" w:rsidP="00000431">
      <w:pPr>
        <w:jc w:val="left"/>
        <w:rPr>
          <w:rFonts w:cs="Arial"/>
          <w:szCs w:val="22"/>
        </w:rPr>
      </w:pPr>
    </w:p>
    <w:p w14:paraId="5D2446AC" w14:textId="77777777" w:rsidR="00000431" w:rsidRPr="00BB243D" w:rsidRDefault="00000431" w:rsidP="00000431">
      <w:pPr>
        <w:jc w:val="left"/>
        <w:rPr>
          <w:rFonts w:cs="Arial"/>
          <w:szCs w:val="22"/>
        </w:rPr>
      </w:pPr>
      <w:r w:rsidRPr="00BB243D">
        <w:rPr>
          <w:rFonts w:cs="Arial"/>
          <w:szCs w:val="22"/>
        </w:rPr>
        <w:t xml:space="preserve">Naslov </w:t>
      </w:r>
      <w:r w:rsidRPr="00BB243D">
        <w:rPr>
          <w:rFonts w:cs="Arial"/>
          <w:bCs/>
          <w:szCs w:val="22"/>
        </w:rPr>
        <w:t>soponudnika</w:t>
      </w:r>
      <w:r w:rsidRPr="00BB243D">
        <w:rPr>
          <w:rFonts w:cs="Arial"/>
          <w:szCs w:val="22"/>
        </w:rPr>
        <w:t>: _________________________________________________________</w:t>
      </w:r>
    </w:p>
    <w:p w14:paraId="53B819A3" w14:textId="77777777" w:rsidR="00000431" w:rsidRPr="00BB243D" w:rsidRDefault="00000431" w:rsidP="00000431">
      <w:pPr>
        <w:jc w:val="left"/>
        <w:rPr>
          <w:rFonts w:cs="Arial"/>
          <w:szCs w:val="22"/>
        </w:rPr>
      </w:pPr>
    </w:p>
    <w:p w14:paraId="58BC644B" w14:textId="77777777" w:rsidR="00000431" w:rsidRPr="00BB243D" w:rsidRDefault="00000431" w:rsidP="00000431">
      <w:pPr>
        <w:jc w:val="left"/>
        <w:rPr>
          <w:rFonts w:cs="Arial"/>
          <w:szCs w:val="22"/>
        </w:rPr>
      </w:pPr>
      <w:r w:rsidRPr="00BB243D">
        <w:rPr>
          <w:rFonts w:cs="Arial"/>
          <w:szCs w:val="22"/>
        </w:rPr>
        <w:t xml:space="preserve">Zakoniti zastopnik/i </w:t>
      </w:r>
      <w:r w:rsidRPr="00BB243D">
        <w:rPr>
          <w:rFonts w:cs="Arial"/>
          <w:bCs/>
          <w:szCs w:val="22"/>
        </w:rPr>
        <w:t>soponudnika</w:t>
      </w:r>
      <w:r w:rsidRPr="00BB243D">
        <w:rPr>
          <w:rFonts w:cs="Arial"/>
          <w:szCs w:val="22"/>
        </w:rPr>
        <w:t>: ________________________________________________</w:t>
      </w:r>
    </w:p>
    <w:p w14:paraId="4E608888" w14:textId="77777777" w:rsidR="00000431" w:rsidRPr="00BB243D" w:rsidRDefault="00000431" w:rsidP="00000431">
      <w:pPr>
        <w:jc w:val="left"/>
        <w:rPr>
          <w:rFonts w:cs="Arial"/>
          <w:szCs w:val="22"/>
        </w:rPr>
      </w:pPr>
    </w:p>
    <w:p w14:paraId="0D01A2B8" w14:textId="77777777" w:rsidR="00000431" w:rsidRPr="00BB243D" w:rsidRDefault="00000431" w:rsidP="00000431">
      <w:pPr>
        <w:jc w:val="left"/>
        <w:rPr>
          <w:rFonts w:cs="Arial"/>
          <w:szCs w:val="22"/>
        </w:rPr>
      </w:pPr>
      <w:r w:rsidRPr="00BB243D">
        <w:rPr>
          <w:rFonts w:cs="Arial"/>
          <w:szCs w:val="22"/>
        </w:rPr>
        <w:t>Davčna številka: _____________________________________________________________</w:t>
      </w:r>
    </w:p>
    <w:p w14:paraId="12CC35AD" w14:textId="77777777" w:rsidR="00000431" w:rsidRPr="00BB243D" w:rsidRDefault="00000431" w:rsidP="00000431">
      <w:pPr>
        <w:jc w:val="left"/>
        <w:rPr>
          <w:rFonts w:cs="Arial"/>
          <w:szCs w:val="22"/>
        </w:rPr>
      </w:pPr>
    </w:p>
    <w:p w14:paraId="3F33F69A" w14:textId="77777777" w:rsidR="00000431" w:rsidRPr="00BB243D" w:rsidRDefault="00000431" w:rsidP="00000431">
      <w:pPr>
        <w:jc w:val="left"/>
        <w:rPr>
          <w:rFonts w:cs="Arial"/>
          <w:szCs w:val="22"/>
        </w:rPr>
      </w:pPr>
      <w:r w:rsidRPr="00BB243D">
        <w:rPr>
          <w:rFonts w:cs="Arial"/>
          <w:szCs w:val="22"/>
        </w:rPr>
        <w:t>Matična številka: _____________________________________________________________</w:t>
      </w:r>
    </w:p>
    <w:p w14:paraId="47885A18" w14:textId="77777777" w:rsidR="00000431" w:rsidRPr="00BB243D" w:rsidRDefault="00000431" w:rsidP="00000431">
      <w:pPr>
        <w:jc w:val="left"/>
        <w:rPr>
          <w:rFonts w:cs="Arial"/>
          <w:szCs w:val="22"/>
        </w:rPr>
      </w:pPr>
    </w:p>
    <w:p w14:paraId="54F536FD" w14:textId="7E2E0048" w:rsidR="00000431" w:rsidRPr="00BB243D" w:rsidRDefault="00000431" w:rsidP="00000431">
      <w:pPr>
        <w:jc w:val="left"/>
        <w:rPr>
          <w:rFonts w:cs="Arial"/>
          <w:szCs w:val="22"/>
        </w:rPr>
      </w:pPr>
      <w:r w:rsidRPr="00BB243D">
        <w:rPr>
          <w:rFonts w:cs="Arial"/>
          <w:szCs w:val="22"/>
        </w:rPr>
        <w:t xml:space="preserve">Številka </w:t>
      </w:r>
      <w:r w:rsidR="001F4662" w:rsidRPr="00BB243D">
        <w:rPr>
          <w:rFonts w:cs="Arial"/>
          <w:szCs w:val="22"/>
        </w:rPr>
        <w:t xml:space="preserve">transakcijskega </w:t>
      </w:r>
      <w:r w:rsidRPr="00BB243D">
        <w:rPr>
          <w:rFonts w:cs="Arial"/>
          <w:szCs w:val="22"/>
        </w:rPr>
        <w:t xml:space="preserve">računa: </w:t>
      </w:r>
      <w:r w:rsidR="0077363A">
        <w:rPr>
          <w:rFonts w:cs="Arial"/>
          <w:szCs w:val="22"/>
        </w:rPr>
        <w:t>______________________</w:t>
      </w:r>
      <w:r w:rsidRPr="00BB243D">
        <w:rPr>
          <w:rFonts w:cs="Arial"/>
          <w:szCs w:val="22"/>
        </w:rPr>
        <w:t>__________________________</w:t>
      </w:r>
    </w:p>
    <w:p w14:paraId="5E4B73CE" w14:textId="77777777" w:rsidR="00000431" w:rsidRPr="00BB243D" w:rsidRDefault="00000431" w:rsidP="00000431">
      <w:pPr>
        <w:jc w:val="left"/>
        <w:rPr>
          <w:rFonts w:cs="Arial"/>
          <w:szCs w:val="22"/>
        </w:rPr>
      </w:pPr>
    </w:p>
    <w:p w14:paraId="0FA69542" w14:textId="77777777" w:rsidR="00000431" w:rsidRPr="00BB243D" w:rsidRDefault="00000431" w:rsidP="00000431">
      <w:pPr>
        <w:jc w:val="left"/>
        <w:rPr>
          <w:rFonts w:cs="Arial"/>
          <w:szCs w:val="22"/>
        </w:rPr>
      </w:pPr>
      <w:r w:rsidRPr="00BB243D">
        <w:rPr>
          <w:rFonts w:cs="Arial"/>
          <w:szCs w:val="22"/>
        </w:rPr>
        <w:t>Odprt pri banki: ______________________________________________________________</w:t>
      </w:r>
    </w:p>
    <w:p w14:paraId="04B8BC47" w14:textId="77777777" w:rsidR="00000431" w:rsidRPr="00BB243D" w:rsidRDefault="00000431" w:rsidP="00000431">
      <w:pPr>
        <w:jc w:val="left"/>
        <w:rPr>
          <w:rFonts w:cs="Arial"/>
          <w:szCs w:val="22"/>
        </w:rPr>
      </w:pPr>
    </w:p>
    <w:p w14:paraId="3E1BA538" w14:textId="4D34CCFD" w:rsidR="00010270" w:rsidRPr="00BB243D" w:rsidRDefault="00010270" w:rsidP="00010270">
      <w:pPr>
        <w:jc w:val="left"/>
        <w:rPr>
          <w:rFonts w:cs="Arial"/>
          <w:szCs w:val="22"/>
        </w:rPr>
      </w:pPr>
      <w:r w:rsidRPr="00BB243D">
        <w:rPr>
          <w:rFonts w:cs="Arial"/>
          <w:szCs w:val="22"/>
        </w:rPr>
        <w:t xml:space="preserve">Številka transakcijskega računa: </w:t>
      </w:r>
      <w:r>
        <w:rPr>
          <w:rFonts w:cs="Arial"/>
          <w:szCs w:val="22"/>
        </w:rPr>
        <w:t>______________________</w:t>
      </w:r>
      <w:r w:rsidRPr="00BB243D">
        <w:rPr>
          <w:rFonts w:cs="Arial"/>
          <w:szCs w:val="22"/>
        </w:rPr>
        <w:t>__________________________</w:t>
      </w:r>
    </w:p>
    <w:p w14:paraId="5DB37035" w14:textId="77777777" w:rsidR="00010270" w:rsidRPr="00BB243D" w:rsidRDefault="00010270" w:rsidP="00010270">
      <w:pPr>
        <w:jc w:val="left"/>
        <w:rPr>
          <w:rFonts w:cs="Arial"/>
          <w:szCs w:val="22"/>
        </w:rPr>
      </w:pPr>
      <w:r w:rsidRPr="00BB243D">
        <w:rPr>
          <w:rFonts w:cs="Arial"/>
          <w:szCs w:val="22"/>
        </w:rPr>
        <w:t>Odprt pri banki: ______________________________________________________________</w:t>
      </w:r>
    </w:p>
    <w:p w14:paraId="47E47938" w14:textId="77777777" w:rsidR="00010270" w:rsidRDefault="00010270" w:rsidP="00010270">
      <w:pPr>
        <w:jc w:val="left"/>
        <w:rPr>
          <w:rFonts w:cs="Arial"/>
          <w:szCs w:val="22"/>
        </w:rPr>
      </w:pPr>
    </w:p>
    <w:p w14:paraId="01219375" w14:textId="48444FBF" w:rsidR="00010270" w:rsidRPr="00BB243D" w:rsidRDefault="00010270" w:rsidP="00010270">
      <w:pPr>
        <w:jc w:val="left"/>
        <w:rPr>
          <w:rFonts w:cs="Arial"/>
          <w:szCs w:val="22"/>
        </w:rPr>
      </w:pPr>
      <w:r w:rsidRPr="00BB243D">
        <w:rPr>
          <w:rFonts w:cs="Arial"/>
          <w:szCs w:val="22"/>
        </w:rPr>
        <w:t xml:space="preserve">Številka transakcijskega računa: </w:t>
      </w:r>
      <w:r w:rsidR="00C05238">
        <w:rPr>
          <w:rFonts w:cs="Arial"/>
          <w:szCs w:val="22"/>
        </w:rPr>
        <w:t>___</w:t>
      </w:r>
      <w:r>
        <w:rPr>
          <w:rFonts w:cs="Arial"/>
          <w:szCs w:val="22"/>
        </w:rPr>
        <w:t>____________________</w:t>
      </w:r>
      <w:r w:rsidRPr="00BB243D">
        <w:rPr>
          <w:rFonts w:cs="Arial"/>
          <w:szCs w:val="22"/>
        </w:rPr>
        <w:t>__________________________</w:t>
      </w:r>
    </w:p>
    <w:p w14:paraId="48AE6D11" w14:textId="77777777" w:rsidR="00010270" w:rsidRPr="00BB243D" w:rsidRDefault="00010270" w:rsidP="00010270">
      <w:pPr>
        <w:jc w:val="left"/>
        <w:rPr>
          <w:rFonts w:cs="Arial"/>
          <w:szCs w:val="22"/>
        </w:rPr>
      </w:pPr>
      <w:r w:rsidRPr="00BB243D">
        <w:rPr>
          <w:rFonts w:cs="Arial"/>
          <w:szCs w:val="22"/>
        </w:rPr>
        <w:t>Odprt pri banki: ______________________________________________________________</w:t>
      </w:r>
    </w:p>
    <w:p w14:paraId="669B0D0F" w14:textId="77777777" w:rsidR="00010270" w:rsidRDefault="00010270" w:rsidP="00000431">
      <w:pPr>
        <w:jc w:val="left"/>
        <w:rPr>
          <w:rFonts w:cs="Arial"/>
          <w:szCs w:val="22"/>
        </w:rPr>
      </w:pPr>
    </w:p>
    <w:p w14:paraId="6550F1C2" w14:textId="77777777" w:rsidR="00000431" w:rsidRPr="00BB243D" w:rsidRDefault="00000431" w:rsidP="00000431">
      <w:pPr>
        <w:jc w:val="left"/>
        <w:rPr>
          <w:rFonts w:cs="Arial"/>
          <w:szCs w:val="22"/>
        </w:rPr>
      </w:pPr>
      <w:r w:rsidRPr="00BB243D">
        <w:rPr>
          <w:rFonts w:cs="Arial"/>
          <w:szCs w:val="22"/>
        </w:rPr>
        <w:t>Številka telefona: _____________________________________________________________</w:t>
      </w:r>
    </w:p>
    <w:p w14:paraId="6D577C3C" w14:textId="77777777" w:rsidR="00000431" w:rsidRPr="00BB243D" w:rsidRDefault="00000431" w:rsidP="00000431">
      <w:pPr>
        <w:jc w:val="left"/>
        <w:rPr>
          <w:rFonts w:cs="Arial"/>
          <w:szCs w:val="22"/>
        </w:rPr>
      </w:pPr>
    </w:p>
    <w:p w14:paraId="5046050E" w14:textId="77777777" w:rsidR="00000431" w:rsidRPr="00BB243D" w:rsidRDefault="00000431" w:rsidP="00000431">
      <w:pPr>
        <w:jc w:val="left"/>
        <w:rPr>
          <w:rFonts w:cs="Arial"/>
          <w:szCs w:val="22"/>
        </w:rPr>
      </w:pPr>
      <w:r w:rsidRPr="00BB243D">
        <w:rPr>
          <w:rFonts w:cs="Arial"/>
          <w:szCs w:val="22"/>
        </w:rPr>
        <w:t>Številka telefaksa: ____________________________________________________________</w:t>
      </w:r>
    </w:p>
    <w:p w14:paraId="293CBC49" w14:textId="77777777" w:rsidR="00000431" w:rsidRPr="00BB243D" w:rsidRDefault="00000431" w:rsidP="00000431">
      <w:pPr>
        <w:jc w:val="left"/>
        <w:rPr>
          <w:rFonts w:cs="Arial"/>
          <w:szCs w:val="22"/>
        </w:rPr>
      </w:pPr>
    </w:p>
    <w:p w14:paraId="1A0FF9F7" w14:textId="77777777" w:rsidR="00000431" w:rsidRPr="00BB243D" w:rsidRDefault="00000431" w:rsidP="00000431">
      <w:pPr>
        <w:jc w:val="left"/>
        <w:rPr>
          <w:rFonts w:cs="Arial"/>
          <w:szCs w:val="22"/>
        </w:rPr>
      </w:pPr>
      <w:r w:rsidRPr="00BB243D">
        <w:rPr>
          <w:rFonts w:cs="Arial"/>
          <w:szCs w:val="22"/>
        </w:rPr>
        <w:t xml:space="preserve">Elektronski naslov </w:t>
      </w:r>
      <w:r w:rsidRPr="00BB243D">
        <w:rPr>
          <w:rFonts w:cs="Arial"/>
          <w:bCs/>
          <w:szCs w:val="22"/>
        </w:rPr>
        <w:t>soponudnika</w:t>
      </w:r>
      <w:r w:rsidRPr="00BB243D">
        <w:rPr>
          <w:rFonts w:cs="Arial"/>
          <w:szCs w:val="22"/>
        </w:rPr>
        <w:t>: _________________________________________________</w:t>
      </w:r>
    </w:p>
    <w:p w14:paraId="71F52A1B" w14:textId="77777777" w:rsidR="00000431" w:rsidRPr="00BB243D" w:rsidRDefault="00000431" w:rsidP="00000431">
      <w:pPr>
        <w:jc w:val="left"/>
        <w:rPr>
          <w:rFonts w:cs="Arial"/>
          <w:szCs w:val="22"/>
        </w:rPr>
      </w:pPr>
    </w:p>
    <w:p w14:paraId="655D428C" w14:textId="77777777" w:rsidR="00000431" w:rsidRPr="00BB243D" w:rsidRDefault="00000431" w:rsidP="00000431">
      <w:pPr>
        <w:jc w:val="left"/>
        <w:rPr>
          <w:rFonts w:cs="Arial"/>
          <w:szCs w:val="22"/>
        </w:rPr>
      </w:pPr>
      <w:r w:rsidRPr="00BB243D">
        <w:rPr>
          <w:rFonts w:cs="Arial"/>
          <w:szCs w:val="22"/>
        </w:rPr>
        <w:t xml:space="preserve">Kontaktna oseba </w:t>
      </w:r>
      <w:r w:rsidRPr="00BB243D">
        <w:rPr>
          <w:rFonts w:cs="Arial"/>
          <w:bCs/>
          <w:szCs w:val="22"/>
        </w:rPr>
        <w:t>soponudnika</w:t>
      </w:r>
      <w:r w:rsidRPr="00BB243D">
        <w:rPr>
          <w:rFonts w:cs="Arial"/>
          <w:szCs w:val="22"/>
        </w:rPr>
        <w:t>: __________________________________________________</w:t>
      </w:r>
    </w:p>
    <w:p w14:paraId="45CECEB3" w14:textId="77777777" w:rsidR="00000431" w:rsidRPr="00BB243D" w:rsidRDefault="00000431" w:rsidP="00000431">
      <w:pPr>
        <w:rPr>
          <w:rFonts w:cs="Arial"/>
          <w:szCs w:val="22"/>
        </w:rPr>
      </w:pPr>
    </w:p>
    <w:p w14:paraId="29DC7AB3" w14:textId="77777777" w:rsidR="00010270" w:rsidRDefault="00010270" w:rsidP="00000431">
      <w:pPr>
        <w:rPr>
          <w:rFonts w:cs="Arial"/>
          <w:b/>
          <w:szCs w:val="22"/>
        </w:rPr>
      </w:pPr>
    </w:p>
    <w:p w14:paraId="0A5BFE6C" w14:textId="77777777" w:rsidR="00000431" w:rsidRPr="00BB243D" w:rsidRDefault="00010270" w:rsidP="00000431">
      <w:pPr>
        <w:rPr>
          <w:rFonts w:cs="Arial"/>
          <w:b/>
          <w:szCs w:val="22"/>
        </w:rPr>
      </w:pPr>
      <w:r>
        <w:rPr>
          <w:rFonts w:cs="Arial"/>
          <w:b/>
          <w:szCs w:val="22"/>
        </w:rPr>
        <w:t>V</w:t>
      </w:r>
      <w:r w:rsidR="00000431" w:rsidRPr="00BB243D">
        <w:rPr>
          <w:rFonts w:cs="Arial"/>
          <w:b/>
          <w:szCs w:val="22"/>
        </w:rPr>
        <w:t xml:space="preserve">rsta del/storitev </w:t>
      </w:r>
      <w:r w:rsidR="00000431" w:rsidRPr="00BB243D">
        <w:rPr>
          <w:rFonts w:cs="Arial"/>
          <w:b/>
          <w:bCs/>
          <w:szCs w:val="22"/>
        </w:rPr>
        <w:t>soponudnika</w:t>
      </w:r>
      <w:r w:rsidR="005178C8">
        <w:rPr>
          <w:rFonts w:cs="Arial"/>
          <w:b/>
          <w:szCs w:val="22"/>
        </w:rPr>
        <w:t>, ki jih bo opravljal:</w:t>
      </w:r>
    </w:p>
    <w:p w14:paraId="063C1D1A" w14:textId="77777777" w:rsidR="00000431" w:rsidRPr="00BB243D" w:rsidRDefault="00000431" w:rsidP="00000431">
      <w:pPr>
        <w:rPr>
          <w:rFonts w:cs="Arial"/>
          <w:szCs w:val="22"/>
        </w:rPr>
      </w:pPr>
    </w:p>
    <w:p w14:paraId="4B3513D6" w14:textId="72239A38" w:rsidR="00000431" w:rsidRPr="00BB243D" w:rsidRDefault="00010270" w:rsidP="00000431">
      <w:pPr>
        <w:jc w:val="left"/>
        <w:rPr>
          <w:rFonts w:cs="Arial"/>
          <w:szCs w:val="22"/>
        </w:rPr>
      </w:pPr>
      <w:r>
        <w:rPr>
          <w:rFonts w:cs="Arial"/>
          <w:szCs w:val="22"/>
        </w:rPr>
        <w:t>____</w:t>
      </w:r>
      <w:r w:rsidR="00000431" w:rsidRPr="00BB243D">
        <w:rPr>
          <w:rFonts w:cs="Arial"/>
          <w:szCs w:val="22"/>
        </w:rPr>
        <w:t>______________________________________________________________</w:t>
      </w:r>
      <w:r>
        <w:rPr>
          <w:rFonts w:cs="Arial"/>
          <w:szCs w:val="22"/>
        </w:rPr>
        <w:t>__________________________________________________________________________________________________________________________________________________________________________________________________________________________________________</w:t>
      </w:r>
      <w:r w:rsidR="00000431" w:rsidRPr="00BB243D">
        <w:rPr>
          <w:rFonts w:cs="Arial"/>
          <w:szCs w:val="22"/>
        </w:rPr>
        <w:t xml:space="preserve"> </w:t>
      </w:r>
    </w:p>
    <w:p w14:paraId="4E46C4B8" w14:textId="77777777" w:rsidR="00000431" w:rsidRPr="00BB243D" w:rsidRDefault="00000431" w:rsidP="00000431">
      <w:pPr>
        <w:jc w:val="left"/>
        <w:rPr>
          <w:rFonts w:cs="Arial"/>
          <w:szCs w:val="22"/>
        </w:rPr>
      </w:pPr>
      <w:r w:rsidRPr="00BB243D">
        <w:rPr>
          <w:rFonts w:cs="Arial"/>
          <w:szCs w:val="22"/>
        </w:rPr>
        <w:t>VREDNOST DEL/STORITVE V EUR Z DDV: __________________________________,</w:t>
      </w:r>
    </w:p>
    <w:p w14:paraId="0BF5A7BB" w14:textId="77777777" w:rsidR="00000431" w:rsidRPr="00BB243D" w:rsidRDefault="00000431" w:rsidP="00000431">
      <w:pPr>
        <w:jc w:val="left"/>
        <w:rPr>
          <w:rFonts w:cs="Arial"/>
          <w:szCs w:val="22"/>
        </w:rPr>
      </w:pPr>
    </w:p>
    <w:p w14:paraId="6A305F16" w14:textId="77777777" w:rsidR="00000431" w:rsidRDefault="00000431" w:rsidP="00000431">
      <w:pPr>
        <w:jc w:val="left"/>
        <w:rPr>
          <w:rFonts w:cs="Arial"/>
          <w:szCs w:val="22"/>
        </w:rPr>
      </w:pPr>
    </w:p>
    <w:tbl>
      <w:tblPr>
        <w:tblW w:w="9490" w:type="dxa"/>
        <w:tblInd w:w="-38" w:type="dxa"/>
        <w:tblCellMar>
          <w:left w:w="70" w:type="dxa"/>
          <w:right w:w="70" w:type="dxa"/>
        </w:tblCellMar>
        <w:tblLook w:val="04A0" w:firstRow="1" w:lastRow="0" w:firstColumn="1" w:lastColumn="0" w:noHBand="0" w:noVBand="1"/>
      </w:tblPr>
      <w:tblGrid>
        <w:gridCol w:w="38"/>
        <w:gridCol w:w="3310"/>
        <w:gridCol w:w="1296"/>
        <w:gridCol w:w="522"/>
        <w:gridCol w:w="4084"/>
        <w:gridCol w:w="240"/>
      </w:tblGrid>
      <w:tr w:rsidR="005178C8" w:rsidRPr="00BB243D" w14:paraId="17AC9BED" w14:textId="77777777" w:rsidTr="005178C8">
        <w:trPr>
          <w:gridBefore w:val="1"/>
          <w:gridAfter w:val="1"/>
          <w:wBefore w:w="38" w:type="dxa"/>
          <w:wAfter w:w="240" w:type="dxa"/>
        </w:trPr>
        <w:tc>
          <w:tcPr>
            <w:tcW w:w="4606" w:type="dxa"/>
            <w:gridSpan w:val="2"/>
          </w:tcPr>
          <w:p w14:paraId="0D40CC3A" w14:textId="77777777" w:rsidR="005178C8" w:rsidRDefault="005178C8" w:rsidP="002A63B3">
            <w:pPr>
              <w:spacing w:line="280" w:lineRule="exact"/>
              <w:rPr>
                <w:rFonts w:cs="Arial"/>
                <w:szCs w:val="22"/>
              </w:rPr>
            </w:pPr>
            <w:r w:rsidRPr="00BB243D">
              <w:rPr>
                <w:rFonts w:cs="Arial"/>
                <w:szCs w:val="22"/>
              </w:rPr>
              <w:t>Kraj in datum:</w:t>
            </w:r>
          </w:p>
          <w:p w14:paraId="09E777DC" w14:textId="77777777" w:rsidR="005178C8" w:rsidRPr="00BB243D" w:rsidRDefault="005178C8" w:rsidP="002A63B3">
            <w:pPr>
              <w:spacing w:line="280" w:lineRule="exact"/>
              <w:rPr>
                <w:rFonts w:cs="Arial"/>
                <w:szCs w:val="22"/>
              </w:rPr>
            </w:pPr>
          </w:p>
          <w:p w14:paraId="0FEDDB89" w14:textId="77777777" w:rsidR="005178C8" w:rsidRPr="00BB243D" w:rsidRDefault="005178C8" w:rsidP="002A63B3">
            <w:pPr>
              <w:spacing w:line="280" w:lineRule="exact"/>
              <w:rPr>
                <w:rFonts w:cs="Arial"/>
                <w:szCs w:val="22"/>
              </w:rPr>
            </w:pPr>
          </w:p>
          <w:p w14:paraId="330BDB7B" w14:textId="77777777" w:rsidR="005178C8" w:rsidRPr="00BB243D" w:rsidRDefault="005178C8" w:rsidP="002A63B3">
            <w:pPr>
              <w:spacing w:line="280" w:lineRule="exact"/>
              <w:rPr>
                <w:rFonts w:cs="Arial"/>
                <w:szCs w:val="22"/>
              </w:rPr>
            </w:pPr>
            <w:r w:rsidRPr="00BB243D">
              <w:rPr>
                <w:rFonts w:cs="Arial"/>
                <w:szCs w:val="22"/>
              </w:rPr>
              <w:t>________________________</w:t>
            </w:r>
          </w:p>
        </w:tc>
        <w:tc>
          <w:tcPr>
            <w:tcW w:w="4606" w:type="dxa"/>
            <w:gridSpan w:val="2"/>
          </w:tcPr>
          <w:p w14:paraId="68EFC6D0" w14:textId="77777777" w:rsidR="005178C8" w:rsidRDefault="005178C8" w:rsidP="002A63B3">
            <w:pPr>
              <w:spacing w:line="280" w:lineRule="exact"/>
              <w:rPr>
                <w:rFonts w:cs="Arial"/>
                <w:szCs w:val="22"/>
              </w:rPr>
            </w:pPr>
          </w:p>
          <w:p w14:paraId="51AAFE31" w14:textId="77777777" w:rsidR="005178C8" w:rsidRDefault="005178C8" w:rsidP="002A63B3">
            <w:pPr>
              <w:spacing w:line="280" w:lineRule="exact"/>
              <w:rPr>
                <w:rFonts w:cs="Arial"/>
                <w:szCs w:val="22"/>
              </w:rPr>
            </w:pPr>
            <w:r w:rsidRPr="00BB243D">
              <w:rPr>
                <w:rFonts w:cs="Arial"/>
                <w:szCs w:val="22"/>
              </w:rPr>
              <w:t xml:space="preserve">Žig in podpis odgovorne osebe </w:t>
            </w:r>
            <w:r>
              <w:rPr>
                <w:rFonts w:cs="Arial"/>
                <w:szCs w:val="22"/>
              </w:rPr>
              <w:t>so</w:t>
            </w:r>
            <w:r w:rsidRPr="00BB243D">
              <w:rPr>
                <w:rFonts w:cs="Arial"/>
                <w:szCs w:val="22"/>
              </w:rPr>
              <w:t>ponudnika:</w:t>
            </w:r>
          </w:p>
          <w:p w14:paraId="27E67578" w14:textId="77777777" w:rsidR="005178C8" w:rsidRPr="00BB243D" w:rsidRDefault="005178C8" w:rsidP="002A63B3">
            <w:pPr>
              <w:spacing w:line="280" w:lineRule="exact"/>
              <w:rPr>
                <w:rFonts w:cs="Arial"/>
                <w:szCs w:val="22"/>
              </w:rPr>
            </w:pPr>
          </w:p>
          <w:p w14:paraId="4F354400" w14:textId="77777777" w:rsidR="005178C8" w:rsidRPr="00BB243D" w:rsidRDefault="005178C8" w:rsidP="002A63B3">
            <w:pPr>
              <w:spacing w:line="280" w:lineRule="exact"/>
              <w:rPr>
                <w:rFonts w:cs="Arial"/>
                <w:szCs w:val="22"/>
              </w:rPr>
            </w:pPr>
          </w:p>
          <w:p w14:paraId="497E91CF" w14:textId="77777777" w:rsidR="005178C8" w:rsidRPr="00BB243D" w:rsidRDefault="005178C8" w:rsidP="002A63B3">
            <w:pPr>
              <w:spacing w:line="280" w:lineRule="exact"/>
              <w:rPr>
                <w:rFonts w:cs="Arial"/>
                <w:szCs w:val="22"/>
              </w:rPr>
            </w:pPr>
            <w:r w:rsidRPr="00BB243D">
              <w:rPr>
                <w:rFonts w:cs="Arial"/>
                <w:szCs w:val="22"/>
              </w:rPr>
              <w:t>_________________________</w:t>
            </w:r>
            <w:r>
              <w:rPr>
                <w:rFonts w:cs="Arial"/>
                <w:szCs w:val="22"/>
              </w:rPr>
              <w:t>______</w:t>
            </w:r>
            <w:r w:rsidRPr="00BB243D">
              <w:rPr>
                <w:rFonts w:cs="Arial"/>
                <w:szCs w:val="22"/>
              </w:rPr>
              <w:t>_____</w:t>
            </w:r>
          </w:p>
        </w:tc>
      </w:tr>
      <w:tr w:rsidR="00000431" w:rsidRPr="00BB243D" w14:paraId="53FD0317" w14:textId="77777777" w:rsidTr="005178C8">
        <w:tblPrEx>
          <w:tblCellMar>
            <w:left w:w="108" w:type="dxa"/>
            <w:right w:w="108" w:type="dxa"/>
          </w:tblCellMar>
          <w:tblLook w:val="0000" w:firstRow="0" w:lastRow="0" w:firstColumn="0" w:lastColumn="0" w:noHBand="0" w:noVBand="0"/>
        </w:tblPrEx>
        <w:trPr>
          <w:trHeight w:val="241"/>
        </w:trPr>
        <w:tc>
          <w:tcPr>
            <w:tcW w:w="3348" w:type="dxa"/>
            <w:gridSpan w:val="2"/>
          </w:tcPr>
          <w:p w14:paraId="53E691E3" w14:textId="77777777" w:rsidR="00000431" w:rsidRPr="00BB243D" w:rsidRDefault="00000431" w:rsidP="002A63B3">
            <w:pPr>
              <w:rPr>
                <w:rFonts w:cs="Arial"/>
                <w:szCs w:val="22"/>
              </w:rPr>
            </w:pPr>
          </w:p>
        </w:tc>
        <w:tc>
          <w:tcPr>
            <w:tcW w:w="1818" w:type="dxa"/>
            <w:gridSpan w:val="2"/>
          </w:tcPr>
          <w:p w14:paraId="4F77938C" w14:textId="77777777" w:rsidR="00000431" w:rsidRPr="00BB243D" w:rsidRDefault="00000431" w:rsidP="002A63B3">
            <w:pPr>
              <w:tabs>
                <w:tab w:val="center" w:pos="7020"/>
              </w:tabs>
              <w:jc w:val="center"/>
              <w:rPr>
                <w:rFonts w:cs="Arial"/>
                <w:szCs w:val="22"/>
              </w:rPr>
            </w:pPr>
          </w:p>
        </w:tc>
        <w:tc>
          <w:tcPr>
            <w:tcW w:w="4324" w:type="dxa"/>
            <w:gridSpan w:val="2"/>
          </w:tcPr>
          <w:p w14:paraId="396432C8" w14:textId="77777777" w:rsidR="00000431" w:rsidRPr="00BB243D" w:rsidRDefault="00000431" w:rsidP="002A63B3">
            <w:pPr>
              <w:tabs>
                <w:tab w:val="center" w:pos="7020"/>
              </w:tabs>
              <w:rPr>
                <w:rFonts w:cs="Arial"/>
                <w:szCs w:val="22"/>
              </w:rPr>
            </w:pPr>
          </w:p>
        </w:tc>
      </w:tr>
    </w:tbl>
    <w:p w14:paraId="2877FA59" w14:textId="77777777" w:rsidR="00000431" w:rsidRDefault="00000431" w:rsidP="00000431">
      <w:pPr>
        <w:rPr>
          <w:rFonts w:cs="Arial"/>
          <w:szCs w:val="22"/>
        </w:rPr>
      </w:pPr>
    </w:p>
    <w:p w14:paraId="4478F2F0" w14:textId="5D607BF4" w:rsidR="00000431" w:rsidRDefault="00C05238" w:rsidP="00000431">
      <w:pPr>
        <w:rPr>
          <w:rFonts w:cs="Arial"/>
          <w:i/>
          <w:szCs w:val="22"/>
        </w:rPr>
      </w:pPr>
      <w:r>
        <w:rPr>
          <w:rFonts w:cs="Arial"/>
          <w:i/>
          <w:szCs w:val="22"/>
        </w:rPr>
        <w:t>O</w:t>
      </w:r>
      <w:r w:rsidR="005178C8" w:rsidRPr="00494502">
        <w:rPr>
          <w:rFonts w:cs="Arial"/>
          <w:i/>
          <w:szCs w:val="22"/>
        </w:rPr>
        <w:t xml:space="preserve">POMBA: </w:t>
      </w:r>
      <w:r w:rsidR="00000431" w:rsidRPr="00494502">
        <w:rPr>
          <w:rFonts w:cs="Arial"/>
          <w:i/>
          <w:szCs w:val="22"/>
        </w:rPr>
        <w:t xml:space="preserve">Obrazec je obvezen v primeru, da ponudnik v </w:t>
      </w:r>
      <w:r w:rsidR="005178C8" w:rsidRPr="00494502">
        <w:rPr>
          <w:rFonts w:cs="Arial"/>
          <w:i/>
          <w:szCs w:val="22"/>
        </w:rPr>
        <w:t xml:space="preserve">Obrazcu št. </w:t>
      </w:r>
      <w:r w:rsidR="00000431" w:rsidRPr="00494502">
        <w:rPr>
          <w:rFonts w:cs="Arial"/>
          <w:i/>
          <w:szCs w:val="22"/>
        </w:rPr>
        <w:t xml:space="preserve">1 navede, da oddaja skupno ponudbo. Obrazec se izpolni za vsakega od </w:t>
      </w:r>
      <w:r w:rsidR="00E716AA">
        <w:rPr>
          <w:rFonts w:cs="Arial"/>
          <w:i/>
          <w:szCs w:val="22"/>
        </w:rPr>
        <w:t>ponudnikov v skupni ponudbi.</w:t>
      </w:r>
    </w:p>
    <w:p w14:paraId="5980367A" w14:textId="77777777" w:rsidR="00C05238" w:rsidRPr="00494502" w:rsidRDefault="00C05238" w:rsidP="00000431">
      <w:pPr>
        <w:rPr>
          <w:rFonts w:cs="Arial"/>
          <w:i/>
          <w:szCs w:val="22"/>
        </w:rPr>
      </w:pPr>
    </w:p>
    <w:p w14:paraId="6F0CB28F" w14:textId="77777777" w:rsidR="00F526A6" w:rsidRPr="00C7108C" w:rsidRDefault="003F2A3C" w:rsidP="00C7108C">
      <w:pPr>
        <w:pStyle w:val="Naslov2"/>
        <w:numPr>
          <w:ilvl w:val="0"/>
          <w:numId w:val="0"/>
        </w:numPr>
        <w:ind w:left="576" w:hanging="576"/>
        <w:jc w:val="center"/>
        <w:rPr>
          <w:rFonts w:cs="Arial"/>
          <w:caps w:val="0"/>
          <w:szCs w:val="22"/>
          <w:lang w:val="sl-SI"/>
        </w:rPr>
      </w:pPr>
      <w:bookmarkStart w:id="13" w:name="_Toc467144153"/>
      <w:bookmarkStart w:id="14" w:name="_Toc222142302"/>
      <w:r w:rsidRPr="00C7108C">
        <w:rPr>
          <w:rFonts w:cs="Arial"/>
          <w:caps w:val="0"/>
          <w:szCs w:val="22"/>
          <w:lang w:val="sl-SI"/>
        </w:rPr>
        <w:lastRenderedPageBreak/>
        <w:t xml:space="preserve">Obrazec št. 4: </w:t>
      </w:r>
      <w:r w:rsidR="00F526A6" w:rsidRPr="00C7108C">
        <w:rPr>
          <w:rFonts w:cs="Arial"/>
          <w:caps w:val="0"/>
          <w:szCs w:val="22"/>
          <w:lang w:val="sl-SI"/>
        </w:rPr>
        <w:t>IZJAVA PONUDNIKA</w:t>
      </w:r>
      <w:bookmarkEnd w:id="6"/>
      <w:bookmarkEnd w:id="13"/>
      <w:bookmarkEnd w:id="14"/>
    </w:p>
    <w:p w14:paraId="552AFBD4" w14:textId="77777777" w:rsidR="00566B94" w:rsidRPr="00BB243D" w:rsidRDefault="00566B94" w:rsidP="00C16974">
      <w:pPr>
        <w:jc w:val="center"/>
        <w:rPr>
          <w:rFonts w:cs="Arial"/>
          <w:b/>
          <w:szCs w:val="22"/>
        </w:rPr>
      </w:pPr>
    </w:p>
    <w:p w14:paraId="6D0BD2CC" w14:textId="77777777" w:rsidR="00F526A6" w:rsidRPr="00BB243D" w:rsidRDefault="00F526A6" w:rsidP="00F526A6">
      <w:pPr>
        <w:spacing w:line="280" w:lineRule="exact"/>
        <w:rPr>
          <w:rFonts w:cs="Arial"/>
          <w:szCs w:val="22"/>
        </w:rPr>
      </w:pPr>
    </w:p>
    <w:tbl>
      <w:tblPr>
        <w:tblW w:w="8876" w:type="dxa"/>
        <w:tblLook w:val="01E0" w:firstRow="1" w:lastRow="1" w:firstColumn="1" w:lastColumn="1" w:noHBand="0" w:noVBand="0"/>
      </w:tblPr>
      <w:tblGrid>
        <w:gridCol w:w="9002"/>
      </w:tblGrid>
      <w:tr w:rsidR="005A13F2" w:rsidRPr="00BB243D" w14:paraId="4D24E1CA" w14:textId="77777777" w:rsidTr="000F67DD">
        <w:trPr>
          <w:trHeight w:val="485"/>
        </w:trPr>
        <w:tc>
          <w:tcPr>
            <w:tcW w:w="8876" w:type="dxa"/>
          </w:tcPr>
          <w:p w14:paraId="79A2D3B1" w14:textId="77777777" w:rsidR="005A13F2" w:rsidRPr="00BB243D" w:rsidRDefault="005A13F2" w:rsidP="007C1045">
            <w:pPr>
              <w:pStyle w:val="HTML-oblikovano"/>
              <w:rPr>
                <w:rFonts w:ascii="Arial" w:hAnsi="Arial" w:cs="Arial"/>
                <w:bCs/>
                <w:sz w:val="22"/>
                <w:szCs w:val="22"/>
              </w:rPr>
            </w:pPr>
            <w:r w:rsidRPr="00BB243D">
              <w:rPr>
                <w:rFonts w:ascii="Arial" w:hAnsi="Arial" w:cs="Arial"/>
                <w:bCs/>
                <w:sz w:val="22"/>
                <w:szCs w:val="22"/>
              </w:rPr>
              <w:t>Naziv ponudnika:</w:t>
            </w:r>
          </w:p>
          <w:p w14:paraId="76A0299B" w14:textId="77777777" w:rsidR="005A13F2" w:rsidRPr="00BB243D" w:rsidRDefault="005A13F2" w:rsidP="007C1045">
            <w:pPr>
              <w:pStyle w:val="HTML-oblikovano"/>
              <w:rPr>
                <w:rFonts w:ascii="Arial" w:hAnsi="Arial" w:cs="Arial"/>
                <w:bCs/>
                <w:sz w:val="22"/>
                <w:szCs w:val="22"/>
              </w:rPr>
            </w:pPr>
          </w:p>
          <w:p w14:paraId="79690655" w14:textId="30E882C4" w:rsidR="005A13F2" w:rsidRPr="00BB243D" w:rsidRDefault="005A13F2" w:rsidP="007C1045">
            <w:pPr>
              <w:pStyle w:val="HTML-oblikovano"/>
              <w:rPr>
                <w:rFonts w:ascii="Arial" w:hAnsi="Arial" w:cs="Arial"/>
                <w:sz w:val="22"/>
                <w:szCs w:val="22"/>
              </w:rPr>
            </w:pPr>
            <w:r w:rsidRPr="00BB243D">
              <w:rPr>
                <w:rFonts w:ascii="Arial" w:hAnsi="Arial" w:cs="Arial"/>
                <w:bCs/>
                <w:sz w:val="22"/>
                <w:szCs w:val="22"/>
              </w:rPr>
              <w:t>_________________________________________________</w:t>
            </w:r>
            <w:r w:rsidR="000F67DD" w:rsidRPr="00BB243D">
              <w:rPr>
                <w:rFonts w:ascii="Arial" w:hAnsi="Arial" w:cs="Arial"/>
                <w:bCs/>
                <w:sz w:val="22"/>
                <w:szCs w:val="22"/>
              </w:rPr>
              <w:t>________________________</w:t>
            </w:r>
          </w:p>
        </w:tc>
      </w:tr>
      <w:tr w:rsidR="005A13F2" w:rsidRPr="00BB243D" w14:paraId="778B726A" w14:textId="77777777" w:rsidTr="000F67DD">
        <w:trPr>
          <w:trHeight w:val="485"/>
        </w:trPr>
        <w:tc>
          <w:tcPr>
            <w:tcW w:w="8876" w:type="dxa"/>
          </w:tcPr>
          <w:p w14:paraId="1AF6E66A" w14:textId="77777777" w:rsidR="005A13F2" w:rsidRPr="00BB243D" w:rsidRDefault="005A13F2" w:rsidP="007C1045">
            <w:pPr>
              <w:pStyle w:val="HTML-oblikovano"/>
              <w:rPr>
                <w:rFonts w:ascii="Arial" w:hAnsi="Arial" w:cs="Arial"/>
                <w:bCs/>
                <w:sz w:val="22"/>
                <w:szCs w:val="22"/>
              </w:rPr>
            </w:pPr>
          </w:p>
          <w:p w14:paraId="0CF236CB" w14:textId="77777777" w:rsidR="005A13F2" w:rsidRPr="00BB243D" w:rsidRDefault="005A13F2" w:rsidP="007C1045">
            <w:pPr>
              <w:pStyle w:val="HTML-oblikovano"/>
              <w:rPr>
                <w:rFonts w:ascii="Arial" w:hAnsi="Arial" w:cs="Arial"/>
                <w:bCs/>
                <w:sz w:val="22"/>
                <w:szCs w:val="22"/>
              </w:rPr>
            </w:pPr>
            <w:r w:rsidRPr="00BB243D">
              <w:rPr>
                <w:rFonts w:ascii="Arial" w:hAnsi="Arial" w:cs="Arial"/>
                <w:bCs/>
                <w:sz w:val="22"/>
                <w:szCs w:val="22"/>
              </w:rPr>
              <w:t xml:space="preserve">Sedež (naslov) ponudnika: </w:t>
            </w:r>
          </w:p>
          <w:p w14:paraId="432CCBC2" w14:textId="77777777" w:rsidR="00C91C2D" w:rsidRPr="00BB243D" w:rsidRDefault="00C91C2D" w:rsidP="007C1045">
            <w:pPr>
              <w:pStyle w:val="HTML-oblikovano"/>
              <w:rPr>
                <w:rFonts w:ascii="Arial" w:hAnsi="Arial" w:cs="Arial"/>
                <w:bCs/>
                <w:sz w:val="22"/>
                <w:szCs w:val="22"/>
              </w:rPr>
            </w:pPr>
          </w:p>
          <w:p w14:paraId="2891AC4B" w14:textId="48D0D0C6" w:rsidR="005A13F2" w:rsidRPr="00BB243D" w:rsidRDefault="005A13F2" w:rsidP="00FA3DD2">
            <w:pPr>
              <w:pStyle w:val="HTML-oblikovano"/>
              <w:rPr>
                <w:rFonts w:ascii="Arial" w:hAnsi="Arial" w:cs="Arial"/>
                <w:sz w:val="22"/>
                <w:szCs w:val="22"/>
              </w:rPr>
            </w:pPr>
            <w:r w:rsidRPr="00BB243D">
              <w:rPr>
                <w:rFonts w:ascii="Arial" w:hAnsi="Arial" w:cs="Arial"/>
                <w:bCs/>
                <w:sz w:val="22"/>
                <w:szCs w:val="22"/>
              </w:rPr>
              <w:t>_________________________________________________________________________</w:t>
            </w:r>
          </w:p>
        </w:tc>
      </w:tr>
    </w:tbl>
    <w:p w14:paraId="3BB13D0D" w14:textId="77777777" w:rsidR="008636EC" w:rsidRPr="00BB243D" w:rsidRDefault="008636EC" w:rsidP="00F526A6">
      <w:pPr>
        <w:spacing w:line="280" w:lineRule="exact"/>
        <w:rPr>
          <w:rFonts w:cs="Arial"/>
          <w:szCs w:val="22"/>
        </w:rPr>
      </w:pPr>
    </w:p>
    <w:p w14:paraId="197FEEF8" w14:textId="77777777" w:rsidR="008839CA" w:rsidRPr="00BB243D" w:rsidRDefault="008839CA" w:rsidP="008839CA">
      <w:pPr>
        <w:rPr>
          <w:rFonts w:cs="Arial"/>
          <w:szCs w:val="22"/>
        </w:rPr>
      </w:pPr>
      <w:r w:rsidRPr="00BB243D">
        <w:rPr>
          <w:rFonts w:cs="Arial"/>
          <w:szCs w:val="22"/>
        </w:rPr>
        <w:t>S podpisom te izjave pod kazensko in materialno odgovornostjo izjavljamo, da:</w:t>
      </w:r>
    </w:p>
    <w:p w14:paraId="5BFF725D" w14:textId="77777777" w:rsidR="006406D3" w:rsidRPr="00BB243D" w:rsidRDefault="006406D3" w:rsidP="006406D3">
      <w:pPr>
        <w:tabs>
          <w:tab w:val="left" w:pos="777"/>
          <w:tab w:val="right" w:pos="1980"/>
        </w:tabs>
        <w:ind w:left="360"/>
        <w:rPr>
          <w:rFonts w:cs="Arial"/>
          <w:szCs w:val="22"/>
        </w:rPr>
      </w:pPr>
    </w:p>
    <w:p w14:paraId="7E0B6229" w14:textId="77777777" w:rsidR="00881B1A" w:rsidRPr="00881B1A" w:rsidRDefault="008839CA" w:rsidP="00881B1A">
      <w:pPr>
        <w:numPr>
          <w:ilvl w:val="0"/>
          <w:numId w:val="17"/>
        </w:numPr>
        <w:tabs>
          <w:tab w:val="clear" w:pos="5579"/>
          <w:tab w:val="clear" w:pos="8640"/>
        </w:tabs>
        <w:spacing w:line="260" w:lineRule="atLeast"/>
        <w:rPr>
          <w:rFonts w:cs="Arial"/>
          <w:szCs w:val="22"/>
        </w:rPr>
      </w:pPr>
      <w:r w:rsidRPr="00881B1A">
        <w:rPr>
          <w:rFonts w:cs="Arial"/>
          <w:szCs w:val="22"/>
        </w:rPr>
        <w:t>naši družbi in osebam, ki so članice upravnega, vodstvenega ali nadzornega organa družbe ali ki imajo pooblastila za njeno zastopanje ali odločanje ali nadzor v njej, ni bila izrečena pravnomočna sodba, ki ima elemente kaznivih dejanj navedenih v prvem odstavku 75. člena Zakona o javnem naročanju (Uradni list RS, št. 91/15; v nadaljevanju ZJN-3)</w:t>
      </w:r>
      <w:r w:rsidRPr="00881B1A">
        <w:rPr>
          <w:rFonts w:cs="Arial"/>
          <w:i/>
          <w:szCs w:val="22"/>
        </w:rPr>
        <w:t xml:space="preserve"> </w:t>
      </w:r>
      <w:r w:rsidRPr="00881B1A">
        <w:rPr>
          <w:rFonts w:cs="Arial"/>
          <w:szCs w:val="22"/>
        </w:rPr>
        <w:t xml:space="preserve">in opredeljeni v </w:t>
      </w:r>
      <w:r w:rsidR="00881B1A" w:rsidRPr="00881B1A">
        <w:rPr>
          <w:rFonts w:cs="Arial"/>
          <w:szCs w:val="22"/>
        </w:rPr>
        <w:t>Kazenskem zakoniku (KZ-1), Uradni list RS, št. 55/08 – uradno prečiščeno besedilo, skupaj z nadaljnjimi spremembami in dopolnitvami iz UL RS št. 66/08, 39/09, 91/11, 50/12, 54/15, 6/16, 38/16, 27/17, 23/20, 91/20, 95/21, 186/21, 105/22 in 16/23.</w:t>
      </w:r>
    </w:p>
    <w:p w14:paraId="50F9F592" w14:textId="15C1AC11" w:rsidR="008839CA" w:rsidRPr="00881B1A" w:rsidRDefault="008839CA" w:rsidP="00881B1A">
      <w:pPr>
        <w:tabs>
          <w:tab w:val="clear" w:pos="5579"/>
          <w:tab w:val="clear" w:pos="8640"/>
        </w:tabs>
        <w:spacing w:line="260" w:lineRule="atLeast"/>
        <w:ind w:left="360"/>
        <w:rPr>
          <w:rFonts w:cs="Arial"/>
          <w:szCs w:val="22"/>
        </w:rPr>
      </w:pPr>
    </w:p>
    <w:p w14:paraId="204EB0CA" w14:textId="58BF6F7C" w:rsidR="008839CA" w:rsidRPr="00BB243D" w:rsidRDefault="008839CA" w:rsidP="00745D3C">
      <w:pPr>
        <w:numPr>
          <w:ilvl w:val="0"/>
          <w:numId w:val="17"/>
        </w:numPr>
        <w:tabs>
          <w:tab w:val="clear" w:pos="5579"/>
          <w:tab w:val="clear" w:pos="8640"/>
        </w:tabs>
        <w:spacing w:line="260" w:lineRule="atLeast"/>
        <w:rPr>
          <w:rFonts w:cs="Arial"/>
          <w:szCs w:val="22"/>
        </w:rPr>
      </w:pPr>
      <w:r w:rsidRPr="00BB243D">
        <w:rPr>
          <w:rFonts w:cs="Arial"/>
          <w:szCs w:val="22"/>
        </w:rPr>
        <w:t xml:space="preserve">na dan </w:t>
      </w:r>
      <w:r w:rsidR="00A4181D">
        <w:rPr>
          <w:rFonts w:cs="Arial"/>
          <w:szCs w:val="22"/>
        </w:rPr>
        <w:t xml:space="preserve">poteka roka za </w:t>
      </w:r>
      <w:r w:rsidRPr="00BB243D">
        <w:rPr>
          <w:rFonts w:cs="Arial"/>
          <w:szCs w:val="22"/>
        </w:rPr>
        <w:t>oddaj</w:t>
      </w:r>
      <w:r w:rsidR="00A4181D">
        <w:rPr>
          <w:rFonts w:cs="Arial"/>
          <w:szCs w:val="22"/>
        </w:rPr>
        <w:t>o</w:t>
      </w:r>
      <w:r w:rsidRPr="00BB243D">
        <w:rPr>
          <w:rFonts w:cs="Arial"/>
          <w:szCs w:val="22"/>
        </w:rPr>
        <w:t xml:space="preserve"> ponudbe nimamo neplačanih </w:t>
      </w:r>
      <w:bookmarkStart w:id="15" w:name="_Hlk187749571"/>
      <w:r w:rsidRPr="00BB243D">
        <w:rPr>
          <w:rFonts w:cs="Arial"/>
          <w:szCs w:val="22"/>
        </w:rPr>
        <w:t xml:space="preserve">zapadlih obveznosti </w:t>
      </w:r>
      <w:bookmarkEnd w:id="15"/>
      <w:r w:rsidRPr="00BB243D">
        <w:rPr>
          <w:rFonts w:cs="Arial"/>
          <w:szCs w:val="22"/>
        </w:rPr>
        <w:t xml:space="preserve">obveznih dajatev in drugih denarnih nedavčnih obveznosti v skladu z zakonom, ki ureja finančno upravo, ki jih pobira davčni organ v skladu s predpisi države, v kateri imamo sedež, ali predpisi države naročnika v vrednosti 50 eurov ali več ter imamo na dan </w:t>
      </w:r>
      <w:r w:rsidR="00A4181D">
        <w:rPr>
          <w:rFonts w:cs="Arial"/>
          <w:szCs w:val="22"/>
        </w:rPr>
        <w:t xml:space="preserve">poteka roka za </w:t>
      </w:r>
      <w:r w:rsidRPr="00BB243D">
        <w:rPr>
          <w:rFonts w:cs="Arial"/>
          <w:szCs w:val="22"/>
        </w:rPr>
        <w:t>oddaj</w:t>
      </w:r>
      <w:r w:rsidR="00A4181D">
        <w:rPr>
          <w:rFonts w:cs="Arial"/>
          <w:szCs w:val="22"/>
        </w:rPr>
        <w:t>o</w:t>
      </w:r>
      <w:r w:rsidRPr="00BB243D">
        <w:rPr>
          <w:rFonts w:cs="Arial"/>
          <w:szCs w:val="22"/>
        </w:rPr>
        <w:t xml:space="preserve"> ponudbe predložene vse obračune davčnih odtegljajev za dohodke iz delovnega razmerja za obdobje zadnjih petih let do dne oddaje ponudbe;</w:t>
      </w:r>
    </w:p>
    <w:p w14:paraId="05E10B8E" w14:textId="77777777" w:rsidR="008839CA" w:rsidRPr="00BB243D" w:rsidRDefault="008839CA" w:rsidP="008839CA">
      <w:pPr>
        <w:spacing w:line="260" w:lineRule="atLeast"/>
        <w:rPr>
          <w:rFonts w:cs="Arial"/>
          <w:szCs w:val="22"/>
        </w:rPr>
      </w:pPr>
    </w:p>
    <w:p w14:paraId="2584F5B8" w14:textId="77777777" w:rsidR="008839CA" w:rsidRPr="00BB243D" w:rsidRDefault="008839CA" w:rsidP="00745D3C">
      <w:pPr>
        <w:numPr>
          <w:ilvl w:val="0"/>
          <w:numId w:val="17"/>
        </w:numPr>
        <w:tabs>
          <w:tab w:val="clear" w:pos="5579"/>
          <w:tab w:val="clear" w:pos="8640"/>
        </w:tabs>
        <w:spacing w:line="260" w:lineRule="atLeast"/>
        <w:rPr>
          <w:rFonts w:cs="Arial"/>
          <w:szCs w:val="22"/>
        </w:rPr>
      </w:pPr>
      <w:r w:rsidRPr="00BB243D">
        <w:rPr>
          <w:rFonts w:cs="Arial"/>
          <w:szCs w:val="22"/>
        </w:rPr>
        <w:t>naša družba na dan, ko poteče rok za oddajo ponudb</w:t>
      </w:r>
      <w:r w:rsidR="004A5C5C">
        <w:rPr>
          <w:rFonts w:cs="Arial"/>
          <w:szCs w:val="22"/>
        </w:rPr>
        <w:t xml:space="preserve">, </w:t>
      </w:r>
      <w:r w:rsidRPr="00BB243D">
        <w:rPr>
          <w:rFonts w:cs="Arial"/>
          <w:szCs w:val="22"/>
        </w:rPr>
        <w:t xml:space="preserve">ni uvrščena v evidenco gospodarskih subjektov z negativnimi referencami </w:t>
      </w:r>
      <w:r w:rsidR="0084131E" w:rsidRPr="00F24362">
        <w:rPr>
          <w:rFonts w:eastAsia="NotDefSpecial"/>
          <w:szCs w:val="22"/>
        </w:rPr>
        <w:t>iz 110. člena ZJN-3</w:t>
      </w:r>
      <w:r w:rsidRPr="00BB243D">
        <w:rPr>
          <w:rFonts w:cs="Arial"/>
          <w:szCs w:val="22"/>
        </w:rPr>
        <w:t>;</w:t>
      </w:r>
    </w:p>
    <w:p w14:paraId="78D350FB" w14:textId="77777777" w:rsidR="008839CA" w:rsidRPr="00BB243D" w:rsidRDefault="008839CA" w:rsidP="008839CA">
      <w:pPr>
        <w:spacing w:line="260" w:lineRule="atLeast"/>
        <w:rPr>
          <w:rFonts w:cs="Arial"/>
          <w:szCs w:val="22"/>
        </w:rPr>
      </w:pPr>
    </w:p>
    <w:p w14:paraId="5DD6B5C7" w14:textId="193D4E85" w:rsidR="008839CA" w:rsidRPr="00BB243D" w:rsidRDefault="008839CA" w:rsidP="00745D3C">
      <w:pPr>
        <w:numPr>
          <w:ilvl w:val="0"/>
          <w:numId w:val="17"/>
        </w:numPr>
        <w:tabs>
          <w:tab w:val="clear" w:pos="5579"/>
          <w:tab w:val="clear" w:pos="8640"/>
        </w:tabs>
        <w:spacing w:line="260" w:lineRule="atLeast"/>
        <w:rPr>
          <w:rFonts w:cs="Arial"/>
          <w:szCs w:val="22"/>
        </w:rPr>
      </w:pPr>
      <w:r w:rsidRPr="00BB243D">
        <w:rPr>
          <w:rFonts w:cs="Arial"/>
          <w:szCs w:val="22"/>
        </w:rPr>
        <w:t xml:space="preserve">naši družbi v zadnjih treh letih pred potekom roka za oddajo ponudbe ni bila s pravnomočno odločbo pristojnega organa Republike Slovenije ali druge države članice ali tretje države dvakrat </w:t>
      </w:r>
      <w:r w:rsidR="00A4181D">
        <w:rPr>
          <w:rFonts w:cs="Arial"/>
          <w:szCs w:val="22"/>
        </w:rPr>
        <w:t xml:space="preserve">ali večkrat </w:t>
      </w:r>
      <w:r w:rsidRPr="00BB243D">
        <w:rPr>
          <w:rFonts w:cs="Arial"/>
          <w:szCs w:val="22"/>
        </w:rPr>
        <w:t>izrečena globa zaradi prekrška v zvezi s plačilom za delo</w:t>
      </w:r>
      <w:r w:rsidR="00A4181D">
        <w:rPr>
          <w:rFonts w:cs="Arial"/>
          <w:szCs w:val="22"/>
        </w:rPr>
        <w:t xml:space="preserve">, </w:t>
      </w:r>
      <w:r w:rsidR="00A4181D" w:rsidRPr="00A4181D">
        <w:rPr>
          <w:rFonts w:cs="Arial"/>
          <w:szCs w:val="22"/>
        </w:rPr>
        <w:t>delovnim časom, počitki, opravljanjem dela na podlagi pogodb civilnega prava kljub obstoju elementov delovnega razmerja ali v zvezi z zaposlovanjem na črno</w:t>
      </w:r>
      <w:r w:rsidRPr="00BB243D">
        <w:rPr>
          <w:rFonts w:cs="Arial"/>
          <w:szCs w:val="22"/>
        </w:rPr>
        <w:t>;</w:t>
      </w:r>
    </w:p>
    <w:p w14:paraId="1108723B" w14:textId="77777777" w:rsidR="008839CA" w:rsidRPr="00BB243D" w:rsidRDefault="008839CA" w:rsidP="008839CA">
      <w:pPr>
        <w:pStyle w:val="Odstavekseznama"/>
        <w:spacing w:line="260" w:lineRule="atLeast"/>
        <w:ind w:left="0"/>
        <w:rPr>
          <w:rFonts w:cs="Arial"/>
          <w:szCs w:val="22"/>
        </w:rPr>
      </w:pPr>
    </w:p>
    <w:p w14:paraId="0C12FA3C" w14:textId="77777777" w:rsidR="00523588" w:rsidRDefault="00E56420" w:rsidP="00523588">
      <w:pPr>
        <w:numPr>
          <w:ilvl w:val="0"/>
          <w:numId w:val="17"/>
        </w:numPr>
        <w:tabs>
          <w:tab w:val="left" w:pos="426"/>
        </w:tabs>
        <w:rPr>
          <w:rFonts w:cs="Arial"/>
          <w:szCs w:val="22"/>
        </w:rPr>
      </w:pPr>
      <w:r>
        <w:rPr>
          <w:rFonts w:cs="Arial"/>
          <w:szCs w:val="22"/>
        </w:rPr>
        <w:t>n</w:t>
      </w:r>
      <w:r w:rsidRPr="00E56420">
        <w:rPr>
          <w:rFonts w:cs="Arial"/>
          <w:szCs w:val="22"/>
        </w:rPr>
        <w:t>aša družba ni k</w:t>
      </w:r>
      <w:r w:rsidR="00523588" w:rsidRPr="00E56420">
        <w:rPr>
          <w:rFonts w:cs="Arial"/>
          <w:szCs w:val="22"/>
        </w:rPr>
        <w:t>ršil</w:t>
      </w:r>
      <w:r w:rsidRPr="00E56420">
        <w:rPr>
          <w:rFonts w:cs="Arial"/>
          <w:szCs w:val="22"/>
        </w:rPr>
        <w:t>a</w:t>
      </w:r>
      <w:r w:rsidR="00523588" w:rsidRPr="00E56420">
        <w:rPr>
          <w:rFonts w:cs="Arial"/>
          <w:szCs w:val="22"/>
        </w:rPr>
        <w:t xml:space="preserve"> obveznosti na področju okoljskega, socialnega in delovnega prava, ki so določene v pravu Evropske unije, predpisih, ki veljajo v Republiki Sloveniji, kolektivnih pogodbah ali predpisih mednarodnega okoljskega, socialnega in delovnega</w:t>
      </w:r>
      <w:r>
        <w:rPr>
          <w:rFonts w:cs="Arial"/>
          <w:szCs w:val="22"/>
        </w:rPr>
        <w:t xml:space="preserve"> prava;</w:t>
      </w:r>
    </w:p>
    <w:p w14:paraId="4F167722" w14:textId="77777777" w:rsidR="00E56420" w:rsidRDefault="00E56420" w:rsidP="00E56420">
      <w:pPr>
        <w:pStyle w:val="Odstavekseznama"/>
        <w:rPr>
          <w:rFonts w:cs="Arial"/>
          <w:szCs w:val="22"/>
        </w:rPr>
      </w:pPr>
    </w:p>
    <w:p w14:paraId="2BE53B0E" w14:textId="77777777" w:rsidR="008839CA" w:rsidRPr="00BB243D" w:rsidRDefault="008839CA" w:rsidP="00745D3C">
      <w:pPr>
        <w:numPr>
          <w:ilvl w:val="0"/>
          <w:numId w:val="17"/>
        </w:numPr>
        <w:tabs>
          <w:tab w:val="clear" w:pos="5579"/>
          <w:tab w:val="clear" w:pos="8640"/>
        </w:tabs>
        <w:spacing w:line="260" w:lineRule="atLeast"/>
        <w:rPr>
          <w:rFonts w:cs="Arial"/>
          <w:szCs w:val="22"/>
        </w:rPr>
      </w:pPr>
      <w:r w:rsidRPr="00BB243D">
        <w:rPr>
          <w:rFonts w:cs="Arial"/>
          <w:szCs w:val="22"/>
        </w:rPr>
        <w:t xml:space="preserve">nad </w:t>
      </w:r>
      <w:r w:rsidR="0084131E">
        <w:rPr>
          <w:rFonts w:cs="Arial"/>
          <w:szCs w:val="22"/>
        </w:rPr>
        <w:t xml:space="preserve">našo družbo se </w:t>
      </w:r>
      <w:r w:rsidRPr="00BB243D">
        <w:rPr>
          <w:rFonts w:cs="Arial"/>
          <w:szCs w:val="22"/>
        </w:rPr>
        <w:t xml:space="preserve">ni začel postopek zaradi insolventnosti ali prisilnega prenehanja po zakonu, ki ureja postopek zaradi insolventnosti in prisilnega prenehanja ali postopek likvidacije po zakonu, ki ureja gospodarske družbe, naša sredstva ali poslovanje ne upravlja upravitelj ali sodišče, naše poslovne dejavnosti niso </w:t>
      </w:r>
      <w:r w:rsidR="0084131E">
        <w:rPr>
          <w:rFonts w:cs="Arial"/>
          <w:szCs w:val="22"/>
        </w:rPr>
        <w:t xml:space="preserve">začasno </w:t>
      </w:r>
      <w:r w:rsidRPr="00BB243D">
        <w:rPr>
          <w:rFonts w:cs="Arial"/>
          <w:szCs w:val="22"/>
        </w:rPr>
        <w:t xml:space="preserve">ustavljene, v skladu s predpisi druge države se </w:t>
      </w:r>
      <w:r w:rsidR="001F7906">
        <w:rPr>
          <w:rFonts w:cs="Arial"/>
          <w:szCs w:val="22"/>
        </w:rPr>
        <w:t xml:space="preserve">nad našo družbo </w:t>
      </w:r>
      <w:r w:rsidRPr="00BB243D">
        <w:rPr>
          <w:rFonts w:cs="Arial"/>
          <w:szCs w:val="22"/>
        </w:rPr>
        <w:t>ni začel postopek ali pa ni nastal položaj z enakimi pravnimi posledicami;</w:t>
      </w:r>
    </w:p>
    <w:p w14:paraId="14174A8D" w14:textId="77777777" w:rsidR="008839CA" w:rsidRPr="00BB243D" w:rsidRDefault="008839CA" w:rsidP="008839CA">
      <w:pPr>
        <w:rPr>
          <w:rFonts w:cs="Arial"/>
          <w:szCs w:val="22"/>
        </w:rPr>
      </w:pPr>
    </w:p>
    <w:p w14:paraId="5C93BB1E" w14:textId="77777777" w:rsidR="00E56420" w:rsidRPr="00E56420" w:rsidRDefault="001F7906" w:rsidP="00E56420">
      <w:pPr>
        <w:numPr>
          <w:ilvl w:val="0"/>
          <w:numId w:val="17"/>
        </w:numPr>
        <w:tabs>
          <w:tab w:val="left" w:pos="426"/>
        </w:tabs>
        <w:rPr>
          <w:rFonts w:cs="Arial"/>
          <w:szCs w:val="22"/>
        </w:rPr>
      </w:pPr>
      <w:r>
        <w:rPr>
          <w:rFonts w:cs="Arial"/>
          <w:szCs w:val="22"/>
        </w:rPr>
        <w:t xml:space="preserve">naša družba </w:t>
      </w:r>
      <w:r w:rsidR="00E56420" w:rsidRPr="00E56420">
        <w:rPr>
          <w:rFonts w:cs="Arial"/>
          <w:szCs w:val="22"/>
        </w:rPr>
        <w:t>ni</w:t>
      </w:r>
      <w:r>
        <w:rPr>
          <w:rFonts w:cs="Arial"/>
          <w:szCs w:val="22"/>
        </w:rPr>
        <w:t xml:space="preserve"> </w:t>
      </w:r>
      <w:r w:rsidR="00E56420" w:rsidRPr="00E56420">
        <w:rPr>
          <w:rFonts w:cs="Arial"/>
          <w:szCs w:val="22"/>
        </w:rPr>
        <w:t>zagrešil</w:t>
      </w:r>
      <w:r>
        <w:rPr>
          <w:rFonts w:cs="Arial"/>
          <w:szCs w:val="22"/>
        </w:rPr>
        <w:t>a</w:t>
      </w:r>
      <w:r w:rsidR="00E56420" w:rsidRPr="00E56420">
        <w:rPr>
          <w:rFonts w:cs="Arial"/>
          <w:szCs w:val="22"/>
        </w:rPr>
        <w:t xml:space="preserve"> hujšo kršitev poklicnih pravil, zaradi česar bi bila omajana integriteta naše družbe;</w:t>
      </w:r>
    </w:p>
    <w:p w14:paraId="2A7E5B12" w14:textId="77777777" w:rsidR="00E56420" w:rsidRDefault="00E56420" w:rsidP="00E56420">
      <w:pPr>
        <w:pStyle w:val="Odstavekseznama"/>
        <w:rPr>
          <w:rFonts w:cs="Arial"/>
          <w:szCs w:val="22"/>
        </w:rPr>
      </w:pPr>
    </w:p>
    <w:p w14:paraId="4C788DF7" w14:textId="77777777" w:rsidR="00CB4F03" w:rsidRDefault="00CB4F03" w:rsidP="00CB4F03">
      <w:pPr>
        <w:numPr>
          <w:ilvl w:val="0"/>
          <w:numId w:val="17"/>
        </w:numPr>
        <w:tabs>
          <w:tab w:val="clear" w:pos="5579"/>
          <w:tab w:val="clear" w:pos="8640"/>
        </w:tabs>
        <w:suppressAutoHyphens/>
        <w:rPr>
          <w:rFonts w:cs="Arial"/>
          <w:szCs w:val="22"/>
        </w:rPr>
      </w:pPr>
      <w:r w:rsidRPr="00CB4F03">
        <w:rPr>
          <w:rFonts w:cs="Arial"/>
          <w:szCs w:val="22"/>
        </w:rPr>
        <w:t xml:space="preserve">pri prejšnji pogodbi o izvedbi javnega naročila, sklenjeni z naročnikom se niso pokazale precejšnje ali stalne pomanjkljivosti pri izpolnjevanju ključne obveznosti, zaradi česar je </w:t>
      </w:r>
      <w:r w:rsidRPr="00CB4F03">
        <w:rPr>
          <w:rFonts w:cs="Arial"/>
          <w:szCs w:val="22"/>
        </w:rPr>
        <w:lastRenderedPageBreak/>
        <w:t>naročnik predčasno odstopil od prejšnjega naročila oziroma pogodbe ali uveljavljal odškodnino ali so bile izvedene druge primerljive sankcije.</w:t>
      </w:r>
    </w:p>
    <w:p w14:paraId="47EB210F" w14:textId="77777777" w:rsidR="00CB4F03" w:rsidRDefault="00CB4F03" w:rsidP="00CB4F03">
      <w:pPr>
        <w:pStyle w:val="Odstavekseznama"/>
        <w:rPr>
          <w:rFonts w:cs="Arial"/>
          <w:szCs w:val="22"/>
        </w:rPr>
      </w:pPr>
    </w:p>
    <w:p w14:paraId="22601E9B" w14:textId="77777777" w:rsidR="005450D6" w:rsidRDefault="00CB4F03" w:rsidP="005450D6">
      <w:pPr>
        <w:numPr>
          <w:ilvl w:val="0"/>
          <w:numId w:val="17"/>
        </w:numPr>
        <w:tabs>
          <w:tab w:val="clear" w:pos="5579"/>
          <w:tab w:val="clear" w:pos="8640"/>
        </w:tabs>
        <w:suppressAutoHyphens/>
        <w:rPr>
          <w:rFonts w:cs="Arial"/>
          <w:szCs w:val="22"/>
        </w:rPr>
      </w:pPr>
      <w:r w:rsidRPr="00CB4F03">
        <w:rPr>
          <w:rFonts w:cs="Arial"/>
          <w:szCs w:val="22"/>
        </w:rPr>
        <w:t>pri dajanju informacij, zahtevanih v skladu z določbami 75. in 76. člena ZJN-3, v tem ali predhodnih postopkih javnega naročanja, ni</w:t>
      </w:r>
      <w:r>
        <w:rPr>
          <w:rFonts w:cs="Arial"/>
          <w:szCs w:val="22"/>
        </w:rPr>
        <w:t>smo</w:t>
      </w:r>
      <w:r w:rsidRPr="00CB4F03">
        <w:rPr>
          <w:rFonts w:cs="Arial"/>
          <w:szCs w:val="22"/>
        </w:rPr>
        <w:t xml:space="preserve"> namerno podal</w:t>
      </w:r>
      <w:r>
        <w:rPr>
          <w:rFonts w:cs="Arial"/>
          <w:szCs w:val="22"/>
        </w:rPr>
        <w:t>i</w:t>
      </w:r>
      <w:r w:rsidRPr="00CB4F03">
        <w:rPr>
          <w:rFonts w:cs="Arial"/>
          <w:szCs w:val="22"/>
        </w:rPr>
        <w:t xml:space="preserve"> zavajajoče razlage ali teh informacij ni</w:t>
      </w:r>
      <w:r>
        <w:rPr>
          <w:rFonts w:cs="Arial"/>
          <w:szCs w:val="22"/>
        </w:rPr>
        <w:t>smo</w:t>
      </w:r>
      <w:r w:rsidRPr="00CB4F03">
        <w:rPr>
          <w:rFonts w:cs="Arial"/>
          <w:szCs w:val="22"/>
        </w:rPr>
        <w:t xml:space="preserve"> zagotovil</w:t>
      </w:r>
      <w:r w:rsidR="005450D6">
        <w:rPr>
          <w:rFonts w:cs="Arial"/>
          <w:szCs w:val="22"/>
        </w:rPr>
        <w:t>i;</w:t>
      </w:r>
    </w:p>
    <w:p w14:paraId="5C82F833" w14:textId="77777777" w:rsidR="005450D6" w:rsidRDefault="005450D6" w:rsidP="005450D6">
      <w:pPr>
        <w:pStyle w:val="Odstavekseznama"/>
        <w:rPr>
          <w:szCs w:val="22"/>
        </w:rPr>
      </w:pPr>
    </w:p>
    <w:p w14:paraId="277898D7" w14:textId="037FBA74" w:rsidR="008839CA" w:rsidRPr="005450D6" w:rsidRDefault="005450D6" w:rsidP="005450D6">
      <w:pPr>
        <w:numPr>
          <w:ilvl w:val="0"/>
          <w:numId w:val="17"/>
        </w:numPr>
        <w:tabs>
          <w:tab w:val="clear" w:pos="5579"/>
          <w:tab w:val="clear" w:pos="8640"/>
        </w:tabs>
        <w:suppressAutoHyphens/>
        <w:rPr>
          <w:rFonts w:cs="Arial"/>
          <w:szCs w:val="22"/>
        </w:rPr>
      </w:pPr>
      <w:r w:rsidRPr="005450D6">
        <w:rPr>
          <w:rFonts w:cs="Arial"/>
          <w:szCs w:val="22"/>
        </w:rPr>
        <w:t>naša družba je registrirana za opravljanje dejavnosti, ki je predmet tega javnega naročila in je vpisana v enega od poklicnih ali poslovnih registrov, ki se vodijo v državi članici, v kateri ima naša družba</w:t>
      </w:r>
      <w:r w:rsidR="001F7906">
        <w:rPr>
          <w:rFonts w:cs="Arial"/>
          <w:szCs w:val="22"/>
        </w:rPr>
        <w:t xml:space="preserve"> sedež</w:t>
      </w:r>
      <w:r w:rsidRPr="005450D6">
        <w:rPr>
          <w:rFonts w:cs="Arial"/>
          <w:szCs w:val="22"/>
        </w:rPr>
        <w:t xml:space="preserve"> in ima ustrezno dovoljenje za opravljanje dejavnosti</w:t>
      </w:r>
      <w:r w:rsidR="00584ACA">
        <w:rPr>
          <w:rFonts w:cs="Arial"/>
          <w:szCs w:val="22"/>
        </w:rPr>
        <w:t xml:space="preserve">, </w:t>
      </w:r>
      <w:r w:rsidR="00584ACA">
        <w:rPr>
          <w:rFonts w:cs="Arial"/>
          <w:color w:val="000000"/>
          <w:lang w:eastAsia="sl-SI"/>
        </w:rPr>
        <w:t>v kolikor se to za opravljanje dejavnosti posebej zahteva</w:t>
      </w:r>
      <w:r w:rsidRPr="005450D6">
        <w:rPr>
          <w:rFonts w:cs="Arial"/>
          <w:szCs w:val="22"/>
        </w:rPr>
        <w:t>;</w:t>
      </w:r>
    </w:p>
    <w:p w14:paraId="588C418D" w14:textId="77777777" w:rsidR="00C77876" w:rsidRPr="00BB243D" w:rsidRDefault="00C77876" w:rsidP="00C77876">
      <w:pPr>
        <w:pStyle w:val="Odstavekseznama"/>
        <w:rPr>
          <w:rFonts w:cs="Arial"/>
          <w:szCs w:val="22"/>
        </w:rPr>
      </w:pPr>
    </w:p>
    <w:p w14:paraId="6C9F8E4F" w14:textId="43C05D44" w:rsidR="001D43FC" w:rsidRPr="001D43FC" w:rsidRDefault="00191E4D" w:rsidP="001D43FC">
      <w:pPr>
        <w:numPr>
          <w:ilvl w:val="0"/>
          <w:numId w:val="17"/>
        </w:numPr>
        <w:tabs>
          <w:tab w:val="clear" w:pos="5579"/>
          <w:tab w:val="clear" w:pos="8640"/>
        </w:tabs>
        <w:suppressAutoHyphens/>
        <w:rPr>
          <w:rFonts w:cs="Arial"/>
          <w:szCs w:val="22"/>
        </w:rPr>
      </w:pPr>
      <w:r w:rsidRPr="00BB243D">
        <w:rPr>
          <w:rFonts w:cs="Arial"/>
          <w:szCs w:val="22"/>
        </w:rPr>
        <w:t xml:space="preserve">smo tehnično, kadrovsko in terminsko sposobni kvalitetno izvesti predmetno javno naročilo ter </w:t>
      </w:r>
      <w:r w:rsidR="009B500E">
        <w:rPr>
          <w:rFonts w:cs="Arial"/>
          <w:szCs w:val="22"/>
        </w:rPr>
        <w:t xml:space="preserve">bomo za </w:t>
      </w:r>
      <w:r w:rsidR="001D43FC" w:rsidRPr="001D43FC">
        <w:rPr>
          <w:rFonts w:cs="Arial"/>
          <w:lang w:eastAsia="sl-SI"/>
        </w:rPr>
        <w:t>izvajanje storitev iz tega javnega naročila zagotovi</w:t>
      </w:r>
      <w:r w:rsidR="00CB68C5">
        <w:rPr>
          <w:rFonts w:cs="Arial"/>
          <w:lang w:eastAsia="sl-SI"/>
        </w:rPr>
        <w:t>li</w:t>
      </w:r>
      <w:r w:rsidR="001D43FC" w:rsidRPr="001D43FC">
        <w:rPr>
          <w:rFonts w:cs="Arial"/>
          <w:lang w:eastAsia="sl-SI"/>
        </w:rPr>
        <w:t>:</w:t>
      </w:r>
    </w:p>
    <w:p w14:paraId="0B1E5668" w14:textId="77777777" w:rsidR="00CB68C5" w:rsidRPr="005F641D" w:rsidRDefault="00CB68C5" w:rsidP="00CB68C5">
      <w:pPr>
        <w:pStyle w:val="Odstavekseznama"/>
        <w:numPr>
          <w:ilvl w:val="0"/>
          <w:numId w:val="39"/>
        </w:numPr>
        <w:tabs>
          <w:tab w:val="clear" w:pos="5579"/>
          <w:tab w:val="clear" w:pos="8640"/>
        </w:tabs>
        <w:autoSpaceDE w:val="0"/>
        <w:autoSpaceDN w:val="0"/>
        <w:adjustRightInd w:val="0"/>
        <w:spacing w:after="160" w:line="259" w:lineRule="auto"/>
        <w:contextualSpacing/>
        <w:jc w:val="left"/>
        <w:rPr>
          <w:rFonts w:cs="Arial"/>
          <w:lang w:eastAsia="sl-SI"/>
        </w:rPr>
      </w:pPr>
      <w:r w:rsidRPr="005F641D">
        <w:rPr>
          <w:rFonts w:cs="Arial"/>
          <w:lang w:eastAsia="sl-SI"/>
        </w:rPr>
        <w:t>eno osebo v obsegu polnega delovnega časa (40 ur tedensko - 8 ur na dan od ponedeljka do petka) in</w:t>
      </w:r>
    </w:p>
    <w:p w14:paraId="2A9705C6" w14:textId="717E35F2" w:rsidR="001D43FC" w:rsidRPr="00CB68C5" w:rsidRDefault="00CB68C5" w:rsidP="00CB68C5">
      <w:pPr>
        <w:pStyle w:val="Odstavekseznama"/>
        <w:numPr>
          <w:ilvl w:val="0"/>
          <w:numId w:val="39"/>
        </w:numPr>
        <w:tabs>
          <w:tab w:val="clear" w:pos="5579"/>
          <w:tab w:val="clear" w:pos="8640"/>
        </w:tabs>
        <w:autoSpaceDE w:val="0"/>
        <w:autoSpaceDN w:val="0"/>
        <w:adjustRightInd w:val="0"/>
        <w:spacing w:line="259" w:lineRule="auto"/>
        <w:contextualSpacing/>
        <w:jc w:val="left"/>
        <w:rPr>
          <w:rFonts w:cs="Arial"/>
          <w:lang w:eastAsia="sl-SI"/>
        </w:rPr>
      </w:pPr>
      <w:r w:rsidRPr="005F641D">
        <w:rPr>
          <w:rFonts w:cs="Arial"/>
          <w:lang w:eastAsia="sl-SI"/>
        </w:rPr>
        <w:t>eno osebo v obsegu ½ polnega delovnega časa (20 ur tedensko - 4 ure na dan od ponedeljka do petka)</w:t>
      </w:r>
      <w:r w:rsidR="001D43FC" w:rsidRPr="00CB68C5">
        <w:rPr>
          <w:rFonts w:cs="Arial"/>
          <w:lang w:eastAsia="sl-SI"/>
        </w:rPr>
        <w:t>;</w:t>
      </w:r>
    </w:p>
    <w:p w14:paraId="1551F221" w14:textId="77777777" w:rsidR="009B2B1D" w:rsidRPr="00BB243D" w:rsidRDefault="009B2B1D" w:rsidP="009B2B1D">
      <w:pPr>
        <w:pStyle w:val="Odstavekseznama"/>
        <w:rPr>
          <w:rFonts w:cs="Arial"/>
          <w:szCs w:val="22"/>
        </w:rPr>
      </w:pPr>
    </w:p>
    <w:p w14:paraId="03C2A69F" w14:textId="13954B60" w:rsidR="00953464" w:rsidRDefault="00191E4D" w:rsidP="00953464">
      <w:pPr>
        <w:numPr>
          <w:ilvl w:val="0"/>
          <w:numId w:val="17"/>
        </w:numPr>
        <w:tabs>
          <w:tab w:val="clear" w:pos="5579"/>
          <w:tab w:val="clear" w:pos="8640"/>
        </w:tabs>
        <w:suppressAutoHyphens/>
        <w:rPr>
          <w:rFonts w:cs="Arial"/>
          <w:szCs w:val="22"/>
        </w:rPr>
      </w:pPr>
      <w:r w:rsidRPr="00BB243D">
        <w:rPr>
          <w:rFonts w:cs="Arial"/>
          <w:szCs w:val="22"/>
        </w:rPr>
        <w:t>za izvedbo javnega naročila imamo na razpolago najmanj dva čistilna stroja, ki bosta omogočala strojno temeljito globinsko čiščenje tal (</w:t>
      </w:r>
      <w:r w:rsidR="00A12C20">
        <w:rPr>
          <w:rFonts w:cs="Arial"/>
          <w:szCs w:val="22"/>
        </w:rPr>
        <w:t xml:space="preserve">marmor in </w:t>
      </w:r>
      <w:r w:rsidRPr="00BB243D">
        <w:rPr>
          <w:rFonts w:cs="Arial"/>
          <w:szCs w:val="22"/>
        </w:rPr>
        <w:t>itison);</w:t>
      </w:r>
    </w:p>
    <w:p w14:paraId="5D7ED1F0" w14:textId="77777777" w:rsidR="00953464" w:rsidRPr="00953464" w:rsidRDefault="00953464" w:rsidP="00953464">
      <w:pPr>
        <w:pStyle w:val="Odstavekseznama"/>
        <w:rPr>
          <w:rFonts w:cs="Arial"/>
          <w:szCs w:val="22"/>
        </w:rPr>
      </w:pPr>
    </w:p>
    <w:p w14:paraId="6548DC85" w14:textId="77777777" w:rsidR="00DA34C8" w:rsidRPr="00DA34C8" w:rsidRDefault="00DA34C8" w:rsidP="002A63B3">
      <w:pPr>
        <w:numPr>
          <w:ilvl w:val="0"/>
          <w:numId w:val="17"/>
        </w:numPr>
        <w:tabs>
          <w:tab w:val="clear" w:pos="5579"/>
          <w:tab w:val="clear" w:pos="8640"/>
        </w:tabs>
        <w:suppressAutoHyphens/>
        <w:rPr>
          <w:rFonts w:cs="Arial"/>
          <w:szCs w:val="22"/>
        </w:rPr>
      </w:pPr>
      <w:r w:rsidRPr="00DA34C8">
        <w:rPr>
          <w:rFonts w:cs="Arial"/>
          <w:szCs w:val="22"/>
        </w:rPr>
        <w:t xml:space="preserve">soglašamo, da naročnik za potrebe preverjanja izpolnjevanja pogojev v postopku oddaje tega javnega naročila, podatke, navedene v ponudbeni dokumentaciji, preveri iz uradnih evidenc, </w:t>
      </w:r>
      <w:r>
        <w:rPr>
          <w:rFonts w:cs="Arial"/>
          <w:szCs w:val="22"/>
        </w:rPr>
        <w:t>p</w:t>
      </w:r>
      <w:r w:rsidRPr="00DA34C8">
        <w:rPr>
          <w:rFonts w:cs="Arial"/>
          <w:szCs w:val="22"/>
        </w:rPr>
        <w:t>odatke, o katerih se ne vodi uradna evidenca, pa bomo na naročnikovo zahtevo dokazali s predložitvijo ustreznih originalnih dokazil;</w:t>
      </w:r>
    </w:p>
    <w:p w14:paraId="3740CF94" w14:textId="77777777" w:rsidR="00DA34C8" w:rsidRDefault="00DA34C8" w:rsidP="00DA34C8">
      <w:pPr>
        <w:pStyle w:val="Odstavekseznama"/>
        <w:rPr>
          <w:rFonts w:cs="Arial"/>
          <w:szCs w:val="22"/>
        </w:rPr>
      </w:pPr>
    </w:p>
    <w:p w14:paraId="4C6844DF" w14:textId="77777777" w:rsidR="00E56420" w:rsidRPr="00BB243D" w:rsidRDefault="00E56420" w:rsidP="00E56420">
      <w:pPr>
        <w:numPr>
          <w:ilvl w:val="0"/>
          <w:numId w:val="17"/>
        </w:numPr>
        <w:tabs>
          <w:tab w:val="clear" w:pos="5579"/>
          <w:tab w:val="clear" w:pos="8640"/>
        </w:tabs>
        <w:spacing w:line="260" w:lineRule="atLeast"/>
        <w:rPr>
          <w:rFonts w:cs="Arial"/>
          <w:szCs w:val="22"/>
        </w:rPr>
      </w:pPr>
      <w:r w:rsidRPr="00BB243D">
        <w:rPr>
          <w:rFonts w:cs="Arial"/>
          <w:szCs w:val="22"/>
        </w:rPr>
        <w:t>smo seznanjeni z vsemi določili in pogoji iz razpisne dokumentacije za javno naročilo »Opravljanje storitev čiščenja in okolice Fakultete za upravo« da smo jih razumeli, jih v celoti izpolnjujemo, sprejemamo ter soglašamo, da so sestavni del pogodbe;</w:t>
      </w:r>
    </w:p>
    <w:p w14:paraId="5726EC43" w14:textId="77777777" w:rsidR="00E56420" w:rsidRPr="00BB243D" w:rsidRDefault="00E56420" w:rsidP="00E56420">
      <w:pPr>
        <w:tabs>
          <w:tab w:val="clear" w:pos="5579"/>
          <w:tab w:val="clear" w:pos="8640"/>
        </w:tabs>
        <w:spacing w:line="260" w:lineRule="atLeast"/>
        <w:ind w:left="360"/>
        <w:rPr>
          <w:rFonts w:cs="Arial"/>
          <w:szCs w:val="22"/>
        </w:rPr>
      </w:pPr>
    </w:p>
    <w:p w14:paraId="0B42AA99" w14:textId="77777777" w:rsidR="00E56420" w:rsidRPr="00BB243D" w:rsidRDefault="00E56420" w:rsidP="00E56420">
      <w:pPr>
        <w:numPr>
          <w:ilvl w:val="0"/>
          <w:numId w:val="17"/>
        </w:numPr>
        <w:tabs>
          <w:tab w:val="left" w:pos="777"/>
          <w:tab w:val="right" w:pos="1980"/>
        </w:tabs>
        <w:rPr>
          <w:rFonts w:cs="Arial"/>
          <w:szCs w:val="22"/>
        </w:rPr>
      </w:pPr>
      <w:r w:rsidRPr="00BB243D">
        <w:rPr>
          <w:rFonts w:cs="Arial"/>
          <w:szCs w:val="22"/>
        </w:rPr>
        <w:t xml:space="preserve">so podatki, ki so podani v ponudbeni dokumentaciji, resnični in da fotokopije priloženih listin ustrezajo izvirniku ter da za podane podatke, njihovo resničnost in ustreznost fotokopij prevzemamo popolno odgovornost. </w:t>
      </w:r>
    </w:p>
    <w:p w14:paraId="17976469" w14:textId="77777777" w:rsidR="00E56420" w:rsidRPr="00BB243D" w:rsidRDefault="00E56420" w:rsidP="00E56420">
      <w:pPr>
        <w:spacing w:line="260" w:lineRule="atLeast"/>
        <w:rPr>
          <w:rFonts w:cs="Arial"/>
          <w:szCs w:val="22"/>
        </w:rPr>
      </w:pPr>
    </w:p>
    <w:p w14:paraId="25F3C5CC" w14:textId="77777777" w:rsidR="00E56420" w:rsidRPr="00BB243D" w:rsidRDefault="00E56420" w:rsidP="00E56420">
      <w:pPr>
        <w:numPr>
          <w:ilvl w:val="0"/>
          <w:numId w:val="17"/>
        </w:numPr>
        <w:tabs>
          <w:tab w:val="clear" w:pos="5579"/>
          <w:tab w:val="clear" w:pos="8640"/>
        </w:tabs>
        <w:spacing w:line="260" w:lineRule="atLeast"/>
        <w:rPr>
          <w:rFonts w:cs="Arial"/>
          <w:szCs w:val="22"/>
        </w:rPr>
      </w:pPr>
      <w:r w:rsidRPr="00BB243D">
        <w:rPr>
          <w:rFonts w:cs="Arial"/>
          <w:szCs w:val="22"/>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w:t>
      </w:r>
    </w:p>
    <w:p w14:paraId="13F7D8B0" w14:textId="77777777" w:rsidR="00E56420" w:rsidRPr="00BB243D" w:rsidRDefault="00E56420" w:rsidP="00E56420">
      <w:pPr>
        <w:spacing w:line="260" w:lineRule="atLeast"/>
        <w:rPr>
          <w:rFonts w:cs="Arial"/>
          <w:szCs w:val="22"/>
        </w:rPr>
      </w:pPr>
    </w:p>
    <w:p w14:paraId="2640868B" w14:textId="77777777" w:rsidR="00E56420" w:rsidRDefault="00E56420" w:rsidP="00E56420">
      <w:pPr>
        <w:numPr>
          <w:ilvl w:val="0"/>
          <w:numId w:val="17"/>
        </w:numPr>
        <w:tabs>
          <w:tab w:val="clear" w:pos="5579"/>
          <w:tab w:val="clear" w:pos="8640"/>
        </w:tabs>
        <w:spacing w:line="260" w:lineRule="atLeast"/>
        <w:rPr>
          <w:rFonts w:cs="Arial"/>
          <w:szCs w:val="22"/>
        </w:rPr>
      </w:pPr>
      <w:r w:rsidRPr="00BB243D">
        <w:rPr>
          <w:rFonts w:cs="Arial"/>
          <w:szCs w:val="22"/>
        </w:rPr>
        <w:t xml:space="preserve">bomo v primeru, da bomo izbrani na predmetnem javnem naročilu, naročniku na njegov poziv, v roku </w:t>
      </w:r>
      <w:r w:rsidR="007E72A5">
        <w:rPr>
          <w:rFonts w:cs="Arial"/>
          <w:szCs w:val="22"/>
        </w:rPr>
        <w:t>petih</w:t>
      </w:r>
      <w:r w:rsidRPr="00BB243D">
        <w:rPr>
          <w:rFonts w:cs="Arial"/>
          <w:szCs w:val="22"/>
        </w:rPr>
        <w:t xml:space="preserve"> dni od prejema poziva, posredovali podatke o svojih ustanoviteljih, družbenikih, delničarjih, komanditistih ali drugih lastnikih in podatke o lastniških deležih navedenih oseb, gospodarskih subjektih, za katere se glede na določbe zakona, ki ureja gospodarske družbe, šteje</w:t>
      </w:r>
      <w:r w:rsidR="00494502">
        <w:rPr>
          <w:rFonts w:cs="Arial"/>
          <w:szCs w:val="22"/>
        </w:rPr>
        <w:t>, da so z nami povezane družbe.</w:t>
      </w:r>
    </w:p>
    <w:p w14:paraId="14765B97" w14:textId="77777777" w:rsidR="00987135" w:rsidRDefault="00987135" w:rsidP="00987135">
      <w:pPr>
        <w:pStyle w:val="Odstavekseznama"/>
        <w:rPr>
          <w:rFonts w:cs="Arial"/>
          <w:szCs w:val="22"/>
        </w:rPr>
      </w:pPr>
    </w:p>
    <w:p w14:paraId="1BA46236" w14:textId="77777777" w:rsidR="00C77876" w:rsidRPr="00BB243D" w:rsidRDefault="00C77876" w:rsidP="00C77876">
      <w:pPr>
        <w:pStyle w:val="Odstavekseznama"/>
        <w:rPr>
          <w:rFonts w:cs="Arial"/>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F526A6" w:rsidRPr="00BB243D" w14:paraId="632FA240" w14:textId="77777777" w:rsidTr="00F526A6">
        <w:tc>
          <w:tcPr>
            <w:tcW w:w="4606" w:type="dxa"/>
          </w:tcPr>
          <w:p w14:paraId="0C58677E" w14:textId="77777777" w:rsidR="00F526A6" w:rsidRPr="00BB243D" w:rsidRDefault="00320679">
            <w:pPr>
              <w:spacing w:line="280" w:lineRule="exact"/>
              <w:rPr>
                <w:rFonts w:cs="Arial"/>
                <w:szCs w:val="22"/>
              </w:rPr>
            </w:pPr>
            <w:r w:rsidRPr="00BB243D">
              <w:rPr>
                <w:rFonts w:cs="Arial"/>
                <w:szCs w:val="22"/>
              </w:rPr>
              <w:t>Kraj in d</w:t>
            </w:r>
            <w:r w:rsidR="00F526A6" w:rsidRPr="00BB243D">
              <w:rPr>
                <w:rFonts w:cs="Arial"/>
                <w:szCs w:val="22"/>
              </w:rPr>
              <w:t>atum:</w:t>
            </w:r>
          </w:p>
          <w:p w14:paraId="36871741" w14:textId="77777777" w:rsidR="00F526A6" w:rsidRPr="00BB243D" w:rsidRDefault="00F526A6">
            <w:pPr>
              <w:spacing w:line="280" w:lineRule="exact"/>
              <w:rPr>
                <w:rFonts w:cs="Arial"/>
                <w:szCs w:val="22"/>
              </w:rPr>
            </w:pPr>
          </w:p>
          <w:p w14:paraId="7793E137" w14:textId="77777777" w:rsidR="00F526A6" w:rsidRPr="00BB243D" w:rsidRDefault="00F526A6">
            <w:pPr>
              <w:spacing w:line="280" w:lineRule="exact"/>
              <w:rPr>
                <w:rFonts w:cs="Arial"/>
                <w:szCs w:val="22"/>
              </w:rPr>
            </w:pPr>
          </w:p>
          <w:p w14:paraId="7F33FB8E" w14:textId="77777777" w:rsidR="00F526A6" w:rsidRPr="00BB243D" w:rsidRDefault="00F526A6">
            <w:pPr>
              <w:spacing w:line="280" w:lineRule="exact"/>
              <w:rPr>
                <w:rFonts w:cs="Arial"/>
                <w:szCs w:val="22"/>
              </w:rPr>
            </w:pPr>
            <w:r w:rsidRPr="00BB243D">
              <w:rPr>
                <w:rFonts w:cs="Arial"/>
                <w:szCs w:val="22"/>
              </w:rPr>
              <w:t>________________________</w:t>
            </w:r>
          </w:p>
        </w:tc>
        <w:tc>
          <w:tcPr>
            <w:tcW w:w="4606" w:type="dxa"/>
          </w:tcPr>
          <w:p w14:paraId="08466B1A" w14:textId="77777777" w:rsidR="00F526A6" w:rsidRDefault="001942D0" w:rsidP="00494502">
            <w:pPr>
              <w:spacing w:line="280" w:lineRule="exact"/>
              <w:jc w:val="left"/>
              <w:rPr>
                <w:rFonts w:cs="Arial"/>
                <w:szCs w:val="22"/>
              </w:rPr>
            </w:pPr>
            <w:r w:rsidRPr="00BB243D">
              <w:rPr>
                <w:rFonts w:cs="Arial"/>
                <w:szCs w:val="22"/>
              </w:rPr>
              <w:t>Žig in podpis odgovorne osebe ponudnika:</w:t>
            </w:r>
          </w:p>
          <w:p w14:paraId="1087894F" w14:textId="77777777" w:rsidR="00987135" w:rsidRPr="00BB243D" w:rsidRDefault="00987135" w:rsidP="00494502">
            <w:pPr>
              <w:spacing w:line="280" w:lineRule="exact"/>
              <w:jc w:val="left"/>
              <w:rPr>
                <w:rFonts w:cs="Arial"/>
                <w:szCs w:val="22"/>
              </w:rPr>
            </w:pPr>
          </w:p>
          <w:p w14:paraId="3AAB4C67" w14:textId="77777777" w:rsidR="00F526A6" w:rsidRPr="00BB243D" w:rsidRDefault="00F526A6">
            <w:pPr>
              <w:spacing w:line="280" w:lineRule="exact"/>
              <w:rPr>
                <w:rFonts w:cs="Arial"/>
                <w:szCs w:val="22"/>
              </w:rPr>
            </w:pPr>
          </w:p>
          <w:p w14:paraId="589EE7CE" w14:textId="77777777" w:rsidR="00F526A6" w:rsidRPr="00BB243D" w:rsidRDefault="00F526A6">
            <w:pPr>
              <w:spacing w:line="280" w:lineRule="exact"/>
              <w:rPr>
                <w:rFonts w:cs="Arial"/>
                <w:szCs w:val="22"/>
              </w:rPr>
            </w:pPr>
            <w:r w:rsidRPr="00BB243D">
              <w:rPr>
                <w:rFonts w:cs="Arial"/>
                <w:szCs w:val="22"/>
              </w:rPr>
              <w:t>______________________________</w:t>
            </w:r>
          </w:p>
        </w:tc>
      </w:tr>
    </w:tbl>
    <w:p w14:paraId="357057FA" w14:textId="77777777" w:rsidR="00FB78C5" w:rsidRPr="00BB243D" w:rsidRDefault="00FB78C5" w:rsidP="001942D0">
      <w:pPr>
        <w:rPr>
          <w:rFonts w:cs="Arial"/>
          <w:i/>
          <w:szCs w:val="22"/>
        </w:rPr>
      </w:pPr>
    </w:p>
    <w:p w14:paraId="31EBECC9" w14:textId="77777777" w:rsidR="00221B9B" w:rsidRDefault="00221B9B" w:rsidP="001942D0">
      <w:pPr>
        <w:rPr>
          <w:rFonts w:cs="Arial"/>
          <w:i/>
          <w:szCs w:val="22"/>
        </w:rPr>
      </w:pPr>
    </w:p>
    <w:p w14:paraId="42E7A220" w14:textId="77777777" w:rsidR="00221B9B" w:rsidRDefault="00221B9B" w:rsidP="001942D0">
      <w:pPr>
        <w:rPr>
          <w:rFonts w:cs="Arial"/>
          <w:i/>
          <w:szCs w:val="22"/>
        </w:rPr>
      </w:pPr>
    </w:p>
    <w:p w14:paraId="4B438DED" w14:textId="77777777" w:rsidR="00221B9B" w:rsidRDefault="00221B9B" w:rsidP="001942D0">
      <w:pPr>
        <w:rPr>
          <w:rFonts w:cs="Arial"/>
          <w:i/>
          <w:szCs w:val="22"/>
        </w:rPr>
      </w:pPr>
    </w:p>
    <w:p w14:paraId="79A890F0" w14:textId="77777777" w:rsidR="00FD45DB" w:rsidRPr="00FD45DB" w:rsidRDefault="00E716AA" w:rsidP="00FD45DB">
      <w:pPr>
        <w:tabs>
          <w:tab w:val="clear" w:pos="5579"/>
          <w:tab w:val="clear" w:pos="8640"/>
        </w:tabs>
        <w:autoSpaceDE w:val="0"/>
        <w:autoSpaceDN w:val="0"/>
        <w:adjustRightInd w:val="0"/>
        <w:rPr>
          <w:rFonts w:eastAsia="NotDefSpecial" w:cs="Arial"/>
          <w:i/>
          <w:spacing w:val="0"/>
          <w:szCs w:val="22"/>
        </w:rPr>
      </w:pPr>
      <w:r w:rsidRPr="00FD45DB">
        <w:rPr>
          <w:rFonts w:cs="Arial"/>
          <w:i/>
          <w:szCs w:val="22"/>
        </w:rPr>
        <w:t xml:space="preserve">OPOMBA: </w:t>
      </w:r>
      <w:bookmarkStart w:id="16" w:name="_Toc404079504"/>
      <w:bookmarkStart w:id="17" w:name="_Toc404089163"/>
      <w:bookmarkStart w:id="18" w:name="_Toc404089312"/>
      <w:bookmarkStart w:id="19" w:name="_Toc404092648"/>
      <w:bookmarkStart w:id="20" w:name="_Toc404095766"/>
      <w:bookmarkStart w:id="21" w:name="_Toc404095768"/>
      <w:bookmarkEnd w:id="16"/>
      <w:bookmarkEnd w:id="17"/>
      <w:bookmarkEnd w:id="18"/>
      <w:bookmarkEnd w:id="19"/>
      <w:bookmarkEnd w:id="20"/>
      <w:r w:rsidRPr="00FD45DB">
        <w:rPr>
          <w:rFonts w:cs="Arial"/>
          <w:i/>
          <w:szCs w:val="22"/>
        </w:rPr>
        <w:t>Obrazec se izpolni za vsakega od ponudnikov v skupni ponudbi.</w:t>
      </w:r>
      <w:r w:rsidR="00FD45DB" w:rsidRPr="00FD45DB">
        <w:rPr>
          <w:rFonts w:cs="Arial"/>
          <w:i/>
          <w:szCs w:val="22"/>
        </w:rPr>
        <w:t xml:space="preserve"> </w:t>
      </w:r>
      <w:r w:rsidR="00FD45DB" w:rsidRPr="00FD45DB">
        <w:rPr>
          <w:rFonts w:eastAsia="NotDefSpecial" w:cs="Arial"/>
          <w:i/>
          <w:spacing w:val="0"/>
          <w:szCs w:val="22"/>
        </w:rPr>
        <w:t xml:space="preserve">Pogoja pod št. 11 in 12 morajo ponudniki v skupni ponudbi izpolnjevati kumulativno. </w:t>
      </w:r>
    </w:p>
    <w:p w14:paraId="52CD5134" w14:textId="77777777" w:rsidR="00F526A6" w:rsidRPr="00C7108C" w:rsidRDefault="003F2A3C" w:rsidP="00C7108C">
      <w:pPr>
        <w:pStyle w:val="Naslov2"/>
        <w:numPr>
          <w:ilvl w:val="0"/>
          <w:numId w:val="0"/>
        </w:numPr>
        <w:ind w:left="576" w:hanging="576"/>
        <w:jc w:val="center"/>
        <w:rPr>
          <w:rFonts w:cs="Arial"/>
          <w:caps w:val="0"/>
          <w:szCs w:val="22"/>
          <w:lang w:val="sl-SI"/>
        </w:rPr>
      </w:pPr>
      <w:bookmarkStart w:id="22" w:name="_Toc467144154"/>
      <w:bookmarkStart w:id="23" w:name="_Toc222142303"/>
      <w:r w:rsidRPr="00C7108C">
        <w:rPr>
          <w:rFonts w:cs="Arial"/>
          <w:caps w:val="0"/>
          <w:szCs w:val="22"/>
          <w:lang w:val="sl-SI"/>
        </w:rPr>
        <w:t xml:space="preserve">Obrazec št. 5 : </w:t>
      </w:r>
      <w:r w:rsidR="00F526A6" w:rsidRPr="00C7108C">
        <w:rPr>
          <w:rFonts w:cs="Arial"/>
          <w:caps w:val="0"/>
          <w:szCs w:val="22"/>
          <w:lang w:val="sl-SI"/>
        </w:rPr>
        <w:t>IZJAVA ZAKONITEGA ZASTOPNIKA PONUDNIKA</w:t>
      </w:r>
      <w:bookmarkEnd w:id="21"/>
      <w:bookmarkEnd w:id="22"/>
      <w:bookmarkEnd w:id="23"/>
    </w:p>
    <w:p w14:paraId="29B12836" w14:textId="77777777" w:rsidR="00F526A6" w:rsidRPr="00BB243D" w:rsidRDefault="00F526A6" w:rsidP="00F526A6">
      <w:pPr>
        <w:spacing w:line="280" w:lineRule="exact"/>
        <w:jc w:val="center"/>
        <w:rPr>
          <w:rFonts w:cs="Arial"/>
          <w:b/>
          <w:szCs w:val="22"/>
        </w:rPr>
      </w:pPr>
    </w:p>
    <w:p w14:paraId="0C605DD0" w14:textId="77777777" w:rsidR="00A20089" w:rsidRPr="00BB243D" w:rsidRDefault="00A20089" w:rsidP="00F526A6">
      <w:pPr>
        <w:pStyle w:val="RStekst"/>
        <w:rPr>
          <w:rFonts w:ascii="Arial" w:hAnsi="Arial" w:cs="Arial"/>
          <w:szCs w:val="22"/>
        </w:rPr>
      </w:pPr>
    </w:p>
    <w:p w14:paraId="67FB9EE5" w14:textId="77777777" w:rsidR="00A272F9" w:rsidRPr="00BB243D" w:rsidRDefault="00A272F9" w:rsidP="00A272F9">
      <w:pPr>
        <w:pStyle w:val="HTML-oblikovano"/>
        <w:rPr>
          <w:rFonts w:ascii="Arial" w:hAnsi="Arial" w:cs="Arial"/>
          <w:sz w:val="22"/>
          <w:szCs w:val="22"/>
        </w:rPr>
      </w:pPr>
    </w:p>
    <w:tbl>
      <w:tblPr>
        <w:tblW w:w="0" w:type="auto"/>
        <w:tblLook w:val="01E0" w:firstRow="1" w:lastRow="1" w:firstColumn="1" w:lastColumn="1" w:noHBand="0" w:noVBand="0"/>
      </w:tblPr>
      <w:tblGrid>
        <w:gridCol w:w="987"/>
        <w:gridCol w:w="8083"/>
      </w:tblGrid>
      <w:tr w:rsidR="00881B1A" w:rsidRPr="00BB243D" w14:paraId="5F3F1B0E" w14:textId="77777777" w:rsidTr="00C91C2D">
        <w:trPr>
          <w:trHeight w:val="510"/>
        </w:trPr>
        <w:tc>
          <w:tcPr>
            <w:tcW w:w="1908" w:type="dxa"/>
            <w:hideMark/>
          </w:tcPr>
          <w:p w14:paraId="3B0BA915" w14:textId="2B1A1B7D" w:rsidR="00A272F9" w:rsidRPr="00BB243D" w:rsidRDefault="00A272F9" w:rsidP="006954FD">
            <w:pPr>
              <w:pStyle w:val="HTML-oblikovano"/>
              <w:jc w:val="left"/>
              <w:rPr>
                <w:rFonts w:ascii="Arial" w:eastAsia="Calibri" w:hAnsi="Arial" w:cs="Arial"/>
                <w:bCs/>
                <w:spacing w:val="0"/>
                <w:sz w:val="22"/>
                <w:szCs w:val="22"/>
                <w:lang w:val="sl-SI" w:eastAsia="en-US"/>
              </w:rPr>
            </w:pPr>
            <w:r w:rsidRPr="00BB243D">
              <w:rPr>
                <w:rFonts w:ascii="Arial" w:eastAsia="Calibri" w:hAnsi="Arial" w:cs="Arial"/>
                <w:bCs/>
                <w:spacing w:val="0"/>
                <w:sz w:val="22"/>
                <w:szCs w:val="22"/>
                <w:lang w:val="sl-SI" w:eastAsia="en-US"/>
              </w:rPr>
              <w:t>Ime in</w:t>
            </w:r>
            <w:r w:rsidR="00881B1A">
              <w:rPr>
                <w:rFonts w:ascii="Arial" w:eastAsia="Calibri" w:hAnsi="Arial" w:cs="Arial"/>
                <w:bCs/>
                <w:spacing w:val="0"/>
                <w:sz w:val="22"/>
                <w:szCs w:val="22"/>
                <w:lang w:val="sl-SI" w:eastAsia="en-US"/>
              </w:rPr>
              <w:t xml:space="preserve"> </w:t>
            </w:r>
            <w:r w:rsidRPr="00BB243D">
              <w:rPr>
                <w:rFonts w:ascii="Arial" w:eastAsia="Calibri" w:hAnsi="Arial" w:cs="Arial"/>
                <w:bCs/>
                <w:spacing w:val="0"/>
                <w:sz w:val="22"/>
                <w:szCs w:val="22"/>
                <w:lang w:val="sl-SI" w:eastAsia="en-US"/>
              </w:rPr>
              <w:t xml:space="preserve"> </w:t>
            </w:r>
          </w:p>
        </w:tc>
        <w:tc>
          <w:tcPr>
            <w:tcW w:w="7560" w:type="dxa"/>
            <w:hideMark/>
          </w:tcPr>
          <w:p w14:paraId="49626810" w14:textId="2EF12481" w:rsidR="00A272F9" w:rsidRPr="00BB243D" w:rsidRDefault="006954FD" w:rsidP="006954FD">
            <w:pPr>
              <w:pStyle w:val="HTML-oblikovano"/>
              <w:jc w:val="left"/>
              <w:rPr>
                <w:rFonts w:ascii="Arial" w:eastAsia="Calibri" w:hAnsi="Arial" w:cs="Arial"/>
                <w:bCs/>
                <w:spacing w:val="0"/>
                <w:sz w:val="22"/>
                <w:szCs w:val="22"/>
                <w:lang w:val="sl-SI" w:eastAsia="en-US"/>
              </w:rPr>
            </w:pPr>
            <w:r w:rsidRPr="00BB243D">
              <w:rPr>
                <w:rFonts w:ascii="Arial" w:eastAsia="Calibri" w:hAnsi="Arial" w:cs="Arial"/>
                <w:bCs/>
                <w:spacing w:val="0"/>
                <w:sz w:val="22"/>
                <w:szCs w:val="22"/>
                <w:lang w:val="sl-SI" w:eastAsia="en-US"/>
              </w:rPr>
              <w:t>priimek:</w:t>
            </w:r>
            <w:r w:rsidR="00A272F9" w:rsidRPr="00BB243D">
              <w:rPr>
                <w:rFonts w:ascii="Arial" w:eastAsia="Calibri" w:hAnsi="Arial" w:cs="Arial"/>
                <w:bCs/>
                <w:spacing w:val="0"/>
                <w:sz w:val="22"/>
                <w:szCs w:val="22"/>
                <w:lang w:val="sl-SI" w:eastAsia="en-US"/>
              </w:rPr>
              <w:t>_________________________________</w:t>
            </w:r>
            <w:r w:rsidRPr="00BB243D">
              <w:rPr>
                <w:rFonts w:ascii="Arial" w:eastAsia="Calibri" w:hAnsi="Arial" w:cs="Arial"/>
                <w:bCs/>
                <w:spacing w:val="0"/>
                <w:sz w:val="22"/>
                <w:szCs w:val="22"/>
                <w:lang w:val="sl-SI" w:eastAsia="en-US"/>
              </w:rPr>
              <w:t>_________________________</w:t>
            </w:r>
          </w:p>
        </w:tc>
      </w:tr>
      <w:tr w:rsidR="00881B1A" w:rsidRPr="00BB243D" w14:paraId="693CFE60" w14:textId="77777777" w:rsidTr="00C91C2D">
        <w:trPr>
          <w:trHeight w:val="510"/>
        </w:trPr>
        <w:tc>
          <w:tcPr>
            <w:tcW w:w="1908" w:type="dxa"/>
            <w:hideMark/>
          </w:tcPr>
          <w:p w14:paraId="12FDE1D9" w14:textId="77777777" w:rsidR="00A272F9" w:rsidRPr="00BB243D" w:rsidRDefault="00A272F9">
            <w:pPr>
              <w:pStyle w:val="HTML-oblikovano"/>
              <w:rPr>
                <w:rFonts w:ascii="Arial" w:eastAsia="Calibri" w:hAnsi="Arial" w:cs="Arial"/>
                <w:bCs/>
                <w:spacing w:val="0"/>
                <w:sz w:val="22"/>
                <w:szCs w:val="22"/>
                <w:lang w:val="sl-SI" w:eastAsia="en-US"/>
              </w:rPr>
            </w:pPr>
            <w:r w:rsidRPr="00BB243D">
              <w:rPr>
                <w:rFonts w:ascii="Arial" w:eastAsia="Calibri" w:hAnsi="Arial" w:cs="Arial"/>
                <w:bCs/>
                <w:spacing w:val="0"/>
                <w:sz w:val="22"/>
                <w:szCs w:val="22"/>
                <w:lang w:val="sl-SI" w:eastAsia="en-US"/>
              </w:rPr>
              <w:t xml:space="preserve">EMŠO: </w:t>
            </w:r>
          </w:p>
        </w:tc>
        <w:tc>
          <w:tcPr>
            <w:tcW w:w="7560" w:type="dxa"/>
            <w:hideMark/>
          </w:tcPr>
          <w:p w14:paraId="30CDFBAE" w14:textId="74123E0E" w:rsidR="00A272F9" w:rsidRPr="00BB243D" w:rsidRDefault="00A272F9">
            <w:pPr>
              <w:pStyle w:val="HTML-oblikovano"/>
              <w:rPr>
                <w:rFonts w:ascii="Arial" w:eastAsia="Calibri" w:hAnsi="Arial" w:cs="Arial"/>
                <w:bCs/>
                <w:spacing w:val="0"/>
                <w:sz w:val="22"/>
                <w:szCs w:val="22"/>
                <w:lang w:val="sl-SI" w:eastAsia="en-US"/>
              </w:rPr>
            </w:pPr>
            <w:r w:rsidRPr="00BB243D">
              <w:rPr>
                <w:rFonts w:ascii="Arial" w:eastAsia="Calibri" w:hAnsi="Arial" w:cs="Arial"/>
                <w:bCs/>
                <w:spacing w:val="0"/>
                <w:sz w:val="22"/>
                <w:szCs w:val="22"/>
                <w:lang w:val="sl-SI" w:eastAsia="en-US"/>
              </w:rPr>
              <w:t>___________________________________</w:t>
            </w:r>
            <w:r w:rsidR="00C91C2D" w:rsidRPr="00BB243D">
              <w:rPr>
                <w:rFonts w:ascii="Arial" w:eastAsia="Calibri" w:hAnsi="Arial" w:cs="Arial"/>
                <w:bCs/>
                <w:spacing w:val="0"/>
                <w:sz w:val="22"/>
                <w:szCs w:val="22"/>
                <w:lang w:val="sl-SI" w:eastAsia="en-US"/>
              </w:rPr>
              <w:t>_____________________________</w:t>
            </w:r>
          </w:p>
        </w:tc>
      </w:tr>
    </w:tbl>
    <w:p w14:paraId="63F7A39B" w14:textId="77777777" w:rsidR="00A272F9" w:rsidRPr="00BB243D" w:rsidRDefault="00A272F9" w:rsidP="00A272F9">
      <w:pPr>
        <w:pStyle w:val="HTML-oblikovano"/>
        <w:rPr>
          <w:rFonts w:ascii="Arial" w:eastAsia="Calibri" w:hAnsi="Arial" w:cs="Arial"/>
          <w:bCs/>
          <w:spacing w:val="0"/>
          <w:sz w:val="22"/>
          <w:szCs w:val="22"/>
          <w:lang w:val="sl-SI" w:eastAsia="en-US"/>
        </w:rPr>
      </w:pPr>
      <w:r w:rsidRPr="00BB243D">
        <w:rPr>
          <w:rFonts w:ascii="Arial" w:eastAsia="Calibri" w:hAnsi="Arial" w:cs="Arial"/>
          <w:bCs/>
          <w:spacing w:val="0"/>
          <w:sz w:val="22"/>
          <w:szCs w:val="22"/>
          <w:lang w:val="sl-SI" w:eastAsia="en-US"/>
        </w:rPr>
        <w:t xml:space="preserve"> </w:t>
      </w:r>
    </w:p>
    <w:p w14:paraId="2E4C5F61" w14:textId="77777777" w:rsidR="00A272F9" w:rsidRPr="00BB243D" w:rsidRDefault="00A272F9" w:rsidP="00A272F9">
      <w:pPr>
        <w:pStyle w:val="HTML-oblikovano"/>
        <w:rPr>
          <w:rFonts w:ascii="Arial" w:eastAsia="Calibri" w:hAnsi="Arial" w:cs="Arial"/>
          <w:bCs/>
          <w:spacing w:val="0"/>
          <w:sz w:val="22"/>
          <w:szCs w:val="22"/>
          <w:lang w:val="sl-SI" w:eastAsia="en-US"/>
        </w:rPr>
      </w:pPr>
    </w:p>
    <w:p w14:paraId="42F3DF8F" w14:textId="77777777" w:rsidR="00A272F9" w:rsidRPr="00BB243D" w:rsidRDefault="00A272F9" w:rsidP="00A272F9">
      <w:pPr>
        <w:pStyle w:val="HTML-oblikovano"/>
        <w:rPr>
          <w:rFonts w:ascii="Arial" w:eastAsia="Calibri" w:hAnsi="Arial" w:cs="Arial"/>
          <w:bCs/>
          <w:spacing w:val="0"/>
          <w:sz w:val="22"/>
          <w:szCs w:val="22"/>
          <w:lang w:val="sl-SI" w:eastAsia="en-US"/>
        </w:rPr>
      </w:pPr>
    </w:p>
    <w:p w14:paraId="20D44A31" w14:textId="77777777" w:rsidR="00A272F9" w:rsidRPr="00BB243D" w:rsidRDefault="00A272F9" w:rsidP="00A272F9">
      <w:pPr>
        <w:rPr>
          <w:rFonts w:eastAsia="Calibri" w:cs="Arial"/>
          <w:bCs/>
          <w:spacing w:val="0"/>
          <w:szCs w:val="22"/>
        </w:rPr>
      </w:pPr>
      <w:r w:rsidRPr="00BB243D">
        <w:rPr>
          <w:rFonts w:eastAsia="Calibri" w:cs="Arial"/>
          <w:bCs/>
          <w:spacing w:val="0"/>
          <w:szCs w:val="22"/>
        </w:rPr>
        <w:t>Pod kazensko in materialno odgovornostjo izjavljam:</w:t>
      </w:r>
    </w:p>
    <w:p w14:paraId="0B2EFA18" w14:textId="77777777" w:rsidR="00A272F9" w:rsidRPr="00BB243D" w:rsidRDefault="00A272F9" w:rsidP="00A272F9">
      <w:pPr>
        <w:rPr>
          <w:rFonts w:eastAsia="Calibri" w:cs="Arial"/>
          <w:bCs/>
          <w:spacing w:val="0"/>
          <w:szCs w:val="22"/>
        </w:rPr>
      </w:pPr>
    </w:p>
    <w:p w14:paraId="3F66F763" w14:textId="0AC46205" w:rsidR="00881B1A" w:rsidRPr="00881B1A" w:rsidRDefault="00A272F9" w:rsidP="00881B1A">
      <w:pPr>
        <w:pStyle w:val="Odstavekseznama"/>
        <w:numPr>
          <w:ilvl w:val="0"/>
          <w:numId w:val="38"/>
        </w:numPr>
        <w:tabs>
          <w:tab w:val="left" w:pos="426"/>
        </w:tabs>
        <w:autoSpaceDE w:val="0"/>
        <w:autoSpaceDN w:val="0"/>
        <w:adjustRightInd w:val="0"/>
        <w:rPr>
          <w:rFonts w:eastAsia="NotDefSpecial"/>
        </w:rPr>
      </w:pPr>
      <w:r w:rsidRPr="00881B1A">
        <w:rPr>
          <w:rFonts w:eastAsia="Calibri" w:cs="Arial"/>
          <w:bCs/>
          <w:spacing w:val="0"/>
          <w:szCs w:val="22"/>
        </w:rPr>
        <w:t xml:space="preserve">da nisem bil/bila pravnomočno obsojen/obsojena zaradi kaznivih dejanj, ki so navedeni v prvem odstavku 75. člena ZJN-3 in opredeljeni v </w:t>
      </w:r>
      <w:r w:rsidR="00881B1A" w:rsidRPr="00881B1A">
        <w:rPr>
          <w:rFonts w:eastAsia="NotDefSpecial"/>
        </w:rPr>
        <w:t xml:space="preserve">Kazenskem zakoniku (KZ-1), Uradni list RS, </w:t>
      </w:r>
      <w:r w:rsidR="00881B1A" w:rsidRPr="00881B1A">
        <w:rPr>
          <w:rFonts w:eastAsia="NotDefSpecial" w:cs="Arial"/>
        </w:rPr>
        <w:t>š</w:t>
      </w:r>
      <w:r w:rsidR="00881B1A" w:rsidRPr="00881B1A">
        <w:rPr>
          <w:rFonts w:eastAsia="NotDefSpecial"/>
        </w:rPr>
        <w:t xml:space="preserve">t. 55/08 </w:t>
      </w:r>
      <w:r w:rsidR="00881B1A" w:rsidRPr="00881B1A">
        <w:rPr>
          <w:rFonts w:eastAsia="NotDefSpecial" w:cs="Arial"/>
        </w:rPr>
        <w:t>–</w:t>
      </w:r>
      <w:r w:rsidR="00881B1A" w:rsidRPr="00881B1A">
        <w:rPr>
          <w:rFonts w:eastAsia="NotDefSpecial"/>
        </w:rPr>
        <w:t xml:space="preserve"> uradno pre</w:t>
      </w:r>
      <w:r w:rsidR="00881B1A" w:rsidRPr="00881B1A">
        <w:rPr>
          <w:rFonts w:eastAsia="NotDefSpecial" w:cs="Arial"/>
        </w:rPr>
        <w:t>č</w:t>
      </w:r>
      <w:r w:rsidR="00881B1A" w:rsidRPr="00881B1A">
        <w:rPr>
          <w:rFonts w:eastAsia="NotDefSpecial"/>
        </w:rPr>
        <w:t>i</w:t>
      </w:r>
      <w:r w:rsidR="00881B1A" w:rsidRPr="00881B1A">
        <w:rPr>
          <w:rFonts w:eastAsia="NotDefSpecial" w:cs="Arial"/>
        </w:rPr>
        <w:t>šč</w:t>
      </w:r>
      <w:r w:rsidR="00881B1A" w:rsidRPr="00881B1A">
        <w:rPr>
          <w:rFonts w:eastAsia="NotDefSpecial"/>
        </w:rPr>
        <w:t xml:space="preserve">eno besedilo, skupaj z nadaljnjimi spremembami in dopolnitvami iz UL RS </w:t>
      </w:r>
      <w:r w:rsidR="00881B1A" w:rsidRPr="00881B1A">
        <w:rPr>
          <w:rFonts w:eastAsia="NotDefSpecial" w:cs="Arial"/>
        </w:rPr>
        <w:t>š</w:t>
      </w:r>
      <w:r w:rsidR="00881B1A" w:rsidRPr="00881B1A">
        <w:rPr>
          <w:rFonts w:eastAsia="NotDefSpecial"/>
        </w:rPr>
        <w:t>t. 66/08, 39/09, 91/11, 50/12, 54/15, 6/16, 38/16, 27/17, 23/20, 91/20, 95/21, 186/21, 105/22 in 16/23.</w:t>
      </w:r>
    </w:p>
    <w:p w14:paraId="56DBFFEC" w14:textId="6C2D6422" w:rsidR="00A272F9" w:rsidRPr="00881B1A" w:rsidRDefault="00A272F9" w:rsidP="00881B1A">
      <w:pPr>
        <w:tabs>
          <w:tab w:val="clear" w:pos="5579"/>
          <w:tab w:val="clear" w:pos="8640"/>
        </w:tabs>
        <w:ind w:left="510"/>
        <w:rPr>
          <w:rFonts w:eastAsia="Calibri" w:cs="Arial"/>
          <w:bCs/>
          <w:spacing w:val="0"/>
          <w:szCs w:val="22"/>
        </w:rPr>
      </w:pPr>
    </w:p>
    <w:p w14:paraId="50F5E8A9" w14:textId="77777777" w:rsidR="00A272F9" w:rsidRPr="00BB243D" w:rsidRDefault="00A272F9" w:rsidP="00A272F9">
      <w:pPr>
        <w:rPr>
          <w:rFonts w:eastAsia="Calibri" w:cs="Arial"/>
          <w:bCs/>
          <w:spacing w:val="0"/>
          <w:szCs w:val="22"/>
        </w:rPr>
      </w:pPr>
    </w:p>
    <w:p w14:paraId="04EB72C4" w14:textId="77777777" w:rsidR="00A272F9" w:rsidRPr="00BB243D" w:rsidRDefault="00A272F9" w:rsidP="00A272F9">
      <w:pPr>
        <w:rPr>
          <w:rFonts w:eastAsia="Calibri" w:cs="Arial"/>
          <w:bCs/>
          <w:spacing w:val="0"/>
          <w:szCs w:val="22"/>
        </w:rPr>
      </w:pPr>
    </w:p>
    <w:p w14:paraId="579E74BC" w14:textId="77777777" w:rsidR="00A272F9" w:rsidRPr="00BB243D" w:rsidRDefault="00A272F9" w:rsidP="00A272F9">
      <w:pPr>
        <w:rPr>
          <w:rFonts w:eastAsia="Calibri" w:cs="Arial"/>
          <w:bCs/>
          <w:spacing w:val="0"/>
          <w:szCs w:val="22"/>
        </w:rPr>
      </w:pPr>
    </w:p>
    <w:p w14:paraId="74F13E97" w14:textId="77777777" w:rsidR="00A272F9" w:rsidRPr="00BB243D" w:rsidRDefault="00A272F9" w:rsidP="00A272F9">
      <w:pPr>
        <w:rPr>
          <w:rFonts w:eastAsia="Calibri" w:cs="Arial"/>
          <w:bCs/>
          <w:spacing w:val="0"/>
          <w:szCs w:val="22"/>
        </w:rPr>
      </w:pPr>
    </w:p>
    <w:p w14:paraId="65FB0F14" w14:textId="77777777" w:rsidR="00A272F9" w:rsidRPr="00BB243D" w:rsidRDefault="00A272F9" w:rsidP="00A272F9">
      <w:pPr>
        <w:rPr>
          <w:rFonts w:eastAsia="Calibri" w:cs="Arial"/>
          <w:bCs/>
          <w:spacing w:val="0"/>
          <w:szCs w:val="22"/>
        </w:rPr>
      </w:pPr>
    </w:p>
    <w:p w14:paraId="6B7E6594" w14:textId="77777777" w:rsidR="00A272F9" w:rsidRPr="00BB243D" w:rsidRDefault="00A272F9" w:rsidP="00A272F9">
      <w:pPr>
        <w:rPr>
          <w:rFonts w:cs="Arial"/>
          <w:szCs w:val="22"/>
        </w:rPr>
      </w:pPr>
    </w:p>
    <w:p w14:paraId="6B0BCD82" w14:textId="77777777" w:rsidR="00A272F9" w:rsidRPr="00BB243D" w:rsidRDefault="00A272F9" w:rsidP="00A272F9">
      <w:pPr>
        <w:rPr>
          <w:rFonts w:cs="Arial"/>
          <w:szCs w:val="22"/>
        </w:rPr>
      </w:pPr>
    </w:p>
    <w:p w14:paraId="3ED7E00C" w14:textId="77777777" w:rsidR="00A272F9" w:rsidRPr="00BB243D" w:rsidRDefault="00A272F9" w:rsidP="00A272F9">
      <w:pPr>
        <w:rPr>
          <w:rFonts w:cs="Arial"/>
          <w:szCs w:val="22"/>
        </w:rPr>
      </w:pPr>
    </w:p>
    <w:p w14:paraId="7ABB14E2" w14:textId="77777777" w:rsidR="00F526A6" w:rsidRPr="00BB243D" w:rsidRDefault="00F526A6" w:rsidP="00F526A6">
      <w:pPr>
        <w:spacing w:line="280" w:lineRule="exact"/>
        <w:rPr>
          <w:rFonts w:cs="Arial"/>
          <w:szCs w:val="22"/>
        </w:rPr>
      </w:pPr>
    </w:p>
    <w:p w14:paraId="761D0AD9" w14:textId="77777777" w:rsidR="00F526A6" w:rsidRPr="00BB243D" w:rsidRDefault="00F526A6" w:rsidP="00F526A6">
      <w:pPr>
        <w:spacing w:line="280" w:lineRule="exact"/>
        <w:rPr>
          <w:rFonts w:cs="Arial"/>
          <w:szCs w:val="22"/>
        </w:rPr>
      </w:pPr>
    </w:p>
    <w:p w14:paraId="533624A3" w14:textId="77777777" w:rsidR="00F526A6" w:rsidRPr="00BB243D" w:rsidRDefault="00F526A6" w:rsidP="00F526A6">
      <w:pPr>
        <w:spacing w:line="280" w:lineRule="exact"/>
        <w:rPr>
          <w:rFonts w:cs="Arial"/>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A20089" w:rsidRPr="00BB243D" w14:paraId="654FE696" w14:textId="77777777" w:rsidTr="00A20089">
        <w:tc>
          <w:tcPr>
            <w:tcW w:w="4606" w:type="dxa"/>
          </w:tcPr>
          <w:p w14:paraId="5F285A27" w14:textId="77777777" w:rsidR="00A20089" w:rsidRPr="00BB243D" w:rsidRDefault="00A20089" w:rsidP="00B46C47">
            <w:pPr>
              <w:spacing w:line="280" w:lineRule="exact"/>
              <w:rPr>
                <w:rFonts w:cs="Arial"/>
                <w:szCs w:val="22"/>
              </w:rPr>
            </w:pPr>
            <w:r w:rsidRPr="00BB243D">
              <w:rPr>
                <w:rFonts w:cs="Arial"/>
                <w:szCs w:val="22"/>
              </w:rPr>
              <w:t>Kraj in datum:</w:t>
            </w:r>
          </w:p>
          <w:p w14:paraId="2A177B50" w14:textId="77777777" w:rsidR="00A20089" w:rsidRPr="00BB243D" w:rsidRDefault="00A20089" w:rsidP="00B46C47">
            <w:pPr>
              <w:spacing w:line="280" w:lineRule="exact"/>
              <w:rPr>
                <w:rFonts w:cs="Arial"/>
                <w:szCs w:val="22"/>
              </w:rPr>
            </w:pPr>
          </w:p>
          <w:p w14:paraId="61E26A2D" w14:textId="77777777" w:rsidR="00A20089" w:rsidRPr="00BB243D" w:rsidRDefault="00A20089" w:rsidP="00B46C47">
            <w:pPr>
              <w:spacing w:line="280" w:lineRule="exact"/>
              <w:rPr>
                <w:rFonts w:cs="Arial"/>
                <w:szCs w:val="22"/>
              </w:rPr>
            </w:pPr>
          </w:p>
          <w:p w14:paraId="46103071" w14:textId="77777777" w:rsidR="00A20089" w:rsidRPr="00BB243D" w:rsidRDefault="00A20089" w:rsidP="00B46C47">
            <w:pPr>
              <w:spacing w:line="280" w:lineRule="exact"/>
              <w:rPr>
                <w:rFonts w:cs="Arial"/>
                <w:szCs w:val="22"/>
              </w:rPr>
            </w:pPr>
            <w:r w:rsidRPr="00BB243D">
              <w:rPr>
                <w:rFonts w:cs="Arial"/>
                <w:szCs w:val="22"/>
              </w:rPr>
              <w:t>________________________</w:t>
            </w:r>
          </w:p>
        </w:tc>
        <w:tc>
          <w:tcPr>
            <w:tcW w:w="4606" w:type="dxa"/>
          </w:tcPr>
          <w:p w14:paraId="761F2EB2" w14:textId="77777777" w:rsidR="00A20089" w:rsidRPr="00BB243D" w:rsidRDefault="00A20089" w:rsidP="00B46C47">
            <w:pPr>
              <w:spacing w:line="280" w:lineRule="exact"/>
              <w:rPr>
                <w:rFonts w:cs="Arial"/>
                <w:szCs w:val="22"/>
              </w:rPr>
            </w:pPr>
            <w:r w:rsidRPr="00BB243D">
              <w:rPr>
                <w:rFonts w:cs="Arial"/>
                <w:szCs w:val="22"/>
              </w:rPr>
              <w:t>Podpis</w:t>
            </w:r>
            <w:r w:rsidR="003F2A3C">
              <w:rPr>
                <w:rFonts w:cs="Arial"/>
                <w:szCs w:val="22"/>
              </w:rPr>
              <w:t xml:space="preserve"> zakonitega zastopnika</w:t>
            </w:r>
            <w:r w:rsidRPr="00BB243D">
              <w:rPr>
                <w:rFonts w:cs="Arial"/>
                <w:szCs w:val="22"/>
              </w:rPr>
              <w:t>:</w:t>
            </w:r>
          </w:p>
          <w:p w14:paraId="254F6617" w14:textId="77777777" w:rsidR="00A20089" w:rsidRPr="00BB243D" w:rsidRDefault="00A20089" w:rsidP="00B46C47">
            <w:pPr>
              <w:spacing w:line="280" w:lineRule="exact"/>
              <w:rPr>
                <w:rFonts w:cs="Arial"/>
                <w:szCs w:val="22"/>
              </w:rPr>
            </w:pPr>
          </w:p>
          <w:p w14:paraId="720C4AE8" w14:textId="77777777" w:rsidR="00A20089" w:rsidRPr="00BB243D" w:rsidRDefault="00A20089" w:rsidP="00B46C47">
            <w:pPr>
              <w:spacing w:line="280" w:lineRule="exact"/>
              <w:rPr>
                <w:rFonts w:cs="Arial"/>
                <w:szCs w:val="22"/>
              </w:rPr>
            </w:pPr>
          </w:p>
          <w:p w14:paraId="5CA29C38" w14:textId="77777777" w:rsidR="00A20089" w:rsidRPr="00BB243D" w:rsidRDefault="00A20089" w:rsidP="00B46C47">
            <w:pPr>
              <w:spacing w:line="280" w:lineRule="exact"/>
              <w:rPr>
                <w:rFonts w:cs="Arial"/>
                <w:szCs w:val="22"/>
              </w:rPr>
            </w:pPr>
            <w:r w:rsidRPr="00BB243D">
              <w:rPr>
                <w:rFonts w:cs="Arial"/>
                <w:szCs w:val="22"/>
              </w:rPr>
              <w:t>______________________________</w:t>
            </w:r>
          </w:p>
        </w:tc>
      </w:tr>
    </w:tbl>
    <w:p w14:paraId="454DE4F4" w14:textId="77777777" w:rsidR="00D474B3" w:rsidRPr="00BB243D" w:rsidRDefault="00D474B3" w:rsidP="00E77790">
      <w:pPr>
        <w:tabs>
          <w:tab w:val="left" w:pos="5400"/>
        </w:tabs>
        <w:autoSpaceDE w:val="0"/>
        <w:autoSpaceDN w:val="0"/>
        <w:adjustRightInd w:val="0"/>
        <w:spacing w:line="480" w:lineRule="auto"/>
        <w:ind w:left="10"/>
        <w:jc w:val="right"/>
        <w:rPr>
          <w:rFonts w:cs="Arial"/>
          <w:iCs/>
          <w:szCs w:val="22"/>
        </w:rPr>
      </w:pPr>
    </w:p>
    <w:p w14:paraId="58554406" w14:textId="77777777" w:rsidR="00D474B3" w:rsidRPr="00BB243D" w:rsidRDefault="00D474B3" w:rsidP="00E77790">
      <w:pPr>
        <w:tabs>
          <w:tab w:val="left" w:pos="5400"/>
        </w:tabs>
        <w:autoSpaceDE w:val="0"/>
        <w:autoSpaceDN w:val="0"/>
        <w:adjustRightInd w:val="0"/>
        <w:spacing w:line="480" w:lineRule="auto"/>
        <w:ind w:left="10"/>
        <w:jc w:val="right"/>
        <w:rPr>
          <w:rFonts w:cs="Arial"/>
          <w:iCs/>
          <w:szCs w:val="22"/>
        </w:rPr>
      </w:pPr>
    </w:p>
    <w:p w14:paraId="5A1F7CC9" w14:textId="77777777" w:rsidR="00D474B3" w:rsidRPr="00BB243D" w:rsidRDefault="00D474B3" w:rsidP="00E77790">
      <w:pPr>
        <w:tabs>
          <w:tab w:val="left" w:pos="5400"/>
        </w:tabs>
        <w:autoSpaceDE w:val="0"/>
        <w:autoSpaceDN w:val="0"/>
        <w:adjustRightInd w:val="0"/>
        <w:spacing w:line="480" w:lineRule="auto"/>
        <w:ind w:left="10"/>
        <w:jc w:val="right"/>
        <w:rPr>
          <w:rFonts w:cs="Arial"/>
          <w:iCs/>
          <w:szCs w:val="22"/>
        </w:rPr>
      </w:pPr>
    </w:p>
    <w:p w14:paraId="0503065C" w14:textId="77777777" w:rsidR="00FB78C5" w:rsidRPr="00BB243D" w:rsidRDefault="00FB78C5" w:rsidP="00E77790">
      <w:pPr>
        <w:tabs>
          <w:tab w:val="left" w:pos="5400"/>
        </w:tabs>
        <w:autoSpaceDE w:val="0"/>
        <w:autoSpaceDN w:val="0"/>
        <w:adjustRightInd w:val="0"/>
        <w:spacing w:line="480" w:lineRule="auto"/>
        <w:ind w:left="10"/>
        <w:jc w:val="right"/>
        <w:rPr>
          <w:rFonts w:cs="Arial"/>
          <w:iCs/>
          <w:szCs w:val="22"/>
        </w:rPr>
      </w:pPr>
    </w:p>
    <w:p w14:paraId="6017BB01" w14:textId="77777777" w:rsidR="00FB78C5" w:rsidRPr="00BB243D" w:rsidRDefault="00FB78C5" w:rsidP="00E77790">
      <w:pPr>
        <w:tabs>
          <w:tab w:val="left" w:pos="5400"/>
        </w:tabs>
        <w:autoSpaceDE w:val="0"/>
        <w:autoSpaceDN w:val="0"/>
        <w:adjustRightInd w:val="0"/>
        <w:spacing w:line="480" w:lineRule="auto"/>
        <w:ind w:left="10"/>
        <w:jc w:val="right"/>
        <w:rPr>
          <w:rFonts w:cs="Arial"/>
          <w:iCs/>
          <w:szCs w:val="22"/>
        </w:rPr>
      </w:pPr>
    </w:p>
    <w:p w14:paraId="096E0F6D" w14:textId="77777777" w:rsidR="00FB78C5" w:rsidRPr="00BB243D" w:rsidRDefault="00FB78C5" w:rsidP="00FB78C5">
      <w:pPr>
        <w:rPr>
          <w:rFonts w:cs="Arial"/>
          <w:i/>
          <w:szCs w:val="22"/>
        </w:rPr>
      </w:pPr>
    </w:p>
    <w:p w14:paraId="0A3E3ECF" w14:textId="77777777" w:rsidR="003F2A3C" w:rsidRDefault="003F2A3C" w:rsidP="00FB78C5">
      <w:pPr>
        <w:rPr>
          <w:rFonts w:cs="Arial"/>
          <w:i/>
          <w:szCs w:val="22"/>
        </w:rPr>
      </w:pPr>
    </w:p>
    <w:p w14:paraId="10FC44D3" w14:textId="77777777" w:rsidR="003F2A3C" w:rsidRDefault="003F2A3C" w:rsidP="00FB78C5">
      <w:pPr>
        <w:rPr>
          <w:rFonts w:cs="Arial"/>
          <w:i/>
          <w:szCs w:val="22"/>
        </w:rPr>
      </w:pPr>
    </w:p>
    <w:p w14:paraId="73162621" w14:textId="77777777" w:rsidR="006954FD" w:rsidRPr="00BB243D" w:rsidRDefault="006954FD" w:rsidP="006954FD">
      <w:pPr>
        <w:rPr>
          <w:rFonts w:cs="Arial"/>
          <w:szCs w:val="22"/>
        </w:rPr>
      </w:pPr>
    </w:p>
    <w:p w14:paraId="041DEFB7" w14:textId="77777777" w:rsidR="00AD5014" w:rsidRPr="00BB243D" w:rsidRDefault="00AD5014" w:rsidP="00522130">
      <w:pPr>
        <w:rPr>
          <w:rFonts w:cs="Arial"/>
          <w:i/>
          <w:szCs w:val="22"/>
        </w:rPr>
      </w:pPr>
    </w:p>
    <w:p w14:paraId="0B81F74E" w14:textId="77777777" w:rsidR="00CE278A" w:rsidRPr="00BB243D" w:rsidRDefault="00CE278A" w:rsidP="00522130">
      <w:pPr>
        <w:rPr>
          <w:rFonts w:cs="Arial"/>
          <w:i/>
          <w:szCs w:val="22"/>
        </w:rPr>
      </w:pPr>
    </w:p>
    <w:p w14:paraId="13F92B2E" w14:textId="77777777" w:rsidR="00CE278A" w:rsidRDefault="00CE278A" w:rsidP="00522130">
      <w:pPr>
        <w:rPr>
          <w:rFonts w:cs="Arial"/>
          <w:i/>
          <w:szCs w:val="22"/>
        </w:rPr>
      </w:pPr>
    </w:p>
    <w:p w14:paraId="58FA2DE5" w14:textId="77777777" w:rsidR="000B227E" w:rsidRPr="00BB243D" w:rsidRDefault="000B227E" w:rsidP="00522130">
      <w:pPr>
        <w:rPr>
          <w:rFonts w:cs="Arial"/>
          <w:i/>
          <w:szCs w:val="22"/>
        </w:rPr>
      </w:pPr>
    </w:p>
    <w:p w14:paraId="10BF8E26" w14:textId="77777777" w:rsidR="00522130" w:rsidRPr="00BB243D" w:rsidRDefault="00522130" w:rsidP="00522130">
      <w:pPr>
        <w:rPr>
          <w:rFonts w:cs="Arial"/>
          <w:i/>
          <w:szCs w:val="22"/>
        </w:rPr>
      </w:pPr>
      <w:r w:rsidRPr="00BB243D">
        <w:rPr>
          <w:rFonts w:cs="Arial"/>
          <w:i/>
          <w:szCs w:val="22"/>
        </w:rPr>
        <w:t>OPOMBA: Obrazec morajo izpolniti vsi v sodnem registru vpisani zakoniti zastopniki ponudnika oziroma v primeru skupne ponudbe vsi v sodnem registru vpisani zakoniti zastopniki vseh nastopajočih ponudnikov.</w:t>
      </w:r>
    </w:p>
    <w:p w14:paraId="1FBD071F" w14:textId="02235D72" w:rsidR="00AD2311" w:rsidRPr="00E711A8" w:rsidRDefault="000B227E" w:rsidP="005F5C32">
      <w:pPr>
        <w:pStyle w:val="Naslov2"/>
        <w:numPr>
          <w:ilvl w:val="0"/>
          <w:numId w:val="0"/>
        </w:numPr>
        <w:spacing w:line="240" w:lineRule="auto"/>
        <w:ind w:left="576" w:hanging="576"/>
        <w:jc w:val="center"/>
        <w:rPr>
          <w:rFonts w:cs="Arial"/>
          <w:caps w:val="0"/>
          <w:szCs w:val="22"/>
          <w:lang w:val="sl-SI"/>
        </w:rPr>
      </w:pPr>
      <w:bookmarkStart w:id="24" w:name="_Toc467144159"/>
      <w:bookmarkStart w:id="25" w:name="_Toc222142304"/>
      <w:r w:rsidRPr="00E711A8">
        <w:rPr>
          <w:rFonts w:cs="Arial"/>
          <w:caps w:val="0"/>
          <w:szCs w:val="22"/>
          <w:lang w:val="sl-SI"/>
        </w:rPr>
        <w:t xml:space="preserve">Obrazec št. </w:t>
      </w:r>
      <w:r w:rsidR="00EB18A1">
        <w:rPr>
          <w:rFonts w:cs="Arial"/>
          <w:caps w:val="0"/>
          <w:szCs w:val="22"/>
          <w:lang w:val="sl-SI"/>
        </w:rPr>
        <w:t>6</w:t>
      </w:r>
      <w:r w:rsidRPr="00E711A8">
        <w:rPr>
          <w:rFonts w:cs="Arial"/>
          <w:caps w:val="0"/>
          <w:szCs w:val="22"/>
          <w:lang w:val="sl-SI"/>
        </w:rPr>
        <w:t xml:space="preserve">: </w:t>
      </w:r>
      <w:r w:rsidR="00AD2311" w:rsidRPr="00E711A8">
        <w:rPr>
          <w:rFonts w:cs="Arial"/>
          <w:caps w:val="0"/>
          <w:szCs w:val="22"/>
          <w:lang w:val="sl-SI"/>
        </w:rPr>
        <w:t>IZJAVA PONUDNIKA O IZPOLNJEVANJU</w:t>
      </w:r>
      <w:bookmarkEnd w:id="24"/>
      <w:bookmarkEnd w:id="25"/>
    </w:p>
    <w:p w14:paraId="31C6F665" w14:textId="77777777" w:rsidR="00AD2311" w:rsidRPr="000B227E" w:rsidRDefault="00AD2311" w:rsidP="005F5C32">
      <w:pPr>
        <w:pStyle w:val="Naslov2"/>
        <w:numPr>
          <w:ilvl w:val="0"/>
          <w:numId w:val="0"/>
        </w:numPr>
        <w:spacing w:line="240" w:lineRule="auto"/>
        <w:ind w:left="576" w:hanging="576"/>
        <w:jc w:val="center"/>
        <w:rPr>
          <w:rFonts w:cs="Arial"/>
          <w:b w:val="0"/>
          <w:szCs w:val="22"/>
        </w:rPr>
      </w:pPr>
      <w:bookmarkStart w:id="26" w:name="_Toc467144160"/>
      <w:bookmarkStart w:id="27" w:name="_Toc222142305"/>
      <w:r w:rsidRPr="00E711A8">
        <w:rPr>
          <w:rFonts w:cs="Arial"/>
          <w:caps w:val="0"/>
          <w:szCs w:val="22"/>
          <w:lang w:val="sl-SI"/>
        </w:rPr>
        <w:t>EKONOMSKE IN FINANČNE SPOSOBNOSTI</w:t>
      </w:r>
      <w:bookmarkEnd w:id="26"/>
      <w:bookmarkEnd w:id="27"/>
    </w:p>
    <w:p w14:paraId="38E75B21" w14:textId="77777777" w:rsidR="00AD2311" w:rsidRPr="00BB243D" w:rsidRDefault="00AD2311" w:rsidP="00AD2311">
      <w:pPr>
        <w:jc w:val="center"/>
        <w:rPr>
          <w:rFonts w:cs="Arial"/>
          <w:b/>
          <w:szCs w:val="22"/>
        </w:rPr>
      </w:pPr>
    </w:p>
    <w:p w14:paraId="1E9FE40C" w14:textId="77777777" w:rsidR="00AD2311" w:rsidRPr="00BB243D" w:rsidRDefault="00AD2311" w:rsidP="00AD2311">
      <w:pPr>
        <w:jc w:val="center"/>
        <w:rPr>
          <w:rFonts w:cs="Arial"/>
          <w:b/>
          <w:szCs w:val="22"/>
        </w:rPr>
      </w:pPr>
    </w:p>
    <w:tbl>
      <w:tblPr>
        <w:tblW w:w="8876" w:type="dxa"/>
        <w:tblLook w:val="01E0" w:firstRow="1" w:lastRow="1" w:firstColumn="1" w:lastColumn="1" w:noHBand="0" w:noVBand="0"/>
      </w:tblPr>
      <w:tblGrid>
        <w:gridCol w:w="9070"/>
      </w:tblGrid>
      <w:tr w:rsidR="00E716AA" w:rsidRPr="00BB243D" w14:paraId="45A8BC2A" w14:textId="77777777" w:rsidTr="002A63B3">
        <w:trPr>
          <w:trHeight w:val="485"/>
        </w:trPr>
        <w:tc>
          <w:tcPr>
            <w:tcW w:w="8876" w:type="dxa"/>
          </w:tcPr>
          <w:p w14:paraId="76FC58C7" w14:textId="77777777" w:rsidR="00E716AA" w:rsidRPr="00BB243D" w:rsidRDefault="00E716AA" w:rsidP="002A63B3">
            <w:pPr>
              <w:pStyle w:val="HTML-oblikovano"/>
              <w:rPr>
                <w:rFonts w:ascii="Arial" w:hAnsi="Arial" w:cs="Arial"/>
                <w:bCs/>
                <w:sz w:val="22"/>
                <w:szCs w:val="22"/>
              </w:rPr>
            </w:pPr>
            <w:r w:rsidRPr="00BB243D">
              <w:rPr>
                <w:rFonts w:ascii="Arial" w:hAnsi="Arial" w:cs="Arial"/>
                <w:bCs/>
                <w:sz w:val="22"/>
                <w:szCs w:val="22"/>
              </w:rPr>
              <w:t>Naziv ponudnika:</w:t>
            </w:r>
          </w:p>
          <w:p w14:paraId="49E6C1E1" w14:textId="77777777" w:rsidR="00E716AA" w:rsidRPr="00BB243D" w:rsidRDefault="00E716AA" w:rsidP="002A63B3">
            <w:pPr>
              <w:pStyle w:val="HTML-oblikovano"/>
              <w:rPr>
                <w:rFonts w:ascii="Arial" w:hAnsi="Arial" w:cs="Arial"/>
                <w:bCs/>
                <w:sz w:val="22"/>
                <w:szCs w:val="22"/>
              </w:rPr>
            </w:pPr>
          </w:p>
          <w:p w14:paraId="34A8AAAF" w14:textId="77777777" w:rsidR="00E716AA" w:rsidRPr="00BB243D" w:rsidRDefault="00E716AA" w:rsidP="002A63B3">
            <w:pPr>
              <w:pStyle w:val="HTML-oblikovano"/>
              <w:rPr>
                <w:rFonts w:ascii="Arial" w:hAnsi="Arial" w:cs="Arial"/>
                <w:sz w:val="22"/>
                <w:szCs w:val="22"/>
              </w:rPr>
            </w:pPr>
            <w:r w:rsidRPr="00BB243D">
              <w:rPr>
                <w:rFonts w:ascii="Arial" w:hAnsi="Arial" w:cs="Arial"/>
                <w:bCs/>
                <w:sz w:val="22"/>
                <w:szCs w:val="22"/>
              </w:rPr>
              <w:t>__________________________________________________________________________</w:t>
            </w:r>
          </w:p>
        </w:tc>
      </w:tr>
      <w:tr w:rsidR="00E716AA" w:rsidRPr="00BB243D" w14:paraId="00D14CAC" w14:textId="77777777" w:rsidTr="002A63B3">
        <w:trPr>
          <w:trHeight w:val="485"/>
        </w:trPr>
        <w:tc>
          <w:tcPr>
            <w:tcW w:w="8876" w:type="dxa"/>
          </w:tcPr>
          <w:p w14:paraId="754760C2" w14:textId="77777777" w:rsidR="00E716AA" w:rsidRPr="00BB243D" w:rsidRDefault="00E716AA" w:rsidP="002A63B3">
            <w:pPr>
              <w:pStyle w:val="HTML-oblikovano"/>
              <w:rPr>
                <w:rFonts w:ascii="Arial" w:hAnsi="Arial" w:cs="Arial"/>
                <w:bCs/>
                <w:sz w:val="22"/>
                <w:szCs w:val="22"/>
              </w:rPr>
            </w:pPr>
          </w:p>
          <w:p w14:paraId="4E57F9F2" w14:textId="77777777" w:rsidR="00E716AA" w:rsidRPr="00BB243D" w:rsidRDefault="00E716AA" w:rsidP="002A63B3">
            <w:pPr>
              <w:pStyle w:val="HTML-oblikovano"/>
              <w:rPr>
                <w:rFonts w:ascii="Arial" w:hAnsi="Arial" w:cs="Arial"/>
                <w:bCs/>
                <w:sz w:val="22"/>
                <w:szCs w:val="22"/>
              </w:rPr>
            </w:pPr>
            <w:r w:rsidRPr="00BB243D">
              <w:rPr>
                <w:rFonts w:ascii="Arial" w:hAnsi="Arial" w:cs="Arial"/>
                <w:bCs/>
                <w:sz w:val="22"/>
                <w:szCs w:val="22"/>
              </w:rPr>
              <w:t xml:space="preserve">Sedež (naslov) ponudnika: </w:t>
            </w:r>
          </w:p>
          <w:p w14:paraId="201CA257" w14:textId="77777777" w:rsidR="00E716AA" w:rsidRPr="00BB243D" w:rsidRDefault="00E716AA" w:rsidP="002A63B3">
            <w:pPr>
              <w:pStyle w:val="HTML-oblikovano"/>
              <w:rPr>
                <w:rFonts w:ascii="Arial" w:hAnsi="Arial" w:cs="Arial"/>
                <w:bCs/>
                <w:sz w:val="22"/>
                <w:szCs w:val="22"/>
              </w:rPr>
            </w:pPr>
          </w:p>
          <w:p w14:paraId="058CACE4" w14:textId="77777777" w:rsidR="00E716AA" w:rsidRPr="00BB243D" w:rsidRDefault="00E716AA" w:rsidP="002A63B3">
            <w:pPr>
              <w:pStyle w:val="HTML-oblikovano"/>
              <w:rPr>
                <w:rFonts w:ascii="Arial" w:hAnsi="Arial" w:cs="Arial"/>
                <w:sz w:val="22"/>
                <w:szCs w:val="22"/>
              </w:rPr>
            </w:pPr>
            <w:r w:rsidRPr="00BB243D">
              <w:rPr>
                <w:rFonts w:ascii="Arial" w:hAnsi="Arial" w:cs="Arial"/>
                <w:bCs/>
                <w:sz w:val="22"/>
                <w:szCs w:val="22"/>
              </w:rPr>
              <w:t>___________________________________________________________________________</w:t>
            </w:r>
          </w:p>
        </w:tc>
      </w:tr>
    </w:tbl>
    <w:p w14:paraId="78770B8B" w14:textId="77777777" w:rsidR="00AD2311" w:rsidRPr="00BB243D" w:rsidRDefault="00AD2311" w:rsidP="00AD2311">
      <w:pPr>
        <w:spacing w:line="280" w:lineRule="exact"/>
        <w:jc w:val="center"/>
        <w:rPr>
          <w:rFonts w:cs="Arial"/>
          <w:szCs w:val="22"/>
        </w:rPr>
      </w:pPr>
    </w:p>
    <w:p w14:paraId="0A02C205" w14:textId="77777777" w:rsidR="00AD2311" w:rsidRPr="00BB243D" w:rsidRDefault="00AD2311" w:rsidP="00AD2311">
      <w:pPr>
        <w:pStyle w:val="Naslov2"/>
        <w:numPr>
          <w:ilvl w:val="0"/>
          <w:numId w:val="0"/>
        </w:numPr>
        <w:tabs>
          <w:tab w:val="clear" w:pos="5579"/>
          <w:tab w:val="left" w:pos="7371"/>
        </w:tabs>
        <w:rPr>
          <w:rFonts w:cs="Arial"/>
          <w:caps w:val="0"/>
          <w:szCs w:val="22"/>
          <w:lang w:val="sl-SI"/>
        </w:rPr>
      </w:pPr>
    </w:p>
    <w:p w14:paraId="26D9F5D6" w14:textId="39983E87" w:rsidR="00C10B2B" w:rsidRPr="00C10B2B" w:rsidRDefault="00AD2311" w:rsidP="00C10B2B">
      <w:pPr>
        <w:pStyle w:val="Default"/>
        <w:jc w:val="both"/>
        <w:rPr>
          <w:color w:val="auto"/>
          <w:spacing w:val="-2"/>
          <w:sz w:val="22"/>
          <w:szCs w:val="22"/>
          <w:lang w:eastAsia="en-US"/>
        </w:rPr>
      </w:pPr>
      <w:r w:rsidRPr="00C10B2B">
        <w:rPr>
          <w:color w:val="auto"/>
          <w:spacing w:val="-2"/>
          <w:sz w:val="22"/>
          <w:szCs w:val="22"/>
          <w:lang w:eastAsia="en-US"/>
        </w:rPr>
        <w:t xml:space="preserve">Z namenom dokazovanja ekonomske in finančne sposobnosti za izvedbo predmetnega naročila pod kazensko in materialno odgovornostjo izjavljamo, da </w:t>
      </w:r>
      <w:r w:rsidR="00C10B2B">
        <w:rPr>
          <w:color w:val="auto"/>
          <w:spacing w:val="-2"/>
          <w:sz w:val="22"/>
          <w:szCs w:val="22"/>
          <w:lang w:eastAsia="en-US"/>
        </w:rPr>
        <w:t xml:space="preserve">smo </w:t>
      </w:r>
      <w:r w:rsidR="00C10B2B" w:rsidRPr="00C10B2B">
        <w:rPr>
          <w:color w:val="auto"/>
          <w:spacing w:val="-2"/>
          <w:sz w:val="22"/>
          <w:szCs w:val="22"/>
          <w:lang w:eastAsia="en-US"/>
        </w:rPr>
        <w:t>ekonomsko in finančno sposo</w:t>
      </w:r>
      <w:r w:rsidR="00C10B2B">
        <w:rPr>
          <w:color w:val="auto"/>
          <w:spacing w:val="-2"/>
          <w:sz w:val="22"/>
          <w:szCs w:val="22"/>
          <w:lang w:eastAsia="en-US"/>
        </w:rPr>
        <w:t>b</w:t>
      </w:r>
      <w:r w:rsidR="00C10B2B" w:rsidRPr="00C10B2B">
        <w:rPr>
          <w:color w:val="auto"/>
          <w:spacing w:val="-2"/>
          <w:sz w:val="22"/>
          <w:szCs w:val="22"/>
          <w:lang w:eastAsia="en-US"/>
        </w:rPr>
        <w:t>n</w:t>
      </w:r>
      <w:r w:rsidR="00C10B2B">
        <w:rPr>
          <w:color w:val="auto"/>
          <w:spacing w:val="-2"/>
          <w:sz w:val="22"/>
          <w:szCs w:val="22"/>
          <w:lang w:eastAsia="en-US"/>
        </w:rPr>
        <w:t>i</w:t>
      </w:r>
      <w:r w:rsidR="00C10B2B" w:rsidRPr="00C10B2B">
        <w:rPr>
          <w:color w:val="auto"/>
          <w:spacing w:val="-2"/>
          <w:sz w:val="22"/>
          <w:szCs w:val="22"/>
          <w:lang w:eastAsia="en-US"/>
        </w:rPr>
        <w:t xml:space="preserve"> izvesti predmetno naročilo ter v zadnjih šestih mesecih ni</w:t>
      </w:r>
      <w:r w:rsidR="00C10B2B">
        <w:rPr>
          <w:color w:val="auto"/>
          <w:spacing w:val="-2"/>
          <w:sz w:val="22"/>
          <w:szCs w:val="22"/>
          <w:lang w:eastAsia="en-US"/>
        </w:rPr>
        <w:t>smo</w:t>
      </w:r>
      <w:r w:rsidR="00C10B2B" w:rsidRPr="00C10B2B">
        <w:rPr>
          <w:color w:val="auto"/>
          <w:spacing w:val="-2"/>
          <w:sz w:val="22"/>
          <w:szCs w:val="22"/>
          <w:lang w:eastAsia="en-US"/>
        </w:rPr>
        <w:t xml:space="preserve"> imel</w:t>
      </w:r>
      <w:r w:rsidR="00C10B2B">
        <w:rPr>
          <w:color w:val="auto"/>
          <w:spacing w:val="-2"/>
          <w:sz w:val="22"/>
          <w:szCs w:val="22"/>
          <w:lang w:eastAsia="en-US"/>
        </w:rPr>
        <w:t>i</w:t>
      </w:r>
      <w:r w:rsidR="00C10B2B" w:rsidRPr="00C10B2B">
        <w:rPr>
          <w:color w:val="auto"/>
          <w:spacing w:val="-2"/>
          <w:sz w:val="22"/>
          <w:szCs w:val="22"/>
          <w:lang w:eastAsia="en-US"/>
        </w:rPr>
        <w:t xml:space="preserve"> blokiranega transakcijskega računa</w:t>
      </w:r>
      <w:r w:rsidR="00584ACA">
        <w:rPr>
          <w:color w:val="auto"/>
          <w:spacing w:val="-2"/>
          <w:sz w:val="22"/>
          <w:szCs w:val="22"/>
          <w:lang w:eastAsia="en-US"/>
        </w:rPr>
        <w:t xml:space="preserve"> </w:t>
      </w:r>
      <w:r w:rsidR="00584ACA" w:rsidRPr="00584ACA">
        <w:rPr>
          <w:color w:val="auto"/>
          <w:spacing w:val="-2"/>
          <w:sz w:val="22"/>
          <w:szCs w:val="22"/>
          <w:lang w:eastAsia="en-US"/>
        </w:rPr>
        <w:t>več kot 5 dni (kumulativno)</w:t>
      </w:r>
      <w:r w:rsidR="00C10B2B" w:rsidRPr="00C10B2B">
        <w:rPr>
          <w:color w:val="auto"/>
          <w:spacing w:val="-2"/>
          <w:sz w:val="22"/>
          <w:szCs w:val="22"/>
          <w:lang w:eastAsia="en-US"/>
        </w:rPr>
        <w:t xml:space="preserve">. </w:t>
      </w:r>
    </w:p>
    <w:p w14:paraId="12B8D92E" w14:textId="77777777" w:rsidR="00AD2311" w:rsidRPr="00BB243D" w:rsidRDefault="00AD2311" w:rsidP="00C10B2B">
      <w:pPr>
        <w:pStyle w:val="Naslov2"/>
        <w:numPr>
          <w:ilvl w:val="0"/>
          <w:numId w:val="0"/>
        </w:numPr>
        <w:tabs>
          <w:tab w:val="clear" w:pos="5579"/>
          <w:tab w:val="left" w:pos="7371"/>
        </w:tabs>
        <w:spacing w:line="276" w:lineRule="auto"/>
        <w:jc w:val="both"/>
        <w:rPr>
          <w:rFonts w:cs="Arial"/>
          <w:szCs w:val="22"/>
          <w:lang w:val="sl-SI"/>
        </w:rPr>
      </w:pPr>
    </w:p>
    <w:p w14:paraId="51381DFE" w14:textId="58D9697B" w:rsidR="00AD2311" w:rsidRPr="00D95746" w:rsidRDefault="00AD2311" w:rsidP="00D95746">
      <w:pPr>
        <w:tabs>
          <w:tab w:val="clear" w:pos="5579"/>
          <w:tab w:val="clear" w:pos="8640"/>
          <w:tab w:val="left" w:pos="6836"/>
        </w:tabs>
        <w:rPr>
          <w:rFonts w:cs="Arial"/>
          <w:szCs w:val="22"/>
        </w:rPr>
      </w:pPr>
      <w:r w:rsidRPr="00BB243D">
        <w:rPr>
          <w:rFonts w:cs="Arial"/>
          <w:szCs w:val="22"/>
        </w:rPr>
        <w:tab/>
      </w:r>
    </w:p>
    <w:p w14:paraId="70E382C5" w14:textId="77777777" w:rsidR="00AD2311" w:rsidRPr="00BB243D" w:rsidRDefault="00AD2311" w:rsidP="00AD2311">
      <w:pPr>
        <w:pStyle w:val="Naslov2"/>
        <w:numPr>
          <w:ilvl w:val="0"/>
          <w:numId w:val="0"/>
        </w:numPr>
        <w:tabs>
          <w:tab w:val="clear" w:pos="5579"/>
          <w:tab w:val="left" w:pos="7371"/>
        </w:tabs>
        <w:rPr>
          <w:rFonts w:cs="Arial"/>
          <w:caps w:val="0"/>
          <w:szCs w:val="22"/>
          <w:lang w:val="sl-SI"/>
        </w:rPr>
      </w:pPr>
    </w:p>
    <w:p w14:paraId="631CB62D" w14:textId="77777777" w:rsidR="00AD2311" w:rsidRPr="00BB243D" w:rsidRDefault="00AD2311" w:rsidP="00AD2311">
      <w:pPr>
        <w:pStyle w:val="Naslov2"/>
        <w:numPr>
          <w:ilvl w:val="0"/>
          <w:numId w:val="0"/>
        </w:numPr>
        <w:tabs>
          <w:tab w:val="clear" w:pos="5579"/>
          <w:tab w:val="left" w:pos="7371"/>
        </w:tabs>
        <w:rPr>
          <w:rFonts w:cs="Arial"/>
          <w:caps w:val="0"/>
          <w:szCs w:val="22"/>
          <w:lang w:val="sl-SI"/>
        </w:rPr>
      </w:pPr>
    </w:p>
    <w:p w14:paraId="5F85CADE" w14:textId="77777777" w:rsidR="00AD2311" w:rsidRPr="00BB243D" w:rsidRDefault="00AD2311" w:rsidP="00AD2311">
      <w:pPr>
        <w:spacing w:line="280" w:lineRule="exact"/>
        <w:rPr>
          <w:rFonts w:cs="Arial"/>
          <w:szCs w:val="22"/>
        </w:rPr>
      </w:pPr>
    </w:p>
    <w:p w14:paraId="2AC47D6B" w14:textId="77777777" w:rsidR="00AD2311" w:rsidRPr="00BB243D" w:rsidRDefault="00AD2311" w:rsidP="00AD2311">
      <w:pPr>
        <w:spacing w:line="280" w:lineRule="exact"/>
        <w:rPr>
          <w:rFonts w:cs="Arial"/>
          <w:szCs w:val="22"/>
        </w:rPr>
      </w:pPr>
    </w:p>
    <w:p w14:paraId="4F0C3262" w14:textId="77777777" w:rsidR="00AD2311" w:rsidRPr="00BB243D" w:rsidRDefault="00AD2311" w:rsidP="00AD2311">
      <w:pPr>
        <w:spacing w:line="280" w:lineRule="exact"/>
        <w:rPr>
          <w:rFonts w:cs="Arial"/>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AD2311" w:rsidRPr="00BB243D" w14:paraId="5BFDE9AA" w14:textId="77777777" w:rsidTr="008E0098">
        <w:tc>
          <w:tcPr>
            <w:tcW w:w="4606" w:type="dxa"/>
          </w:tcPr>
          <w:p w14:paraId="21F5C281" w14:textId="77777777" w:rsidR="00AD2311" w:rsidRPr="00BB243D" w:rsidRDefault="00AD2311" w:rsidP="008E0098">
            <w:pPr>
              <w:spacing w:line="280" w:lineRule="exact"/>
              <w:rPr>
                <w:rFonts w:cs="Arial"/>
                <w:szCs w:val="22"/>
              </w:rPr>
            </w:pPr>
            <w:r w:rsidRPr="00BB243D">
              <w:rPr>
                <w:rFonts w:cs="Arial"/>
                <w:szCs w:val="22"/>
              </w:rPr>
              <w:t>Kraj in datum:</w:t>
            </w:r>
          </w:p>
          <w:p w14:paraId="6C338DBA" w14:textId="77777777" w:rsidR="00AD2311" w:rsidRPr="00BB243D" w:rsidRDefault="00AD2311" w:rsidP="008E0098">
            <w:pPr>
              <w:spacing w:line="280" w:lineRule="exact"/>
              <w:rPr>
                <w:rFonts w:cs="Arial"/>
                <w:szCs w:val="22"/>
              </w:rPr>
            </w:pPr>
          </w:p>
          <w:p w14:paraId="10D1019F" w14:textId="77777777" w:rsidR="00AD2311" w:rsidRPr="00BB243D" w:rsidRDefault="00AD2311" w:rsidP="008E0098">
            <w:pPr>
              <w:spacing w:line="280" w:lineRule="exact"/>
              <w:rPr>
                <w:rFonts w:cs="Arial"/>
                <w:szCs w:val="22"/>
              </w:rPr>
            </w:pPr>
          </w:p>
          <w:p w14:paraId="3D37FDB7" w14:textId="77777777" w:rsidR="00AD2311" w:rsidRPr="00BB243D" w:rsidRDefault="00AD2311" w:rsidP="008E0098">
            <w:pPr>
              <w:spacing w:line="280" w:lineRule="exact"/>
              <w:rPr>
                <w:rFonts w:cs="Arial"/>
                <w:szCs w:val="22"/>
              </w:rPr>
            </w:pPr>
            <w:r w:rsidRPr="00BB243D">
              <w:rPr>
                <w:rFonts w:cs="Arial"/>
                <w:szCs w:val="22"/>
              </w:rPr>
              <w:t>________________________</w:t>
            </w:r>
          </w:p>
        </w:tc>
        <w:tc>
          <w:tcPr>
            <w:tcW w:w="4606" w:type="dxa"/>
          </w:tcPr>
          <w:p w14:paraId="280D1DDD" w14:textId="77777777" w:rsidR="00AD2311" w:rsidRPr="00BB243D" w:rsidRDefault="00AD2311" w:rsidP="008E0098">
            <w:pPr>
              <w:spacing w:line="280" w:lineRule="exact"/>
              <w:rPr>
                <w:rFonts w:cs="Arial"/>
                <w:szCs w:val="22"/>
              </w:rPr>
            </w:pPr>
            <w:r w:rsidRPr="00BB243D">
              <w:rPr>
                <w:rFonts w:cs="Arial"/>
                <w:szCs w:val="22"/>
              </w:rPr>
              <w:t>Ponudnik:</w:t>
            </w:r>
          </w:p>
          <w:p w14:paraId="1A3F6C99" w14:textId="77777777" w:rsidR="00AD2311" w:rsidRPr="00BB243D" w:rsidRDefault="00AD2311" w:rsidP="008E0098">
            <w:pPr>
              <w:spacing w:line="280" w:lineRule="exact"/>
              <w:rPr>
                <w:rFonts w:cs="Arial"/>
                <w:szCs w:val="22"/>
              </w:rPr>
            </w:pPr>
            <w:r w:rsidRPr="00BB243D">
              <w:rPr>
                <w:rFonts w:cs="Arial"/>
                <w:szCs w:val="22"/>
              </w:rPr>
              <w:t>(žig in podpis odgovorne osebe)</w:t>
            </w:r>
          </w:p>
          <w:p w14:paraId="0E35DDBC" w14:textId="77777777" w:rsidR="00AD2311" w:rsidRPr="00BB243D" w:rsidRDefault="00AD2311" w:rsidP="008E0098">
            <w:pPr>
              <w:spacing w:line="280" w:lineRule="exact"/>
              <w:rPr>
                <w:rFonts w:cs="Arial"/>
                <w:szCs w:val="22"/>
              </w:rPr>
            </w:pPr>
          </w:p>
          <w:p w14:paraId="438838F5" w14:textId="77777777" w:rsidR="00AD2311" w:rsidRPr="00BB243D" w:rsidRDefault="00AD2311" w:rsidP="008E0098">
            <w:pPr>
              <w:spacing w:line="280" w:lineRule="exact"/>
              <w:rPr>
                <w:rFonts w:cs="Arial"/>
                <w:szCs w:val="22"/>
              </w:rPr>
            </w:pPr>
            <w:r w:rsidRPr="00BB243D">
              <w:rPr>
                <w:rFonts w:cs="Arial"/>
                <w:szCs w:val="22"/>
              </w:rPr>
              <w:t>______________________________</w:t>
            </w:r>
          </w:p>
        </w:tc>
      </w:tr>
    </w:tbl>
    <w:p w14:paraId="36FA16B8" w14:textId="77777777" w:rsidR="00AD2311" w:rsidRPr="00BB243D" w:rsidRDefault="00AD2311" w:rsidP="00AD2311">
      <w:pPr>
        <w:pStyle w:val="Naslov2"/>
        <w:numPr>
          <w:ilvl w:val="0"/>
          <w:numId w:val="0"/>
        </w:numPr>
        <w:tabs>
          <w:tab w:val="clear" w:pos="5579"/>
          <w:tab w:val="left" w:pos="7371"/>
        </w:tabs>
        <w:rPr>
          <w:rFonts w:cs="Arial"/>
          <w:caps w:val="0"/>
          <w:szCs w:val="22"/>
          <w:lang w:val="sl-SI"/>
        </w:rPr>
      </w:pPr>
    </w:p>
    <w:p w14:paraId="33466344" w14:textId="77777777" w:rsidR="002E662D" w:rsidRPr="00BB243D" w:rsidRDefault="002E662D" w:rsidP="002E662D">
      <w:pPr>
        <w:rPr>
          <w:rFonts w:cs="Arial"/>
          <w:szCs w:val="22"/>
        </w:rPr>
      </w:pPr>
    </w:p>
    <w:p w14:paraId="2E5AFA0D" w14:textId="77777777" w:rsidR="002E662D" w:rsidRPr="00BB243D" w:rsidRDefault="002E662D" w:rsidP="002E662D">
      <w:pPr>
        <w:rPr>
          <w:rFonts w:cs="Arial"/>
          <w:szCs w:val="22"/>
        </w:rPr>
      </w:pPr>
    </w:p>
    <w:p w14:paraId="73379019" w14:textId="77777777" w:rsidR="002E662D" w:rsidRPr="00BB243D" w:rsidRDefault="002E662D" w:rsidP="002E662D">
      <w:pPr>
        <w:rPr>
          <w:rFonts w:cs="Arial"/>
          <w:szCs w:val="22"/>
        </w:rPr>
      </w:pPr>
    </w:p>
    <w:p w14:paraId="35A004F2" w14:textId="77777777" w:rsidR="002E662D" w:rsidRPr="00BB243D" w:rsidRDefault="002E662D" w:rsidP="002E662D">
      <w:pPr>
        <w:rPr>
          <w:rFonts w:cs="Arial"/>
          <w:szCs w:val="22"/>
        </w:rPr>
      </w:pPr>
    </w:p>
    <w:p w14:paraId="56EA871D" w14:textId="77777777" w:rsidR="002E662D" w:rsidRPr="00BB243D" w:rsidRDefault="002E662D" w:rsidP="002E662D">
      <w:pPr>
        <w:rPr>
          <w:rFonts w:cs="Arial"/>
          <w:szCs w:val="22"/>
        </w:rPr>
      </w:pPr>
    </w:p>
    <w:p w14:paraId="7E4E3D25" w14:textId="77777777" w:rsidR="002E662D" w:rsidRPr="00BB243D" w:rsidRDefault="002E662D" w:rsidP="002E662D">
      <w:pPr>
        <w:rPr>
          <w:rFonts w:cs="Arial"/>
          <w:szCs w:val="22"/>
        </w:rPr>
      </w:pPr>
    </w:p>
    <w:p w14:paraId="1A8CBDF0" w14:textId="77777777" w:rsidR="002E662D" w:rsidRPr="00BB243D" w:rsidRDefault="002E662D" w:rsidP="002E662D">
      <w:pPr>
        <w:rPr>
          <w:rFonts w:cs="Arial"/>
          <w:szCs w:val="22"/>
        </w:rPr>
      </w:pPr>
    </w:p>
    <w:p w14:paraId="245F5FA7" w14:textId="77777777" w:rsidR="002E662D" w:rsidRPr="00BB243D" w:rsidRDefault="002E662D" w:rsidP="002E662D">
      <w:pPr>
        <w:rPr>
          <w:rFonts w:cs="Arial"/>
          <w:szCs w:val="22"/>
        </w:rPr>
      </w:pPr>
    </w:p>
    <w:p w14:paraId="79E55DBC" w14:textId="77777777" w:rsidR="002E662D" w:rsidRPr="00BB243D" w:rsidRDefault="002E662D" w:rsidP="002E662D">
      <w:pPr>
        <w:rPr>
          <w:rFonts w:cs="Arial"/>
          <w:szCs w:val="22"/>
        </w:rPr>
      </w:pPr>
    </w:p>
    <w:p w14:paraId="6F49EDDB" w14:textId="77777777" w:rsidR="002E662D" w:rsidRPr="00BB243D" w:rsidRDefault="002E662D" w:rsidP="002E662D">
      <w:pPr>
        <w:rPr>
          <w:rFonts w:cs="Arial"/>
          <w:szCs w:val="22"/>
        </w:rPr>
      </w:pPr>
    </w:p>
    <w:p w14:paraId="0236CE71" w14:textId="77777777" w:rsidR="002E662D" w:rsidRPr="00BB243D" w:rsidRDefault="002E662D" w:rsidP="002E662D">
      <w:pPr>
        <w:rPr>
          <w:rFonts w:cs="Arial"/>
          <w:szCs w:val="22"/>
        </w:rPr>
      </w:pPr>
    </w:p>
    <w:p w14:paraId="0B9A7D7A" w14:textId="77777777" w:rsidR="000F67DD" w:rsidRPr="00BB243D" w:rsidRDefault="000F67DD" w:rsidP="002E662D">
      <w:pPr>
        <w:rPr>
          <w:rFonts w:cs="Arial"/>
          <w:szCs w:val="22"/>
        </w:rPr>
      </w:pPr>
    </w:p>
    <w:p w14:paraId="40CC5C2F" w14:textId="77777777" w:rsidR="002E662D" w:rsidRDefault="002E662D" w:rsidP="002E662D">
      <w:pPr>
        <w:rPr>
          <w:rFonts w:cs="Arial"/>
          <w:szCs w:val="22"/>
        </w:rPr>
      </w:pPr>
    </w:p>
    <w:p w14:paraId="29A59B3A" w14:textId="77777777" w:rsidR="00D95746" w:rsidRDefault="00D95746" w:rsidP="002E662D">
      <w:pPr>
        <w:rPr>
          <w:rFonts w:cs="Arial"/>
          <w:szCs w:val="22"/>
        </w:rPr>
      </w:pPr>
    </w:p>
    <w:p w14:paraId="3AE70B83" w14:textId="77777777" w:rsidR="00D95746" w:rsidRDefault="00D95746" w:rsidP="002E662D">
      <w:pPr>
        <w:rPr>
          <w:rFonts w:cs="Arial"/>
          <w:szCs w:val="22"/>
        </w:rPr>
      </w:pPr>
    </w:p>
    <w:p w14:paraId="519589E8" w14:textId="77777777" w:rsidR="00D95746" w:rsidRDefault="00D95746" w:rsidP="002E662D">
      <w:pPr>
        <w:rPr>
          <w:rFonts w:cs="Arial"/>
          <w:szCs w:val="22"/>
        </w:rPr>
      </w:pPr>
    </w:p>
    <w:p w14:paraId="380931D0" w14:textId="77777777" w:rsidR="00D95746" w:rsidRDefault="00D95746" w:rsidP="002E662D">
      <w:pPr>
        <w:rPr>
          <w:rFonts w:cs="Arial"/>
          <w:szCs w:val="22"/>
        </w:rPr>
      </w:pPr>
    </w:p>
    <w:p w14:paraId="7AF93DA5" w14:textId="77777777" w:rsidR="0048302A" w:rsidRDefault="0048302A" w:rsidP="002E662D">
      <w:pPr>
        <w:rPr>
          <w:rFonts w:cs="Arial"/>
          <w:szCs w:val="22"/>
        </w:rPr>
      </w:pPr>
    </w:p>
    <w:p w14:paraId="46BED7E8" w14:textId="77777777" w:rsidR="0048302A" w:rsidRDefault="0048302A" w:rsidP="0048302A">
      <w:pPr>
        <w:rPr>
          <w:rFonts w:cs="Arial"/>
          <w:i/>
          <w:szCs w:val="22"/>
        </w:rPr>
      </w:pPr>
      <w:r>
        <w:rPr>
          <w:rFonts w:cs="Arial"/>
          <w:i/>
          <w:szCs w:val="22"/>
        </w:rPr>
        <w:t xml:space="preserve">OPOMBA: </w:t>
      </w:r>
      <w:r w:rsidRPr="00494502">
        <w:rPr>
          <w:rFonts w:cs="Arial"/>
          <w:i/>
          <w:szCs w:val="22"/>
        </w:rPr>
        <w:t xml:space="preserve">Obrazec se izpolni za vsakega od </w:t>
      </w:r>
      <w:r>
        <w:rPr>
          <w:rFonts w:cs="Arial"/>
          <w:i/>
          <w:szCs w:val="22"/>
        </w:rPr>
        <w:t>ponudnikov v skupni ponudbi.</w:t>
      </w:r>
    </w:p>
    <w:p w14:paraId="226DA797" w14:textId="77777777" w:rsidR="00BB6183" w:rsidRDefault="00BB6183" w:rsidP="0048302A">
      <w:pPr>
        <w:rPr>
          <w:rFonts w:cs="Arial"/>
          <w:i/>
          <w:szCs w:val="22"/>
        </w:rPr>
      </w:pPr>
    </w:p>
    <w:p w14:paraId="63C30A32" w14:textId="77777777" w:rsidR="00BB6183" w:rsidRDefault="00BB6183" w:rsidP="0048302A">
      <w:pPr>
        <w:rPr>
          <w:rFonts w:cs="Arial"/>
          <w:i/>
          <w:szCs w:val="22"/>
        </w:rPr>
      </w:pPr>
    </w:p>
    <w:p w14:paraId="4C6AFECC" w14:textId="77777777" w:rsidR="00BB6183" w:rsidRPr="00494502" w:rsidRDefault="00BB6183" w:rsidP="0048302A">
      <w:pPr>
        <w:rPr>
          <w:rFonts w:cs="Arial"/>
          <w:i/>
          <w:szCs w:val="22"/>
        </w:rPr>
      </w:pPr>
    </w:p>
    <w:p w14:paraId="3FBDC1C2" w14:textId="5B72FD1F" w:rsidR="00705689" w:rsidRPr="00BB243D" w:rsidRDefault="0048302A" w:rsidP="00705689">
      <w:pPr>
        <w:pStyle w:val="Naslov2"/>
        <w:numPr>
          <w:ilvl w:val="0"/>
          <w:numId w:val="0"/>
        </w:numPr>
        <w:ind w:left="576" w:hanging="576"/>
        <w:jc w:val="center"/>
        <w:rPr>
          <w:rFonts w:cs="Arial"/>
          <w:szCs w:val="22"/>
          <w:lang w:val="sl-SI"/>
        </w:rPr>
      </w:pPr>
      <w:bookmarkStart w:id="28" w:name="_Toc404095779"/>
      <w:bookmarkStart w:id="29" w:name="_Toc467144161"/>
      <w:bookmarkStart w:id="30" w:name="_Toc222142306"/>
      <w:r>
        <w:rPr>
          <w:rFonts w:cs="Arial"/>
          <w:caps w:val="0"/>
          <w:szCs w:val="22"/>
          <w:lang w:val="sl-SI"/>
        </w:rPr>
        <w:t xml:space="preserve">Obrazec št. </w:t>
      </w:r>
      <w:r w:rsidR="00D95746">
        <w:rPr>
          <w:rFonts w:cs="Arial"/>
          <w:szCs w:val="22"/>
          <w:lang w:val="sl-SI"/>
        </w:rPr>
        <w:t>7</w:t>
      </w:r>
      <w:r>
        <w:rPr>
          <w:rFonts w:cs="Arial"/>
          <w:szCs w:val="22"/>
          <w:lang w:val="sl-SI"/>
        </w:rPr>
        <w:t xml:space="preserve">: </w:t>
      </w:r>
      <w:r w:rsidR="00705689" w:rsidRPr="00BB243D">
        <w:rPr>
          <w:rFonts w:cs="Arial"/>
          <w:szCs w:val="22"/>
          <w:lang w:val="sl-SI"/>
        </w:rPr>
        <w:t>SEZNAM REFERENC</w:t>
      </w:r>
      <w:bookmarkEnd w:id="28"/>
      <w:bookmarkEnd w:id="29"/>
      <w:bookmarkEnd w:id="30"/>
    </w:p>
    <w:p w14:paraId="6DBF0DA9" w14:textId="77777777" w:rsidR="000F67DD" w:rsidRPr="00BB243D" w:rsidRDefault="000F67DD" w:rsidP="000F67DD">
      <w:pPr>
        <w:rPr>
          <w:rFonts w:cs="Arial"/>
          <w:szCs w:val="22"/>
        </w:rPr>
      </w:pPr>
    </w:p>
    <w:tbl>
      <w:tblPr>
        <w:tblW w:w="31680" w:type="dxa"/>
        <w:tblLook w:val="01E0" w:firstRow="1" w:lastRow="1" w:firstColumn="1" w:lastColumn="1" w:noHBand="0" w:noVBand="0"/>
      </w:tblPr>
      <w:tblGrid>
        <w:gridCol w:w="31680"/>
      </w:tblGrid>
      <w:tr w:rsidR="000F67DD" w:rsidRPr="00BB243D" w14:paraId="0F16A822" w14:textId="77777777" w:rsidTr="002A63B3">
        <w:trPr>
          <w:trHeight w:val="510"/>
        </w:trPr>
        <w:tc>
          <w:tcPr>
            <w:tcW w:w="31680" w:type="dxa"/>
            <w:hideMark/>
          </w:tcPr>
          <w:p w14:paraId="557BF299" w14:textId="77777777" w:rsidR="000F67DD" w:rsidRPr="00BB243D" w:rsidRDefault="000F67DD" w:rsidP="002A63B3">
            <w:pPr>
              <w:pStyle w:val="HTML-oblikovano"/>
              <w:jc w:val="left"/>
              <w:rPr>
                <w:rFonts w:ascii="Arial" w:hAnsi="Arial" w:cs="Arial"/>
                <w:spacing w:val="0"/>
                <w:sz w:val="22"/>
                <w:szCs w:val="22"/>
                <w:lang w:eastAsia="sl-SI"/>
              </w:rPr>
            </w:pPr>
            <w:r w:rsidRPr="00BB243D">
              <w:rPr>
                <w:rFonts w:ascii="Arial" w:hAnsi="Arial" w:cs="Arial"/>
                <w:bCs/>
                <w:sz w:val="22"/>
                <w:szCs w:val="22"/>
              </w:rPr>
              <w:t>Naziv ponudnika: _____________________________________________________________</w:t>
            </w:r>
          </w:p>
        </w:tc>
      </w:tr>
      <w:tr w:rsidR="000F67DD" w:rsidRPr="00BB243D" w14:paraId="011B4C3C" w14:textId="77777777" w:rsidTr="002A63B3">
        <w:trPr>
          <w:trHeight w:val="510"/>
        </w:trPr>
        <w:tc>
          <w:tcPr>
            <w:tcW w:w="31680" w:type="dxa"/>
            <w:hideMark/>
          </w:tcPr>
          <w:p w14:paraId="733CDDF1" w14:textId="77777777" w:rsidR="000F67DD" w:rsidRPr="00BB243D" w:rsidRDefault="000F67DD" w:rsidP="002A63B3">
            <w:pPr>
              <w:pStyle w:val="HTML-oblikovano"/>
              <w:jc w:val="left"/>
              <w:rPr>
                <w:rFonts w:ascii="Arial" w:hAnsi="Arial" w:cs="Arial"/>
                <w:sz w:val="22"/>
                <w:szCs w:val="22"/>
              </w:rPr>
            </w:pPr>
            <w:r w:rsidRPr="00BB243D">
              <w:rPr>
                <w:rFonts w:ascii="Arial" w:hAnsi="Arial" w:cs="Arial"/>
                <w:bCs/>
                <w:sz w:val="22"/>
                <w:szCs w:val="22"/>
              </w:rPr>
              <w:t>Sedež (naslov) ponudnika: _____________________________________________________</w:t>
            </w:r>
          </w:p>
        </w:tc>
      </w:tr>
    </w:tbl>
    <w:p w14:paraId="0F4839A5" w14:textId="77777777" w:rsidR="000F67DD" w:rsidRPr="00BB243D" w:rsidRDefault="000F67DD" w:rsidP="000F67DD">
      <w:pPr>
        <w:autoSpaceDE w:val="0"/>
        <w:autoSpaceDN w:val="0"/>
        <w:adjustRightInd w:val="0"/>
        <w:rPr>
          <w:rFonts w:cs="Arial"/>
          <w:bCs/>
          <w:color w:val="000000"/>
          <w:szCs w:val="22"/>
        </w:rPr>
      </w:pPr>
    </w:p>
    <w:p w14:paraId="60D829FC" w14:textId="44A81C04" w:rsidR="000F67DD" w:rsidRPr="00BB243D" w:rsidRDefault="000F67DD" w:rsidP="000F67DD">
      <w:pPr>
        <w:pStyle w:val="Default"/>
        <w:jc w:val="both"/>
        <w:rPr>
          <w:sz w:val="22"/>
          <w:szCs w:val="22"/>
        </w:rPr>
      </w:pPr>
      <w:r w:rsidRPr="00BB243D">
        <w:rPr>
          <w:sz w:val="22"/>
          <w:szCs w:val="22"/>
        </w:rPr>
        <w:t xml:space="preserve">Izjavljamo, da smo v zadnjih treh (3) letih pred rokom za oddajo ponudbe kvalitetno opravljali storitve čiščenja poslovnih prostorov za vsaj tri (3) različne naročnike neprekinjeno najmanj </w:t>
      </w:r>
      <w:r w:rsidR="00705CAB">
        <w:rPr>
          <w:sz w:val="22"/>
          <w:szCs w:val="22"/>
        </w:rPr>
        <w:t>dve (2) leti</w:t>
      </w:r>
      <w:r w:rsidRPr="00BB243D">
        <w:rPr>
          <w:sz w:val="22"/>
          <w:szCs w:val="22"/>
        </w:rPr>
        <w:t xml:space="preserve"> in v obsegu najmanj </w:t>
      </w:r>
      <w:r w:rsidR="005D5532">
        <w:rPr>
          <w:sz w:val="22"/>
          <w:szCs w:val="22"/>
        </w:rPr>
        <w:t>4.5</w:t>
      </w:r>
      <w:r w:rsidRPr="00BB243D">
        <w:rPr>
          <w:sz w:val="22"/>
          <w:szCs w:val="22"/>
        </w:rPr>
        <w:t>00 m2 skupnih površin poslovnih prostorov pri posameznem partnerju in sicer pri naslednjih naročnikih:</w:t>
      </w:r>
    </w:p>
    <w:p w14:paraId="5FCF92FB" w14:textId="77777777" w:rsidR="000F67DD" w:rsidRPr="00BB243D" w:rsidRDefault="000F67DD" w:rsidP="000F67DD">
      <w:pPr>
        <w:autoSpaceDE w:val="0"/>
        <w:autoSpaceDN w:val="0"/>
        <w:adjustRightInd w:val="0"/>
        <w:rPr>
          <w:rFonts w:cs="Arial"/>
          <w:bCs/>
          <w:color w:val="000000"/>
          <w:szCs w:val="22"/>
        </w:rPr>
      </w:pPr>
    </w:p>
    <w:tbl>
      <w:tblPr>
        <w:tblW w:w="9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1"/>
        <w:gridCol w:w="2668"/>
        <w:gridCol w:w="2693"/>
        <w:gridCol w:w="1566"/>
        <w:gridCol w:w="1636"/>
      </w:tblGrid>
      <w:tr w:rsidR="000F67DD" w:rsidRPr="00BB243D" w14:paraId="651D9794" w14:textId="77777777" w:rsidTr="00705689">
        <w:tc>
          <w:tcPr>
            <w:tcW w:w="701" w:type="dxa"/>
          </w:tcPr>
          <w:p w14:paraId="39469507" w14:textId="77777777" w:rsidR="000F67DD" w:rsidRPr="00BB243D" w:rsidRDefault="000F67DD" w:rsidP="002A63B3">
            <w:pPr>
              <w:tabs>
                <w:tab w:val="left" w:pos="1065"/>
              </w:tabs>
              <w:rPr>
                <w:rFonts w:cs="Arial"/>
                <w:szCs w:val="22"/>
                <w:lang w:eastAsia="sl-SI"/>
              </w:rPr>
            </w:pPr>
            <w:r w:rsidRPr="00BB243D">
              <w:rPr>
                <w:rFonts w:cs="Arial"/>
                <w:szCs w:val="22"/>
                <w:lang w:eastAsia="sl-SI"/>
              </w:rPr>
              <w:t>Z.št.</w:t>
            </w:r>
          </w:p>
        </w:tc>
        <w:tc>
          <w:tcPr>
            <w:tcW w:w="2668" w:type="dxa"/>
          </w:tcPr>
          <w:p w14:paraId="63D01252" w14:textId="77777777" w:rsidR="000F67DD" w:rsidRPr="00BB243D" w:rsidRDefault="000F67DD" w:rsidP="002A63B3">
            <w:pPr>
              <w:tabs>
                <w:tab w:val="left" w:pos="1065"/>
              </w:tabs>
              <w:rPr>
                <w:rFonts w:cs="Arial"/>
                <w:szCs w:val="22"/>
                <w:lang w:eastAsia="sl-SI"/>
              </w:rPr>
            </w:pPr>
            <w:r w:rsidRPr="00BB243D">
              <w:rPr>
                <w:rFonts w:cs="Arial"/>
                <w:szCs w:val="22"/>
                <w:lang w:eastAsia="sl-SI"/>
              </w:rPr>
              <w:t>Naročnik</w:t>
            </w:r>
          </w:p>
        </w:tc>
        <w:tc>
          <w:tcPr>
            <w:tcW w:w="2693" w:type="dxa"/>
          </w:tcPr>
          <w:p w14:paraId="405BB964" w14:textId="77777777" w:rsidR="000F67DD" w:rsidRPr="00BB243D" w:rsidRDefault="000F67DD" w:rsidP="002A63B3">
            <w:pPr>
              <w:tabs>
                <w:tab w:val="left" w:pos="1065"/>
              </w:tabs>
              <w:rPr>
                <w:rFonts w:cs="Arial"/>
                <w:szCs w:val="22"/>
                <w:lang w:eastAsia="sl-SI"/>
              </w:rPr>
            </w:pPr>
            <w:r w:rsidRPr="00BB243D">
              <w:rPr>
                <w:rFonts w:cs="Arial"/>
                <w:szCs w:val="22"/>
                <w:lang w:eastAsia="sl-SI"/>
              </w:rPr>
              <w:t>Naslov</w:t>
            </w:r>
          </w:p>
        </w:tc>
        <w:tc>
          <w:tcPr>
            <w:tcW w:w="1566" w:type="dxa"/>
          </w:tcPr>
          <w:p w14:paraId="19E416DC" w14:textId="77777777" w:rsidR="000F67DD" w:rsidRPr="00BB243D" w:rsidRDefault="000F67DD" w:rsidP="002A63B3">
            <w:pPr>
              <w:tabs>
                <w:tab w:val="left" w:pos="1065"/>
              </w:tabs>
              <w:rPr>
                <w:rFonts w:cs="Arial"/>
                <w:szCs w:val="22"/>
                <w:lang w:eastAsia="sl-SI"/>
              </w:rPr>
            </w:pPr>
            <w:r w:rsidRPr="00BB243D">
              <w:rPr>
                <w:rFonts w:cs="Arial"/>
                <w:szCs w:val="22"/>
                <w:lang w:eastAsia="sl-SI"/>
              </w:rPr>
              <w:t>Čas izvajanja storitve</w:t>
            </w:r>
          </w:p>
        </w:tc>
        <w:tc>
          <w:tcPr>
            <w:tcW w:w="1636" w:type="dxa"/>
          </w:tcPr>
          <w:p w14:paraId="5E4DAE1E" w14:textId="77777777" w:rsidR="000F67DD" w:rsidRPr="00BB243D" w:rsidRDefault="000F67DD" w:rsidP="002A63B3">
            <w:pPr>
              <w:tabs>
                <w:tab w:val="left" w:pos="1065"/>
              </w:tabs>
              <w:rPr>
                <w:rFonts w:cs="Arial"/>
                <w:szCs w:val="22"/>
                <w:lang w:eastAsia="sl-SI"/>
              </w:rPr>
            </w:pPr>
            <w:r w:rsidRPr="00BB243D">
              <w:rPr>
                <w:rFonts w:cs="Arial"/>
                <w:szCs w:val="22"/>
                <w:lang w:eastAsia="sl-SI"/>
              </w:rPr>
              <w:t>Površina čiščenja v m2</w:t>
            </w:r>
          </w:p>
        </w:tc>
      </w:tr>
      <w:tr w:rsidR="000F67DD" w:rsidRPr="00BB243D" w14:paraId="36E43DA3" w14:textId="77777777" w:rsidTr="00705689">
        <w:tc>
          <w:tcPr>
            <w:tcW w:w="701" w:type="dxa"/>
          </w:tcPr>
          <w:p w14:paraId="3B4CEB12" w14:textId="77777777" w:rsidR="000F67DD" w:rsidRPr="00BB243D" w:rsidRDefault="000F67DD" w:rsidP="002A63B3">
            <w:pPr>
              <w:tabs>
                <w:tab w:val="left" w:pos="1065"/>
              </w:tabs>
              <w:rPr>
                <w:rFonts w:cs="Arial"/>
                <w:szCs w:val="22"/>
                <w:lang w:eastAsia="sl-SI"/>
              </w:rPr>
            </w:pPr>
            <w:r w:rsidRPr="00BB243D">
              <w:rPr>
                <w:rFonts w:cs="Arial"/>
                <w:szCs w:val="22"/>
                <w:lang w:eastAsia="sl-SI"/>
              </w:rPr>
              <w:t>1.</w:t>
            </w:r>
          </w:p>
        </w:tc>
        <w:tc>
          <w:tcPr>
            <w:tcW w:w="2668" w:type="dxa"/>
          </w:tcPr>
          <w:p w14:paraId="10E2F75F" w14:textId="77777777" w:rsidR="000F67DD" w:rsidRPr="00BB243D" w:rsidRDefault="000F67DD" w:rsidP="002A63B3">
            <w:pPr>
              <w:tabs>
                <w:tab w:val="left" w:pos="1065"/>
              </w:tabs>
              <w:rPr>
                <w:rFonts w:cs="Arial"/>
                <w:szCs w:val="22"/>
                <w:lang w:eastAsia="sl-SI"/>
              </w:rPr>
            </w:pPr>
          </w:p>
          <w:p w14:paraId="6E38A537" w14:textId="77777777" w:rsidR="000F67DD" w:rsidRPr="00BB243D" w:rsidRDefault="000F67DD" w:rsidP="002A63B3">
            <w:pPr>
              <w:tabs>
                <w:tab w:val="left" w:pos="1065"/>
              </w:tabs>
              <w:rPr>
                <w:rFonts w:cs="Arial"/>
                <w:szCs w:val="22"/>
                <w:lang w:eastAsia="sl-SI"/>
              </w:rPr>
            </w:pPr>
          </w:p>
          <w:p w14:paraId="0E27278B" w14:textId="77777777" w:rsidR="000F67DD" w:rsidRPr="00BB243D" w:rsidRDefault="000F67DD" w:rsidP="002A63B3">
            <w:pPr>
              <w:tabs>
                <w:tab w:val="left" w:pos="1065"/>
              </w:tabs>
              <w:rPr>
                <w:rFonts w:cs="Arial"/>
                <w:szCs w:val="22"/>
                <w:lang w:eastAsia="sl-SI"/>
              </w:rPr>
            </w:pPr>
          </w:p>
        </w:tc>
        <w:tc>
          <w:tcPr>
            <w:tcW w:w="2693" w:type="dxa"/>
          </w:tcPr>
          <w:p w14:paraId="0F24BD04" w14:textId="77777777" w:rsidR="000F67DD" w:rsidRPr="00BB243D" w:rsidRDefault="000F67DD" w:rsidP="002A63B3">
            <w:pPr>
              <w:tabs>
                <w:tab w:val="left" w:pos="1065"/>
              </w:tabs>
              <w:rPr>
                <w:rFonts w:cs="Arial"/>
                <w:szCs w:val="22"/>
                <w:lang w:eastAsia="sl-SI"/>
              </w:rPr>
            </w:pPr>
          </w:p>
        </w:tc>
        <w:tc>
          <w:tcPr>
            <w:tcW w:w="1566" w:type="dxa"/>
          </w:tcPr>
          <w:p w14:paraId="0F73FACD" w14:textId="77777777" w:rsidR="000F67DD" w:rsidRPr="00BB243D" w:rsidRDefault="000F67DD" w:rsidP="002A63B3">
            <w:pPr>
              <w:tabs>
                <w:tab w:val="left" w:pos="1065"/>
              </w:tabs>
              <w:rPr>
                <w:rFonts w:cs="Arial"/>
                <w:szCs w:val="22"/>
                <w:lang w:eastAsia="sl-SI"/>
              </w:rPr>
            </w:pPr>
          </w:p>
        </w:tc>
        <w:tc>
          <w:tcPr>
            <w:tcW w:w="1636" w:type="dxa"/>
          </w:tcPr>
          <w:p w14:paraId="6F6954B9" w14:textId="77777777" w:rsidR="000F67DD" w:rsidRPr="00BB243D" w:rsidRDefault="000F67DD" w:rsidP="002A63B3">
            <w:pPr>
              <w:tabs>
                <w:tab w:val="left" w:pos="1065"/>
              </w:tabs>
              <w:rPr>
                <w:rFonts w:cs="Arial"/>
                <w:szCs w:val="22"/>
                <w:lang w:eastAsia="sl-SI"/>
              </w:rPr>
            </w:pPr>
          </w:p>
        </w:tc>
      </w:tr>
      <w:tr w:rsidR="000F67DD" w:rsidRPr="00BB243D" w14:paraId="07E98C84" w14:textId="77777777" w:rsidTr="00705689">
        <w:tc>
          <w:tcPr>
            <w:tcW w:w="701" w:type="dxa"/>
          </w:tcPr>
          <w:p w14:paraId="6D1D5693" w14:textId="77777777" w:rsidR="000F67DD" w:rsidRPr="00BB243D" w:rsidRDefault="000F67DD" w:rsidP="002A63B3">
            <w:pPr>
              <w:tabs>
                <w:tab w:val="left" w:pos="1065"/>
              </w:tabs>
              <w:rPr>
                <w:rFonts w:cs="Arial"/>
                <w:szCs w:val="22"/>
                <w:lang w:eastAsia="sl-SI"/>
              </w:rPr>
            </w:pPr>
            <w:r w:rsidRPr="00BB243D">
              <w:rPr>
                <w:rFonts w:cs="Arial"/>
                <w:szCs w:val="22"/>
                <w:lang w:eastAsia="sl-SI"/>
              </w:rPr>
              <w:t>2.</w:t>
            </w:r>
          </w:p>
        </w:tc>
        <w:tc>
          <w:tcPr>
            <w:tcW w:w="2668" w:type="dxa"/>
          </w:tcPr>
          <w:p w14:paraId="198F46BB" w14:textId="77777777" w:rsidR="000F67DD" w:rsidRPr="00BB243D" w:rsidRDefault="000F67DD" w:rsidP="002A63B3">
            <w:pPr>
              <w:tabs>
                <w:tab w:val="left" w:pos="1065"/>
              </w:tabs>
              <w:rPr>
                <w:rFonts w:cs="Arial"/>
                <w:szCs w:val="22"/>
                <w:lang w:eastAsia="sl-SI"/>
              </w:rPr>
            </w:pPr>
          </w:p>
          <w:p w14:paraId="28993B31" w14:textId="77777777" w:rsidR="000F67DD" w:rsidRPr="00BB243D" w:rsidRDefault="000F67DD" w:rsidP="002A63B3">
            <w:pPr>
              <w:tabs>
                <w:tab w:val="left" w:pos="1065"/>
              </w:tabs>
              <w:rPr>
                <w:rFonts w:cs="Arial"/>
                <w:szCs w:val="22"/>
                <w:lang w:eastAsia="sl-SI"/>
              </w:rPr>
            </w:pPr>
          </w:p>
          <w:p w14:paraId="198096AD" w14:textId="77777777" w:rsidR="000F67DD" w:rsidRPr="00BB243D" w:rsidRDefault="000F67DD" w:rsidP="002A63B3">
            <w:pPr>
              <w:tabs>
                <w:tab w:val="left" w:pos="1065"/>
              </w:tabs>
              <w:rPr>
                <w:rFonts w:cs="Arial"/>
                <w:szCs w:val="22"/>
                <w:lang w:eastAsia="sl-SI"/>
              </w:rPr>
            </w:pPr>
          </w:p>
        </w:tc>
        <w:tc>
          <w:tcPr>
            <w:tcW w:w="2693" w:type="dxa"/>
          </w:tcPr>
          <w:p w14:paraId="75213673" w14:textId="77777777" w:rsidR="000F67DD" w:rsidRPr="00BB243D" w:rsidRDefault="000F67DD" w:rsidP="002A63B3">
            <w:pPr>
              <w:tabs>
                <w:tab w:val="left" w:pos="1065"/>
              </w:tabs>
              <w:rPr>
                <w:rFonts w:cs="Arial"/>
                <w:szCs w:val="22"/>
                <w:lang w:eastAsia="sl-SI"/>
              </w:rPr>
            </w:pPr>
          </w:p>
        </w:tc>
        <w:tc>
          <w:tcPr>
            <w:tcW w:w="1566" w:type="dxa"/>
          </w:tcPr>
          <w:p w14:paraId="1632BE2F" w14:textId="77777777" w:rsidR="000F67DD" w:rsidRPr="00BB243D" w:rsidRDefault="000F67DD" w:rsidP="002A63B3">
            <w:pPr>
              <w:tabs>
                <w:tab w:val="left" w:pos="1065"/>
              </w:tabs>
              <w:rPr>
                <w:rFonts w:cs="Arial"/>
                <w:szCs w:val="22"/>
                <w:lang w:eastAsia="sl-SI"/>
              </w:rPr>
            </w:pPr>
          </w:p>
        </w:tc>
        <w:tc>
          <w:tcPr>
            <w:tcW w:w="1636" w:type="dxa"/>
          </w:tcPr>
          <w:p w14:paraId="33B6D3D6" w14:textId="77777777" w:rsidR="000F67DD" w:rsidRPr="00BB243D" w:rsidRDefault="000F67DD" w:rsidP="002A63B3">
            <w:pPr>
              <w:tabs>
                <w:tab w:val="left" w:pos="1065"/>
              </w:tabs>
              <w:rPr>
                <w:rFonts w:cs="Arial"/>
                <w:szCs w:val="22"/>
                <w:lang w:eastAsia="sl-SI"/>
              </w:rPr>
            </w:pPr>
          </w:p>
        </w:tc>
      </w:tr>
      <w:tr w:rsidR="000F67DD" w:rsidRPr="00BB243D" w14:paraId="4705F682" w14:textId="77777777" w:rsidTr="00705689">
        <w:tc>
          <w:tcPr>
            <w:tcW w:w="701" w:type="dxa"/>
          </w:tcPr>
          <w:p w14:paraId="25C05A47" w14:textId="77777777" w:rsidR="000F67DD" w:rsidRPr="00BB243D" w:rsidRDefault="000F67DD" w:rsidP="002A63B3">
            <w:pPr>
              <w:tabs>
                <w:tab w:val="left" w:pos="1065"/>
              </w:tabs>
              <w:rPr>
                <w:rFonts w:cs="Arial"/>
                <w:szCs w:val="22"/>
                <w:lang w:eastAsia="sl-SI"/>
              </w:rPr>
            </w:pPr>
            <w:r w:rsidRPr="00BB243D">
              <w:rPr>
                <w:rFonts w:cs="Arial"/>
                <w:szCs w:val="22"/>
                <w:lang w:eastAsia="sl-SI"/>
              </w:rPr>
              <w:t>3.</w:t>
            </w:r>
          </w:p>
        </w:tc>
        <w:tc>
          <w:tcPr>
            <w:tcW w:w="2668" w:type="dxa"/>
          </w:tcPr>
          <w:p w14:paraId="5F5423B8" w14:textId="77777777" w:rsidR="000F67DD" w:rsidRPr="00BB243D" w:rsidRDefault="000F67DD" w:rsidP="002A63B3">
            <w:pPr>
              <w:tabs>
                <w:tab w:val="left" w:pos="1065"/>
              </w:tabs>
              <w:rPr>
                <w:rFonts w:cs="Arial"/>
                <w:szCs w:val="22"/>
                <w:lang w:eastAsia="sl-SI"/>
              </w:rPr>
            </w:pPr>
          </w:p>
          <w:p w14:paraId="39EB2016" w14:textId="77777777" w:rsidR="000F67DD" w:rsidRPr="00BB243D" w:rsidRDefault="000F67DD" w:rsidP="002A63B3">
            <w:pPr>
              <w:tabs>
                <w:tab w:val="left" w:pos="1065"/>
              </w:tabs>
              <w:rPr>
                <w:rFonts w:cs="Arial"/>
                <w:szCs w:val="22"/>
                <w:lang w:eastAsia="sl-SI"/>
              </w:rPr>
            </w:pPr>
          </w:p>
          <w:p w14:paraId="0C3AC875" w14:textId="77777777" w:rsidR="000F67DD" w:rsidRPr="00BB243D" w:rsidRDefault="000F67DD" w:rsidP="002A63B3">
            <w:pPr>
              <w:tabs>
                <w:tab w:val="left" w:pos="1065"/>
              </w:tabs>
              <w:rPr>
                <w:rFonts w:cs="Arial"/>
                <w:szCs w:val="22"/>
                <w:lang w:eastAsia="sl-SI"/>
              </w:rPr>
            </w:pPr>
          </w:p>
        </w:tc>
        <w:tc>
          <w:tcPr>
            <w:tcW w:w="2693" w:type="dxa"/>
          </w:tcPr>
          <w:p w14:paraId="4628E986" w14:textId="77777777" w:rsidR="000F67DD" w:rsidRPr="00BB243D" w:rsidRDefault="000F67DD" w:rsidP="002A63B3">
            <w:pPr>
              <w:tabs>
                <w:tab w:val="left" w:pos="1065"/>
              </w:tabs>
              <w:rPr>
                <w:rFonts w:cs="Arial"/>
                <w:szCs w:val="22"/>
                <w:lang w:eastAsia="sl-SI"/>
              </w:rPr>
            </w:pPr>
          </w:p>
        </w:tc>
        <w:tc>
          <w:tcPr>
            <w:tcW w:w="1566" w:type="dxa"/>
          </w:tcPr>
          <w:p w14:paraId="2A939C49" w14:textId="77777777" w:rsidR="000F67DD" w:rsidRPr="00BB243D" w:rsidRDefault="000F67DD" w:rsidP="002A63B3">
            <w:pPr>
              <w:tabs>
                <w:tab w:val="left" w:pos="1065"/>
              </w:tabs>
              <w:rPr>
                <w:rFonts w:cs="Arial"/>
                <w:szCs w:val="22"/>
                <w:lang w:eastAsia="sl-SI"/>
              </w:rPr>
            </w:pPr>
          </w:p>
        </w:tc>
        <w:tc>
          <w:tcPr>
            <w:tcW w:w="1636" w:type="dxa"/>
          </w:tcPr>
          <w:p w14:paraId="7BDF77DB" w14:textId="77777777" w:rsidR="000F67DD" w:rsidRPr="00BB243D" w:rsidRDefault="000F67DD" w:rsidP="002A63B3">
            <w:pPr>
              <w:tabs>
                <w:tab w:val="left" w:pos="1065"/>
              </w:tabs>
              <w:rPr>
                <w:rFonts w:cs="Arial"/>
                <w:szCs w:val="22"/>
                <w:lang w:eastAsia="sl-SI"/>
              </w:rPr>
            </w:pPr>
          </w:p>
        </w:tc>
      </w:tr>
    </w:tbl>
    <w:p w14:paraId="4ACEAD12" w14:textId="77777777" w:rsidR="000F67DD" w:rsidRPr="00BB243D" w:rsidRDefault="000F67DD" w:rsidP="000F67DD">
      <w:pPr>
        <w:autoSpaceDE w:val="0"/>
        <w:autoSpaceDN w:val="0"/>
        <w:adjustRightInd w:val="0"/>
        <w:rPr>
          <w:rFonts w:cs="Arial"/>
          <w:bCs/>
          <w:color w:val="000000"/>
          <w:szCs w:val="22"/>
        </w:rPr>
      </w:pPr>
    </w:p>
    <w:p w14:paraId="75D26F31" w14:textId="77777777" w:rsidR="000F67DD" w:rsidRPr="00BB243D" w:rsidRDefault="000F67DD" w:rsidP="000F67DD">
      <w:pPr>
        <w:autoSpaceDE w:val="0"/>
        <w:autoSpaceDN w:val="0"/>
        <w:adjustRightInd w:val="0"/>
        <w:rPr>
          <w:rFonts w:cs="Arial"/>
          <w:bCs/>
          <w:color w:val="000000"/>
          <w:szCs w:val="22"/>
        </w:rPr>
      </w:pPr>
      <w:r w:rsidRPr="00BB243D">
        <w:rPr>
          <w:rFonts w:cs="Arial"/>
          <w:bCs/>
          <w:color w:val="000000"/>
          <w:szCs w:val="22"/>
        </w:rPr>
        <w:t>Izjavljamo, da je vsaj ena referenca v zgornji tabeli s področja šolstva (osnovne šole, srednje šole, fakultete in akademije) in je v zgornji tabeli navedena pod zaporedno številko:_________________.</w:t>
      </w:r>
    </w:p>
    <w:p w14:paraId="25009AF8" w14:textId="77777777" w:rsidR="000F67DD" w:rsidRPr="00BB243D" w:rsidRDefault="000F67DD" w:rsidP="000F67DD">
      <w:pPr>
        <w:autoSpaceDE w:val="0"/>
        <w:autoSpaceDN w:val="0"/>
        <w:adjustRightInd w:val="0"/>
        <w:rPr>
          <w:rFonts w:cs="Arial"/>
          <w:bCs/>
          <w:color w:val="000000"/>
          <w:szCs w:val="22"/>
        </w:rPr>
      </w:pPr>
    </w:p>
    <w:p w14:paraId="2345F2CA" w14:textId="77777777" w:rsidR="000F67DD" w:rsidRPr="00BB243D" w:rsidRDefault="000F67DD" w:rsidP="000F67DD">
      <w:pPr>
        <w:autoSpaceDE w:val="0"/>
        <w:autoSpaceDN w:val="0"/>
        <w:adjustRightInd w:val="0"/>
        <w:rPr>
          <w:rFonts w:cs="Arial"/>
          <w:bCs/>
          <w:color w:val="000000"/>
          <w:szCs w:val="22"/>
        </w:rPr>
      </w:pPr>
      <w:r w:rsidRPr="00BB243D">
        <w:rPr>
          <w:rFonts w:cs="Arial"/>
          <w:bCs/>
          <w:color w:val="000000"/>
          <w:szCs w:val="22"/>
        </w:rPr>
        <w:t xml:space="preserve">Ponudnik s podpisom obrazca naročniku dovoljuje, da lahko zgoraj navedene reference pri referenčnem naročniku preveri sam. </w:t>
      </w:r>
    </w:p>
    <w:p w14:paraId="4D7FE8ED" w14:textId="77777777" w:rsidR="000F67DD" w:rsidRPr="00BB243D" w:rsidRDefault="000F67DD" w:rsidP="000F67DD">
      <w:pPr>
        <w:autoSpaceDE w:val="0"/>
        <w:autoSpaceDN w:val="0"/>
        <w:adjustRightInd w:val="0"/>
        <w:rPr>
          <w:rFonts w:cs="Arial"/>
          <w:bCs/>
          <w:color w:val="000000"/>
          <w:szCs w:val="22"/>
        </w:rPr>
      </w:pPr>
    </w:p>
    <w:p w14:paraId="3F17B91E" w14:textId="77777777" w:rsidR="000F67DD" w:rsidRPr="00BB243D" w:rsidRDefault="000F67DD" w:rsidP="000F67DD">
      <w:pPr>
        <w:autoSpaceDE w:val="0"/>
        <w:autoSpaceDN w:val="0"/>
        <w:adjustRightInd w:val="0"/>
        <w:rPr>
          <w:rFonts w:cs="Arial"/>
          <w:b/>
          <w:bCs/>
          <w:color w:val="000000"/>
          <w:szCs w:val="22"/>
        </w:rPr>
      </w:pPr>
    </w:p>
    <w:p w14:paraId="0C2598C1" w14:textId="77777777" w:rsidR="000F67DD" w:rsidRPr="00BB243D" w:rsidRDefault="000F67DD" w:rsidP="000F67DD">
      <w:pPr>
        <w:autoSpaceDE w:val="0"/>
        <w:autoSpaceDN w:val="0"/>
        <w:adjustRightInd w:val="0"/>
        <w:rPr>
          <w:rFonts w:cs="Arial"/>
          <w:b/>
          <w:bCs/>
          <w:color w:val="000000"/>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0F67DD" w:rsidRPr="00BB243D" w14:paraId="06F3DA97" w14:textId="77777777" w:rsidTr="002A63B3">
        <w:tc>
          <w:tcPr>
            <w:tcW w:w="4606" w:type="dxa"/>
          </w:tcPr>
          <w:p w14:paraId="1961EA53" w14:textId="77777777" w:rsidR="000F67DD" w:rsidRPr="00BB243D" w:rsidRDefault="000F67DD" w:rsidP="002A63B3">
            <w:pPr>
              <w:spacing w:line="280" w:lineRule="exact"/>
              <w:rPr>
                <w:rFonts w:cs="Arial"/>
                <w:szCs w:val="22"/>
              </w:rPr>
            </w:pPr>
            <w:r w:rsidRPr="00BB243D">
              <w:rPr>
                <w:rFonts w:cs="Arial"/>
                <w:szCs w:val="22"/>
              </w:rPr>
              <w:t>Kraj in datum:</w:t>
            </w:r>
          </w:p>
          <w:p w14:paraId="5C672D32" w14:textId="77777777" w:rsidR="000F67DD" w:rsidRPr="00BB243D" w:rsidRDefault="000F67DD" w:rsidP="002A63B3">
            <w:pPr>
              <w:spacing w:line="280" w:lineRule="exact"/>
              <w:rPr>
                <w:rFonts w:cs="Arial"/>
                <w:szCs w:val="22"/>
              </w:rPr>
            </w:pPr>
          </w:p>
          <w:p w14:paraId="7D3DB618" w14:textId="77777777" w:rsidR="000F67DD" w:rsidRPr="00BB243D" w:rsidRDefault="000F67DD" w:rsidP="002A63B3">
            <w:pPr>
              <w:spacing w:line="280" w:lineRule="exact"/>
              <w:rPr>
                <w:rFonts w:cs="Arial"/>
                <w:szCs w:val="22"/>
              </w:rPr>
            </w:pPr>
          </w:p>
          <w:p w14:paraId="437FBC3E" w14:textId="77777777" w:rsidR="000F67DD" w:rsidRPr="00BB243D" w:rsidRDefault="000F67DD" w:rsidP="002A63B3">
            <w:pPr>
              <w:spacing w:line="280" w:lineRule="exact"/>
              <w:rPr>
                <w:rFonts w:cs="Arial"/>
                <w:szCs w:val="22"/>
              </w:rPr>
            </w:pPr>
            <w:r w:rsidRPr="00BB243D">
              <w:rPr>
                <w:rFonts w:cs="Arial"/>
                <w:szCs w:val="22"/>
              </w:rPr>
              <w:t>________________________</w:t>
            </w:r>
          </w:p>
        </w:tc>
        <w:tc>
          <w:tcPr>
            <w:tcW w:w="4606" w:type="dxa"/>
          </w:tcPr>
          <w:p w14:paraId="16656460" w14:textId="77777777" w:rsidR="000F67DD" w:rsidRPr="00BB243D" w:rsidRDefault="000F67DD" w:rsidP="002A63B3">
            <w:pPr>
              <w:spacing w:line="280" w:lineRule="exact"/>
              <w:rPr>
                <w:rFonts w:cs="Arial"/>
                <w:szCs w:val="22"/>
              </w:rPr>
            </w:pPr>
            <w:r w:rsidRPr="00BB243D">
              <w:rPr>
                <w:rFonts w:cs="Arial"/>
                <w:szCs w:val="22"/>
              </w:rPr>
              <w:t>Ponudnik:</w:t>
            </w:r>
          </w:p>
          <w:p w14:paraId="4AC88626" w14:textId="77777777" w:rsidR="000F67DD" w:rsidRPr="00BB243D" w:rsidRDefault="000F67DD" w:rsidP="002A63B3">
            <w:pPr>
              <w:spacing w:line="280" w:lineRule="exact"/>
              <w:rPr>
                <w:rFonts w:cs="Arial"/>
                <w:szCs w:val="22"/>
              </w:rPr>
            </w:pPr>
            <w:r w:rsidRPr="00BB243D">
              <w:rPr>
                <w:rFonts w:cs="Arial"/>
                <w:szCs w:val="22"/>
              </w:rPr>
              <w:t>(žig in podpis odgovorne osebe)</w:t>
            </w:r>
          </w:p>
          <w:p w14:paraId="09CF4064" w14:textId="77777777" w:rsidR="000F67DD" w:rsidRPr="00BB243D" w:rsidRDefault="000F67DD" w:rsidP="002A63B3">
            <w:pPr>
              <w:spacing w:line="280" w:lineRule="exact"/>
              <w:rPr>
                <w:rFonts w:cs="Arial"/>
                <w:szCs w:val="22"/>
              </w:rPr>
            </w:pPr>
          </w:p>
          <w:p w14:paraId="6EE5F4F9" w14:textId="77777777" w:rsidR="000F67DD" w:rsidRPr="00BB243D" w:rsidRDefault="000F67DD" w:rsidP="002A63B3">
            <w:pPr>
              <w:spacing w:line="280" w:lineRule="exact"/>
              <w:rPr>
                <w:rFonts w:cs="Arial"/>
                <w:szCs w:val="22"/>
              </w:rPr>
            </w:pPr>
            <w:r w:rsidRPr="00BB243D">
              <w:rPr>
                <w:rFonts w:cs="Arial"/>
                <w:szCs w:val="22"/>
              </w:rPr>
              <w:t>______________________________</w:t>
            </w:r>
          </w:p>
        </w:tc>
      </w:tr>
    </w:tbl>
    <w:p w14:paraId="54157625" w14:textId="77777777" w:rsidR="000F67DD" w:rsidRPr="00BB243D" w:rsidRDefault="000F67DD" w:rsidP="000F67DD">
      <w:pPr>
        <w:rPr>
          <w:rFonts w:cs="Arial"/>
          <w:szCs w:val="22"/>
        </w:rPr>
      </w:pPr>
    </w:p>
    <w:p w14:paraId="5662587C" w14:textId="77777777" w:rsidR="000F67DD" w:rsidRPr="00BB243D" w:rsidRDefault="000F67DD" w:rsidP="000F67DD">
      <w:pPr>
        <w:rPr>
          <w:rFonts w:cs="Arial"/>
          <w:szCs w:val="22"/>
        </w:rPr>
      </w:pPr>
    </w:p>
    <w:p w14:paraId="15E96E3B" w14:textId="77777777" w:rsidR="000F67DD" w:rsidRPr="00BB243D" w:rsidRDefault="000F67DD" w:rsidP="000F67DD">
      <w:pPr>
        <w:rPr>
          <w:rFonts w:cs="Arial"/>
          <w:szCs w:val="22"/>
        </w:rPr>
      </w:pPr>
    </w:p>
    <w:p w14:paraId="37369777" w14:textId="77777777" w:rsidR="000F67DD" w:rsidRPr="00BB243D" w:rsidRDefault="000F67DD" w:rsidP="000F67DD">
      <w:pPr>
        <w:rPr>
          <w:rFonts w:cs="Arial"/>
          <w:szCs w:val="22"/>
        </w:rPr>
      </w:pPr>
    </w:p>
    <w:p w14:paraId="445D7564" w14:textId="77777777" w:rsidR="000F67DD" w:rsidRPr="00BB243D" w:rsidRDefault="000F67DD" w:rsidP="000F67DD">
      <w:pPr>
        <w:rPr>
          <w:rFonts w:cs="Arial"/>
          <w:szCs w:val="22"/>
        </w:rPr>
      </w:pPr>
    </w:p>
    <w:p w14:paraId="506D49E7" w14:textId="77777777" w:rsidR="000F67DD" w:rsidRPr="00BB243D" w:rsidRDefault="000F67DD" w:rsidP="000F67DD">
      <w:pPr>
        <w:rPr>
          <w:rFonts w:cs="Arial"/>
          <w:szCs w:val="22"/>
        </w:rPr>
      </w:pPr>
    </w:p>
    <w:p w14:paraId="0BB91530" w14:textId="77777777" w:rsidR="000F67DD" w:rsidRPr="00BB243D" w:rsidRDefault="000F67DD" w:rsidP="000F67DD">
      <w:pPr>
        <w:rPr>
          <w:rFonts w:cs="Arial"/>
          <w:szCs w:val="22"/>
        </w:rPr>
      </w:pPr>
    </w:p>
    <w:p w14:paraId="566E85FD" w14:textId="77777777" w:rsidR="000F67DD" w:rsidRPr="00BB243D" w:rsidRDefault="000F67DD" w:rsidP="000F67DD">
      <w:pPr>
        <w:rPr>
          <w:rFonts w:cs="Arial"/>
          <w:szCs w:val="22"/>
        </w:rPr>
      </w:pPr>
    </w:p>
    <w:p w14:paraId="6917138C" w14:textId="77777777" w:rsidR="0048302A" w:rsidRDefault="0048302A" w:rsidP="000F67DD">
      <w:pPr>
        <w:jc w:val="right"/>
        <w:rPr>
          <w:rFonts w:cs="Arial"/>
          <w:i/>
          <w:szCs w:val="22"/>
        </w:rPr>
      </w:pPr>
    </w:p>
    <w:p w14:paraId="3555DD7E" w14:textId="77777777" w:rsidR="0048302A" w:rsidRDefault="0048302A" w:rsidP="000F67DD">
      <w:pPr>
        <w:jc w:val="right"/>
        <w:rPr>
          <w:rFonts w:cs="Arial"/>
          <w:i/>
          <w:szCs w:val="22"/>
        </w:rPr>
      </w:pPr>
    </w:p>
    <w:p w14:paraId="3A1EF960" w14:textId="77777777" w:rsidR="0048302A" w:rsidRDefault="0048302A" w:rsidP="000F67DD">
      <w:pPr>
        <w:jc w:val="right"/>
        <w:rPr>
          <w:rFonts w:cs="Arial"/>
          <w:i/>
          <w:szCs w:val="22"/>
        </w:rPr>
      </w:pPr>
    </w:p>
    <w:p w14:paraId="5151A01B" w14:textId="77777777" w:rsidR="0048302A" w:rsidRPr="00BB243D" w:rsidRDefault="0048302A" w:rsidP="000F67DD">
      <w:pPr>
        <w:jc w:val="right"/>
        <w:rPr>
          <w:rFonts w:cs="Arial"/>
          <w:i/>
          <w:szCs w:val="22"/>
        </w:rPr>
      </w:pPr>
    </w:p>
    <w:p w14:paraId="4378098B" w14:textId="77777777" w:rsidR="000F67DD" w:rsidRPr="00BB243D" w:rsidRDefault="000F67DD" w:rsidP="000F67DD">
      <w:pPr>
        <w:jc w:val="right"/>
        <w:rPr>
          <w:rFonts w:cs="Arial"/>
          <w:i/>
          <w:szCs w:val="22"/>
        </w:rPr>
      </w:pPr>
    </w:p>
    <w:p w14:paraId="07415277" w14:textId="77777777" w:rsidR="007563CD" w:rsidRPr="00FD45DB" w:rsidRDefault="00FD45DB" w:rsidP="007563CD">
      <w:pPr>
        <w:tabs>
          <w:tab w:val="clear" w:pos="5579"/>
          <w:tab w:val="clear" w:pos="8640"/>
        </w:tabs>
        <w:autoSpaceDE w:val="0"/>
        <w:autoSpaceDN w:val="0"/>
        <w:adjustRightInd w:val="0"/>
        <w:rPr>
          <w:rFonts w:eastAsia="NotDefSpecial" w:cs="Arial"/>
          <w:i/>
          <w:spacing w:val="0"/>
          <w:szCs w:val="22"/>
        </w:rPr>
      </w:pPr>
      <w:r w:rsidRPr="00FD45DB">
        <w:rPr>
          <w:rFonts w:cs="Arial"/>
          <w:i/>
          <w:szCs w:val="22"/>
        </w:rPr>
        <w:t>OPOMBA: Obrazec izpolni vsak ponudnik v skupni ponudbi</w:t>
      </w:r>
      <w:r w:rsidR="007563CD">
        <w:rPr>
          <w:rFonts w:cs="Arial"/>
          <w:i/>
          <w:szCs w:val="22"/>
        </w:rPr>
        <w:t xml:space="preserve">. </w:t>
      </w:r>
      <w:r w:rsidR="007563CD" w:rsidRPr="00FD45DB">
        <w:rPr>
          <w:rFonts w:eastAsia="NotDefSpecial" w:cs="Arial"/>
          <w:i/>
          <w:spacing w:val="0"/>
          <w:szCs w:val="22"/>
        </w:rPr>
        <w:t>Pogoj</w:t>
      </w:r>
      <w:r w:rsidR="007563CD">
        <w:rPr>
          <w:rFonts w:eastAsia="NotDefSpecial" w:cs="Arial"/>
          <w:i/>
          <w:spacing w:val="0"/>
          <w:szCs w:val="22"/>
        </w:rPr>
        <w:t xml:space="preserve"> </w:t>
      </w:r>
      <w:r w:rsidR="007563CD" w:rsidRPr="00FD45DB">
        <w:rPr>
          <w:rFonts w:eastAsia="NotDefSpecial" w:cs="Arial"/>
          <w:i/>
          <w:spacing w:val="0"/>
          <w:szCs w:val="22"/>
        </w:rPr>
        <w:t xml:space="preserve">morajo ponudniki v skupni ponudbi izpolnjevati kumulativno. </w:t>
      </w:r>
    </w:p>
    <w:p w14:paraId="70055447" w14:textId="3167C7AB" w:rsidR="00FA3DD2" w:rsidRPr="00106029" w:rsidRDefault="0048302A" w:rsidP="00106029">
      <w:pPr>
        <w:pStyle w:val="Naslov2"/>
        <w:numPr>
          <w:ilvl w:val="0"/>
          <w:numId w:val="0"/>
        </w:numPr>
        <w:ind w:left="576" w:hanging="576"/>
        <w:jc w:val="center"/>
        <w:rPr>
          <w:rFonts w:cs="Arial"/>
          <w:caps w:val="0"/>
          <w:szCs w:val="22"/>
          <w:lang w:val="sl-SI"/>
        </w:rPr>
      </w:pPr>
      <w:bookmarkStart w:id="31" w:name="_Toc222142307"/>
      <w:r w:rsidRPr="00106029">
        <w:rPr>
          <w:rFonts w:cs="Arial"/>
          <w:caps w:val="0"/>
          <w:szCs w:val="22"/>
          <w:lang w:val="sl-SI"/>
        </w:rPr>
        <w:t xml:space="preserve">Obrazec št. </w:t>
      </w:r>
      <w:r w:rsidR="00D95746">
        <w:rPr>
          <w:rFonts w:cs="Arial"/>
          <w:caps w:val="0"/>
          <w:szCs w:val="22"/>
          <w:lang w:val="sl-SI"/>
        </w:rPr>
        <w:t>8</w:t>
      </w:r>
      <w:r w:rsidRPr="00106029">
        <w:rPr>
          <w:rFonts w:cs="Arial"/>
          <w:caps w:val="0"/>
          <w:szCs w:val="22"/>
          <w:lang w:val="sl-SI"/>
        </w:rPr>
        <w:t xml:space="preserve">: </w:t>
      </w:r>
      <w:r w:rsidR="00FA3DD2" w:rsidRPr="00106029">
        <w:rPr>
          <w:rFonts w:cs="Arial"/>
          <w:caps w:val="0"/>
          <w:szCs w:val="22"/>
          <w:lang w:val="sl-SI"/>
        </w:rPr>
        <w:t>REFERENČNO POTRDILO</w:t>
      </w:r>
      <w:bookmarkEnd w:id="31"/>
    </w:p>
    <w:p w14:paraId="177F18B6" w14:textId="77777777" w:rsidR="000F67DD" w:rsidRPr="00BB243D" w:rsidRDefault="000F67DD" w:rsidP="000F67DD">
      <w:pPr>
        <w:jc w:val="right"/>
        <w:rPr>
          <w:rFonts w:cs="Arial"/>
          <w:i/>
          <w:szCs w:val="22"/>
        </w:rPr>
      </w:pPr>
    </w:p>
    <w:tbl>
      <w:tblPr>
        <w:tblW w:w="9108" w:type="dxa"/>
        <w:tblLook w:val="01E0" w:firstRow="1" w:lastRow="1" w:firstColumn="1" w:lastColumn="1" w:noHBand="0" w:noVBand="0"/>
      </w:tblPr>
      <w:tblGrid>
        <w:gridCol w:w="9243"/>
      </w:tblGrid>
      <w:tr w:rsidR="000F67DD" w:rsidRPr="00BB243D" w14:paraId="1ABC56D1" w14:textId="77777777" w:rsidTr="002A63B3">
        <w:trPr>
          <w:trHeight w:val="529"/>
        </w:trPr>
        <w:tc>
          <w:tcPr>
            <w:tcW w:w="9108" w:type="dxa"/>
          </w:tcPr>
          <w:p w14:paraId="01E3CDC5" w14:textId="44B595C1" w:rsidR="000F67DD" w:rsidRPr="00BB243D" w:rsidRDefault="000F67DD" w:rsidP="002A63B3">
            <w:pPr>
              <w:pStyle w:val="HTML-oblikovano"/>
              <w:rPr>
                <w:rFonts w:ascii="Arial" w:hAnsi="Arial" w:cs="Arial"/>
                <w:bCs/>
                <w:sz w:val="22"/>
                <w:szCs w:val="22"/>
              </w:rPr>
            </w:pPr>
            <w:r w:rsidRPr="00BB243D">
              <w:rPr>
                <w:rFonts w:ascii="Arial" w:hAnsi="Arial" w:cs="Arial"/>
                <w:bCs/>
                <w:sz w:val="22"/>
                <w:szCs w:val="22"/>
              </w:rPr>
              <w:t xml:space="preserve">Naziv </w:t>
            </w:r>
            <w:r w:rsidR="00584ACA">
              <w:rPr>
                <w:rFonts w:ascii="Arial" w:hAnsi="Arial" w:cs="Arial"/>
                <w:bCs/>
                <w:sz w:val="22"/>
                <w:szCs w:val="22"/>
              </w:rPr>
              <w:t>referenčnega naročnika</w:t>
            </w:r>
            <w:r w:rsidRPr="00BB243D">
              <w:rPr>
                <w:rFonts w:ascii="Arial" w:hAnsi="Arial" w:cs="Arial"/>
                <w:bCs/>
                <w:sz w:val="22"/>
                <w:szCs w:val="22"/>
              </w:rPr>
              <w:t>:</w:t>
            </w:r>
          </w:p>
          <w:p w14:paraId="1B59B544" w14:textId="77777777" w:rsidR="000F67DD" w:rsidRPr="00BB243D" w:rsidRDefault="000F67DD" w:rsidP="002A63B3">
            <w:pPr>
              <w:pStyle w:val="HTML-oblikovano"/>
              <w:rPr>
                <w:rFonts w:ascii="Arial" w:hAnsi="Arial" w:cs="Arial"/>
                <w:bCs/>
                <w:sz w:val="22"/>
                <w:szCs w:val="22"/>
              </w:rPr>
            </w:pPr>
          </w:p>
          <w:p w14:paraId="5B8BBC1C" w14:textId="77777777" w:rsidR="000F67DD" w:rsidRPr="00BB243D" w:rsidRDefault="000F67DD" w:rsidP="002A63B3">
            <w:pPr>
              <w:pStyle w:val="HTML-oblikovano"/>
              <w:rPr>
                <w:rFonts w:ascii="Arial" w:hAnsi="Arial" w:cs="Arial"/>
                <w:sz w:val="22"/>
                <w:szCs w:val="22"/>
              </w:rPr>
            </w:pPr>
            <w:r w:rsidRPr="00BB243D">
              <w:rPr>
                <w:rFonts w:ascii="Arial" w:hAnsi="Arial" w:cs="Arial"/>
                <w:bCs/>
                <w:sz w:val="22"/>
                <w:szCs w:val="22"/>
              </w:rPr>
              <w:t>___________________________________________________________________________</w:t>
            </w:r>
          </w:p>
        </w:tc>
      </w:tr>
      <w:tr w:rsidR="000F67DD" w:rsidRPr="00BB243D" w14:paraId="7D01755A" w14:textId="77777777" w:rsidTr="002A63B3">
        <w:trPr>
          <w:trHeight w:val="529"/>
        </w:trPr>
        <w:tc>
          <w:tcPr>
            <w:tcW w:w="9108" w:type="dxa"/>
          </w:tcPr>
          <w:p w14:paraId="465B3ED5" w14:textId="77777777" w:rsidR="000F67DD" w:rsidRPr="00BB243D" w:rsidRDefault="000F67DD" w:rsidP="002A63B3">
            <w:pPr>
              <w:pStyle w:val="HTML-oblikovano"/>
              <w:rPr>
                <w:rFonts w:ascii="Arial" w:hAnsi="Arial" w:cs="Arial"/>
                <w:bCs/>
                <w:sz w:val="22"/>
                <w:szCs w:val="22"/>
              </w:rPr>
            </w:pPr>
          </w:p>
          <w:p w14:paraId="35863FFB" w14:textId="382C8B66" w:rsidR="000F67DD" w:rsidRPr="00BB243D" w:rsidRDefault="000F67DD" w:rsidP="002A63B3">
            <w:pPr>
              <w:pStyle w:val="HTML-oblikovano"/>
              <w:rPr>
                <w:rFonts w:ascii="Arial" w:hAnsi="Arial" w:cs="Arial"/>
                <w:bCs/>
                <w:sz w:val="22"/>
                <w:szCs w:val="22"/>
              </w:rPr>
            </w:pPr>
            <w:r w:rsidRPr="00BB243D">
              <w:rPr>
                <w:rFonts w:ascii="Arial" w:hAnsi="Arial" w:cs="Arial"/>
                <w:bCs/>
                <w:sz w:val="22"/>
                <w:szCs w:val="22"/>
              </w:rPr>
              <w:t xml:space="preserve">Sedež (naslov) </w:t>
            </w:r>
            <w:r w:rsidR="00584ACA">
              <w:rPr>
                <w:rFonts w:ascii="Arial" w:hAnsi="Arial" w:cs="Arial"/>
                <w:bCs/>
                <w:sz w:val="22"/>
                <w:szCs w:val="22"/>
              </w:rPr>
              <w:t>referenčnega naročnika</w:t>
            </w:r>
            <w:r w:rsidRPr="00BB243D">
              <w:rPr>
                <w:rFonts w:ascii="Arial" w:hAnsi="Arial" w:cs="Arial"/>
                <w:bCs/>
                <w:sz w:val="22"/>
                <w:szCs w:val="22"/>
              </w:rPr>
              <w:t xml:space="preserve">: </w:t>
            </w:r>
          </w:p>
          <w:p w14:paraId="7A514869" w14:textId="77777777" w:rsidR="000F67DD" w:rsidRPr="00BB243D" w:rsidRDefault="000F67DD" w:rsidP="002A63B3">
            <w:pPr>
              <w:pStyle w:val="HTML-oblikovano"/>
              <w:rPr>
                <w:rFonts w:ascii="Arial" w:hAnsi="Arial" w:cs="Arial"/>
                <w:bCs/>
                <w:sz w:val="22"/>
                <w:szCs w:val="22"/>
              </w:rPr>
            </w:pPr>
          </w:p>
          <w:p w14:paraId="1B53E83F" w14:textId="77777777" w:rsidR="000F67DD" w:rsidRPr="00BB243D" w:rsidRDefault="000F67DD" w:rsidP="002A63B3">
            <w:pPr>
              <w:pStyle w:val="HTML-oblikovano"/>
              <w:rPr>
                <w:rFonts w:ascii="Arial" w:hAnsi="Arial" w:cs="Arial"/>
                <w:sz w:val="22"/>
                <w:szCs w:val="22"/>
              </w:rPr>
            </w:pPr>
            <w:r w:rsidRPr="00BB243D">
              <w:rPr>
                <w:rFonts w:ascii="Arial" w:hAnsi="Arial" w:cs="Arial"/>
                <w:bCs/>
                <w:sz w:val="22"/>
                <w:szCs w:val="22"/>
              </w:rPr>
              <w:t>___________________________________________________________________________</w:t>
            </w:r>
          </w:p>
        </w:tc>
      </w:tr>
    </w:tbl>
    <w:p w14:paraId="3BFFEDF0" w14:textId="77777777" w:rsidR="000F67DD" w:rsidRPr="00BB243D" w:rsidRDefault="000F67DD" w:rsidP="000F67DD">
      <w:pPr>
        <w:rPr>
          <w:rFonts w:cs="Arial"/>
          <w:szCs w:val="22"/>
        </w:rPr>
      </w:pPr>
    </w:p>
    <w:p w14:paraId="6457EDEC" w14:textId="77777777" w:rsidR="000F67DD" w:rsidRPr="00BB243D" w:rsidRDefault="000F67DD" w:rsidP="000F67DD">
      <w:pPr>
        <w:rPr>
          <w:rFonts w:cs="Arial"/>
          <w:szCs w:val="22"/>
        </w:rPr>
      </w:pPr>
    </w:p>
    <w:p w14:paraId="1C4F597E" w14:textId="77777777" w:rsidR="000F67DD" w:rsidRPr="00BB243D" w:rsidRDefault="000F67DD" w:rsidP="000F67DD">
      <w:pPr>
        <w:jc w:val="center"/>
        <w:rPr>
          <w:rFonts w:cs="Arial"/>
          <w:b/>
          <w:szCs w:val="22"/>
        </w:rPr>
      </w:pPr>
    </w:p>
    <w:p w14:paraId="2B28F9B0" w14:textId="77777777" w:rsidR="000F67DD" w:rsidRPr="00BB243D" w:rsidRDefault="000F67DD" w:rsidP="000F67DD">
      <w:pPr>
        <w:jc w:val="left"/>
        <w:rPr>
          <w:rFonts w:cs="Arial"/>
          <w:szCs w:val="22"/>
        </w:rPr>
      </w:pPr>
      <w:r w:rsidRPr="00BB243D">
        <w:rPr>
          <w:rFonts w:cs="Arial"/>
          <w:szCs w:val="22"/>
        </w:rPr>
        <w:t>Na prošnjo ponudnika:</w:t>
      </w:r>
    </w:p>
    <w:p w14:paraId="5DFF9047" w14:textId="77777777" w:rsidR="000F67DD" w:rsidRPr="00BB243D" w:rsidRDefault="000F67DD" w:rsidP="000F67DD">
      <w:pPr>
        <w:jc w:val="left"/>
        <w:rPr>
          <w:rFonts w:cs="Arial"/>
          <w:szCs w:val="22"/>
        </w:rPr>
      </w:pPr>
      <w:r w:rsidRPr="00BB243D">
        <w:rPr>
          <w:rFonts w:cs="Arial"/>
          <w:szCs w:val="22"/>
        </w:rPr>
        <w:t xml:space="preserve"> ___________________________________________________________________________</w:t>
      </w:r>
    </w:p>
    <w:p w14:paraId="304EEE9A" w14:textId="77777777" w:rsidR="000F67DD" w:rsidRPr="00BB243D" w:rsidRDefault="000F67DD" w:rsidP="000F67DD">
      <w:pPr>
        <w:jc w:val="left"/>
        <w:rPr>
          <w:rFonts w:cs="Arial"/>
          <w:szCs w:val="22"/>
        </w:rPr>
      </w:pPr>
      <w:r w:rsidRPr="00BB243D">
        <w:rPr>
          <w:rFonts w:cs="Arial"/>
          <w:szCs w:val="22"/>
        </w:rPr>
        <w:t>(naziv in naslov ponudnika)</w:t>
      </w:r>
    </w:p>
    <w:p w14:paraId="5F24589E" w14:textId="77777777" w:rsidR="000F67DD" w:rsidRPr="00BB243D" w:rsidRDefault="000F67DD" w:rsidP="000F67DD">
      <w:pPr>
        <w:rPr>
          <w:rFonts w:cs="Arial"/>
          <w:szCs w:val="22"/>
        </w:rPr>
      </w:pPr>
    </w:p>
    <w:p w14:paraId="10689AF7" w14:textId="77777777" w:rsidR="000F67DD" w:rsidRPr="00BB243D" w:rsidRDefault="000F67DD" w:rsidP="000F67DD">
      <w:pPr>
        <w:rPr>
          <w:rFonts w:cs="Arial"/>
          <w:szCs w:val="22"/>
        </w:rPr>
      </w:pPr>
    </w:p>
    <w:p w14:paraId="180DA8FC" w14:textId="17B7240F" w:rsidR="000F67DD" w:rsidRPr="00BB243D" w:rsidRDefault="000F67DD" w:rsidP="000F67DD">
      <w:pPr>
        <w:rPr>
          <w:rFonts w:cs="Arial"/>
          <w:szCs w:val="22"/>
        </w:rPr>
      </w:pPr>
      <w:r w:rsidRPr="00BB243D">
        <w:rPr>
          <w:rFonts w:cs="Arial"/>
          <w:szCs w:val="22"/>
        </w:rPr>
        <w:t>za prijavo na javno naročilo za izbor izvajalca za izvajanje storitev čiščenja poslovnih prostorov</w:t>
      </w:r>
      <w:r w:rsidRPr="00BB243D">
        <w:rPr>
          <w:rFonts w:cs="Arial"/>
          <w:b/>
          <w:szCs w:val="22"/>
        </w:rPr>
        <w:t xml:space="preserve"> </w:t>
      </w:r>
      <w:r w:rsidRPr="00BB243D">
        <w:rPr>
          <w:rFonts w:cs="Arial"/>
          <w:szCs w:val="22"/>
        </w:rPr>
        <w:t>in okolice Fakultete za upravo</w:t>
      </w:r>
      <w:r w:rsidRPr="00BB243D">
        <w:rPr>
          <w:rFonts w:cs="Arial"/>
          <w:b/>
          <w:szCs w:val="22"/>
        </w:rPr>
        <w:t xml:space="preserve"> </w:t>
      </w:r>
      <w:r w:rsidRPr="00BB243D">
        <w:rPr>
          <w:rFonts w:cs="Arial"/>
          <w:szCs w:val="22"/>
        </w:rPr>
        <w:t xml:space="preserve">za obdobje </w:t>
      </w:r>
      <w:r w:rsidR="000604CF">
        <w:rPr>
          <w:rFonts w:cs="Arial"/>
          <w:szCs w:val="22"/>
        </w:rPr>
        <w:t>dveh</w:t>
      </w:r>
      <w:r w:rsidRPr="00BB243D">
        <w:rPr>
          <w:rFonts w:cs="Arial"/>
          <w:szCs w:val="22"/>
        </w:rPr>
        <w:t xml:space="preserve"> let </w:t>
      </w:r>
      <w:r w:rsidR="00584ACA">
        <w:rPr>
          <w:rFonts w:cs="Arial"/>
          <w:szCs w:val="22"/>
        </w:rPr>
        <w:t xml:space="preserve">z okolju prijaznimi čistili </w:t>
      </w:r>
      <w:r w:rsidRPr="00BB243D">
        <w:rPr>
          <w:rFonts w:cs="Arial"/>
          <w:szCs w:val="22"/>
        </w:rPr>
        <w:t>potrjujemo, da je ponudnik _________________________________________________________  (naziv ponudnika) v času od _______________ do _____________ izvajal za naše potrebe, storitve čiščenja poslovnih prostorov v skupni površini _______________ m</w:t>
      </w:r>
      <w:r w:rsidRPr="00BB243D">
        <w:rPr>
          <w:rFonts w:cs="Arial"/>
          <w:szCs w:val="22"/>
          <w:vertAlign w:val="superscript"/>
        </w:rPr>
        <w:t>2</w:t>
      </w:r>
      <w:r w:rsidRPr="00BB243D">
        <w:rPr>
          <w:rFonts w:cs="Arial"/>
          <w:szCs w:val="22"/>
        </w:rPr>
        <w:t>.</w:t>
      </w:r>
    </w:p>
    <w:p w14:paraId="5F188850" w14:textId="77777777" w:rsidR="000F67DD" w:rsidRPr="00BB243D" w:rsidRDefault="000F67DD" w:rsidP="000F67DD">
      <w:pPr>
        <w:rPr>
          <w:rFonts w:cs="Arial"/>
          <w:szCs w:val="22"/>
        </w:rPr>
      </w:pPr>
    </w:p>
    <w:p w14:paraId="4B324AD1" w14:textId="77777777" w:rsidR="00CE278A" w:rsidRPr="00BB243D" w:rsidRDefault="00CE278A" w:rsidP="000F67DD">
      <w:pPr>
        <w:rPr>
          <w:rFonts w:cs="Arial"/>
          <w:szCs w:val="22"/>
        </w:rPr>
      </w:pPr>
    </w:p>
    <w:p w14:paraId="636D0106" w14:textId="77777777" w:rsidR="000F67DD" w:rsidRPr="00BB243D" w:rsidRDefault="000F67DD" w:rsidP="000F67DD">
      <w:pPr>
        <w:rPr>
          <w:rFonts w:cs="Arial"/>
          <w:szCs w:val="22"/>
        </w:rPr>
      </w:pPr>
      <w:r w:rsidRPr="00BB243D">
        <w:rPr>
          <w:rFonts w:cs="Arial"/>
          <w:szCs w:val="22"/>
        </w:rPr>
        <w:t>Potrjujemo, da so bile storitve opravljene strokovno, kvalitetno in v skladu z določili pogodbe.</w:t>
      </w:r>
    </w:p>
    <w:p w14:paraId="67CD3FDC" w14:textId="77777777" w:rsidR="000F67DD" w:rsidRPr="00BB243D" w:rsidRDefault="000F67DD" w:rsidP="000F67DD">
      <w:pPr>
        <w:rPr>
          <w:rFonts w:cs="Arial"/>
          <w:szCs w:val="22"/>
        </w:rPr>
      </w:pPr>
    </w:p>
    <w:p w14:paraId="4817BE5A" w14:textId="77777777" w:rsidR="00CE278A" w:rsidRPr="00BB243D" w:rsidRDefault="00CE278A" w:rsidP="000F67DD">
      <w:pPr>
        <w:rPr>
          <w:rFonts w:cs="Arial"/>
          <w:szCs w:val="22"/>
        </w:rPr>
      </w:pPr>
    </w:p>
    <w:p w14:paraId="51EE5DF5" w14:textId="77777777" w:rsidR="000F67DD" w:rsidRPr="00BB243D" w:rsidRDefault="000F67DD" w:rsidP="000F67DD">
      <w:pPr>
        <w:rPr>
          <w:rFonts w:cs="Arial"/>
          <w:szCs w:val="22"/>
        </w:rPr>
      </w:pPr>
      <w:r w:rsidRPr="00BB243D">
        <w:rPr>
          <w:rFonts w:cs="Arial"/>
          <w:szCs w:val="22"/>
        </w:rPr>
        <w:t>V kolikor bi naročnik želel dodatne informacije v zvezi z izvršenimi storitvami, je kontaktna oseba:______________________________________, ki je dosegljiv/a na tel. št.: ____________________________.</w:t>
      </w:r>
    </w:p>
    <w:p w14:paraId="409762FC" w14:textId="77777777" w:rsidR="000F67DD" w:rsidRPr="00BB243D" w:rsidRDefault="000F67DD" w:rsidP="000F67DD">
      <w:pPr>
        <w:rPr>
          <w:rFonts w:cs="Arial"/>
          <w:szCs w:val="22"/>
        </w:rPr>
      </w:pPr>
    </w:p>
    <w:p w14:paraId="0ABD355E" w14:textId="77777777" w:rsidR="00CE278A" w:rsidRPr="00BB243D" w:rsidRDefault="00CE278A" w:rsidP="000F67DD">
      <w:pPr>
        <w:rPr>
          <w:rFonts w:cs="Arial"/>
          <w:szCs w:val="22"/>
        </w:rPr>
      </w:pPr>
    </w:p>
    <w:p w14:paraId="17B50622" w14:textId="77777777" w:rsidR="000F67DD" w:rsidRPr="00BB243D" w:rsidRDefault="000F67DD" w:rsidP="000F67DD">
      <w:pPr>
        <w:rPr>
          <w:rFonts w:cs="Arial"/>
          <w:szCs w:val="22"/>
        </w:rPr>
      </w:pPr>
      <w:r w:rsidRPr="00BB243D">
        <w:rPr>
          <w:rFonts w:cs="Arial"/>
          <w:szCs w:val="22"/>
        </w:rPr>
        <w:t>Potrdilo se lahko uporablja izključno samo za potrebe prijave v zgoraj navedenem postopku oddaje javnega naročila storitev.</w:t>
      </w:r>
    </w:p>
    <w:p w14:paraId="16B8F58F" w14:textId="77777777" w:rsidR="000F67DD" w:rsidRPr="00BB243D" w:rsidRDefault="000F67DD" w:rsidP="000F67DD">
      <w:pPr>
        <w:rPr>
          <w:rFonts w:cs="Arial"/>
          <w:szCs w:val="22"/>
        </w:rPr>
      </w:pPr>
    </w:p>
    <w:p w14:paraId="50B1330F" w14:textId="77777777" w:rsidR="00CE278A" w:rsidRPr="00BB243D" w:rsidRDefault="00CE278A" w:rsidP="000F67DD">
      <w:pPr>
        <w:rPr>
          <w:rFonts w:cs="Arial"/>
          <w:szCs w:val="22"/>
        </w:rPr>
      </w:pPr>
    </w:p>
    <w:p w14:paraId="3900A48F" w14:textId="77777777" w:rsidR="000F67DD" w:rsidRPr="00BB243D" w:rsidRDefault="000F67DD" w:rsidP="000F67DD">
      <w:pPr>
        <w:rPr>
          <w:rFonts w:cs="Arial"/>
          <w:szCs w:val="22"/>
        </w:rPr>
      </w:pPr>
      <w:r w:rsidRPr="00BB243D">
        <w:rPr>
          <w:rFonts w:cs="Arial"/>
          <w:szCs w:val="22"/>
        </w:rPr>
        <w:t>Pod kazensko in materialno odgovornostjo izjavljamo, da so navedeni podatki resnični.</w:t>
      </w:r>
    </w:p>
    <w:p w14:paraId="68B5E12E" w14:textId="77777777" w:rsidR="000F67DD" w:rsidRPr="00BB243D" w:rsidRDefault="000F67DD" w:rsidP="000F67DD">
      <w:pPr>
        <w:rPr>
          <w:rFonts w:cs="Arial"/>
          <w:b/>
          <w:szCs w:val="22"/>
        </w:rPr>
      </w:pPr>
    </w:p>
    <w:p w14:paraId="248C9CBF" w14:textId="77777777" w:rsidR="000F67DD" w:rsidRDefault="000F67DD" w:rsidP="000F67DD">
      <w:pPr>
        <w:rPr>
          <w:rFonts w:cs="Arial"/>
          <w:b/>
          <w:szCs w:val="22"/>
        </w:rPr>
      </w:pPr>
    </w:p>
    <w:p w14:paraId="4166089A" w14:textId="77777777" w:rsidR="000D6FD2" w:rsidRPr="00BB243D" w:rsidRDefault="000D6FD2" w:rsidP="000F67DD">
      <w:pPr>
        <w:rPr>
          <w:rFonts w:cs="Arial"/>
          <w:b/>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0F67DD" w:rsidRPr="00BB243D" w14:paraId="54C234A7" w14:textId="77777777" w:rsidTr="002A63B3">
        <w:tc>
          <w:tcPr>
            <w:tcW w:w="4606" w:type="dxa"/>
          </w:tcPr>
          <w:p w14:paraId="0264E526" w14:textId="77777777" w:rsidR="000F67DD" w:rsidRPr="00BB243D" w:rsidRDefault="000F67DD" w:rsidP="002A63B3">
            <w:pPr>
              <w:spacing w:line="280" w:lineRule="exact"/>
              <w:rPr>
                <w:rFonts w:cs="Arial"/>
                <w:szCs w:val="22"/>
              </w:rPr>
            </w:pPr>
            <w:r w:rsidRPr="00BB243D">
              <w:rPr>
                <w:rFonts w:cs="Arial"/>
                <w:szCs w:val="22"/>
              </w:rPr>
              <w:t>Kraj in datum:</w:t>
            </w:r>
          </w:p>
          <w:p w14:paraId="73B7972D" w14:textId="77777777" w:rsidR="000F67DD" w:rsidRPr="00BB243D" w:rsidRDefault="000F67DD" w:rsidP="002A63B3">
            <w:pPr>
              <w:spacing w:line="280" w:lineRule="exact"/>
              <w:rPr>
                <w:rFonts w:cs="Arial"/>
                <w:szCs w:val="22"/>
              </w:rPr>
            </w:pPr>
          </w:p>
          <w:p w14:paraId="652F9847" w14:textId="77777777" w:rsidR="000F67DD" w:rsidRPr="00BB243D" w:rsidRDefault="000F67DD" w:rsidP="002A63B3">
            <w:pPr>
              <w:spacing w:line="280" w:lineRule="exact"/>
              <w:rPr>
                <w:rFonts w:cs="Arial"/>
                <w:szCs w:val="22"/>
              </w:rPr>
            </w:pPr>
          </w:p>
          <w:p w14:paraId="6DF1C12B" w14:textId="77777777" w:rsidR="000F67DD" w:rsidRPr="00BB243D" w:rsidRDefault="000F67DD" w:rsidP="002A63B3">
            <w:pPr>
              <w:spacing w:line="280" w:lineRule="exact"/>
              <w:rPr>
                <w:rFonts w:cs="Arial"/>
                <w:szCs w:val="22"/>
              </w:rPr>
            </w:pPr>
            <w:r w:rsidRPr="00BB243D">
              <w:rPr>
                <w:rFonts w:cs="Arial"/>
                <w:szCs w:val="22"/>
              </w:rPr>
              <w:t>________________________</w:t>
            </w:r>
          </w:p>
        </w:tc>
        <w:tc>
          <w:tcPr>
            <w:tcW w:w="4606" w:type="dxa"/>
          </w:tcPr>
          <w:p w14:paraId="6E8C859B" w14:textId="2D9978A8" w:rsidR="000F67DD" w:rsidRPr="00BB243D" w:rsidRDefault="000D6FD2" w:rsidP="002A63B3">
            <w:pPr>
              <w:spacing w:line="280" w:lineRule="exact"/>
              <w:rPr>
                <w:rFonts w:cs="Arial"/>
                <w:szCs w:val="22"/>
              </w:rPr>
            </w:pPr>
            <w:r>
              <w:rPr>
                <w:rFonts w:cs="Arial"/>
                <w:szCs w:val="22"/>
              </w:rPr>
              <w:t>Ž</w:t>
            </w:r>
            <w:r w:rsidR="000F67DD" w:rsidRPr="00BB243D">
              <w:rPr>
                <w:rFonts w:cs="Arial"/>
                <w:szCs w:val="22"/>
              </w:rPr>
              <w:t>ig in podpis odgovorne osebe</w:t>
            </w:r>
            <w:r>
              <w:rPr>
                <w:rFonts w:cs="Arial"/>
                <w:szCs w:val="22"/>
              </w:rPr>
              <w:t xml:space="preserve"> </w:t>
            </w:r>
            <w:r w:rsidR="00787D9E">
              <w:rPr>
                <w:rFonts w:cs="Arial"/>
                <w:bCs/>
                <w:szCs w:val="22"/>
              </w:rPr>
              <w:t>referenčnega naročnika</w:t>
            </w:r>
            <w:r>
              <w:rPr>
                <w:rFonts w:cs="Arial"/>
                <w:szCs w:val="22"/>
              </w:rPr>
              <w:t>:</w:t>
            </w:r>
          </w:p>
          <w:p w14:paraId="1FEE763C" w14:textId="77777777" w:rsidR="000F67DD" w:rsidRPr="00BB243D" w:rsidRDefault="000F67DD" w:rsidP="002A63B3">
            <w:pPr>
              <w:spacing w:line="280" w:lineRule="exact"/>
              <w:rPr>
                <w:rFonts w:cs="Arial"/>
                <w:szCs w:val="22"/>
              </w:rPr>
            </w:pPr>
          </w:p>
          <w:p w14:paraId="1A3A9711" w14:textId="77777777" w:rsidR="000F67DD" w:rsidRPr="00BB243D" w:rsidRDefault="000F67DD" w:rsidP="002A63B3">
            <w:pPr>
              <w:spacing w:line="280" w:lineRule="exact"/>
              <w:rPr>
                <w:rFonts w:cs="Arial"/>
                <w:szCs w:val="22"/>
              </w:rPr>
            </w:pPr>
            <w:r w:rsidRPr="00BB243D">
              <w:rPr>
                <w:rFonts w:cs="Arial"/>
                <w:szCs w:val="22"/>
              </w:rPr>
              <w:t>______________________________</w:t>
            </w:r>
          </w:p>
        </w:tc>
      </w:tr>
    </w:tbl>
    <w:p w14:paraId="37E92F14" w14:textId="77777777" w:rsidR="00260648" w:rsidRPr="00BB243D" w:rsidRDefault="00260648" w:rsidP="000F67DD">
      <w:pPr>
        <w:rPr>
          <w:rFonts w:cs="Arial"/>
          <w:b/>
          <w:szCs w:val="22"/>
        </w:rPr>
      </w:pPr>
    </w:p>
    <w:p w14:paraId="6A52C826" w14:textId="77777777" w:rsidR="007563CD" w:rsidRDefault="007563CD" w:rsidP="000F67DD">
      <w:pPr>
        <w:jc w:val="right"/>
        <w:rPr>
          <w:rFonts w:cs="Arial"/>
          <w:i/>
          <w:szCs w:val="22"/>
          <w:u w:val="single"/>
        </w:rPr>
      </w:pPr>
    </w:p>
    <w:p w14:paraId="04D54A6D" w14:textId="77777777" w:rsidR="007563CD" w:rsidRDefault="007563CD" w:rsidP="000F67DD">
      <w:pPr>
        <w:jc w:val="right"/>
        <w:rPr>
          <w:rFonts w:cs="Arial"/>
          <w:i/>
          <w:szCs w:val="22"/>
          <w:u w:val="single"/>
        </w:rPr>
      </w:pPr>
    </w:p>
    <w:p w14:paraId="0594EB4D" w14:textId="1F110CE8" w:rsidR="00655D03" w:rsidRDefault="001C02B8" w:rsidP="001C02B8">
      <w:pPr>
        <w:rPr>
          <w:rFonts w:cs="Arial"/>
          <w:i/>
          <w:szCs w:val="22"/>
        </w:rPr>
      </w:pPr>
      <w:r w:rsidRPr="00BB243D">
        <w:rPr>
          <w:rFonts w:cs="Arial"/>
          <w:i/>
          <w:szCs w:val="22"/>
        </w:rPr>
        <w:t xml:space="preserve">OPOMBA: Ponudnik mora k ponudbi priložiti Obrazec št. </w:t>
      </w:r>
      <w:r w:rsidR="00D95746">
        <w:rPr>
          <w:rFonts w:cs="Arial"/>
          <w:i/>
          <w:szCs w:val="22"/>
        </w:rPr>
        <w:t>8</w:t>
      </w:r>
      <w:r w:rsidRPr="00BB243D">
        <w:rPr>
          <w:rFonts w:cs="Arial"/>
          <w:i/>
          <w:szCs w:val="22"/>
        </w:rPr>
        <w:t xml:space="preserve"> «Referenčno potrdilo« za vsakega navedenega </w:t>
      </w:r>
      <w:r w:rsidR="00787D9E" w:rsidRPr="00787D9E">
        <w:rPr>
          <w:rFonts w:cs="Arial"/>
          <w:bCs/>
          <w:i/>
          <w:iCs/>
          <w:szCs w:val="22"/>
        </w:rPr>
        <w:t>referenčnega naročnika</w:t>
      </w:r>
      <w:r w:rsidRPr="00BB243D">
        <w:rPr>
          <w:rFonts w:cs="Arial"/>
          <w:i/>
          <w:szCs w:val="22"/>
        </w:rPr>
        <w:t xml:space="preserve"> v Obrazcu št. </w:t>
      </w:r>
      <w:r w:rsidR="00D95746">
        <w:rPr>
          <w:rFonts w:cs="Arial"/>
          <w:i/>
          <w:szCs w:val="22"/>
        </w:rPr>
        <w:t>7</w:t>
      </w:r>
      <w:r w:rsidRPr="00BB243D">
        <w:rPr>
          <w:rFonts w:cs="Arial"/>
          <w:i/>
          <w:szCs w:val="22"/>
        </w:rPr>
        <w:t xml:space="preserve"> » Seznam referenc«.</w:t>
      </w:r>
    </w:p>
    <w:p w14:paraId="126FFF72" w14:textId="77777777" w:rsidR="000533A7" w:rsidRDefault="000533A7" w:rsidP="001C02B8">
      <w:pPr>
        <w:rPr>
          <w:rFonts w:cs="Arial"/>
          <w:i/>
          <w:szCs w:val="22"/>
          <w:u w:val="single"/>
        </w:rPr>
      </w:pPr>
    </w:p>
    <w:p w14:paraId="3D13A930" w14:textId="31485E0C" w:rsidR="000F67DD" w:rsidRPr="00106029" w:rsidRDefault="00655D03" w:rsidP="00106029">
      <w:pPr>
        <w:pStyle w:val="Naslov2"/>
        <w:numPr>
          <w:ilvl w:val="0"/>
          <w:numId w:val="0"/>
        </w:numPr>
        <w:ind w:left="576" w:hanging="576"/>
        <w:jc w:val="center"/>
        <w:rPr>
          <w:rFonts w:cs="Arial"/>
          <w:caps w:val="0"/>
          <w:szCs w:val="22"/>
          <w:lang w:val="sl-SI"/>
        </w:rPr>
      </w:pPr>
      <w:bookmarkStart w:id="32" w:name="_Toc222142308"/>
      <w:r w:rsidRPr="00106029">
        <w:rPr>
          <w:rFonts w:cs="Arial"/>
          <w:caps w:val="0"/>
          <w:szCs w:val="22"/>
          <w:lang w:val="sl-SI"/>
        </w:rPr>
        <w:t xml:space="preserve">Obrazec št. </w:t>
      </w:r>
      <w:r w:rsidR="00D95746">
        <w:rPr>
          <w:rFonts w:cs="Arial"/>
          <w:caps w:val="0"/>
          <w:szCs w:val="22"/>
          <w:lang w:val="sl-SI"/>
        </w:rPr>
        <w:t>9</w:t>
      </w:r>
      <w:r w:rsidRPr="00106029">
        <w:rPr>
          <w:rFonts w:cs="Arial"/>
          <w:caps w:val="0"/>
          <w:szCs w:val="22"/>
          <w:lang w:val="sl-SI"/>
        </w:rPr>
        <w:t xml:space="preserve">: </w:t>
      </w:r>
      <w:r w:rsidR="000F67DD" w:rsidRPr="00106029">
        <w:rPr>
          <w:rFonts w:cs="Arial"/>
          <w:caps w:val="0"/>
          <w:szCs w:val="22"/>
          <w:lang w:val="sl-SI"/>
        </w:rPr>
        <w:t>IZJAVA O UPORABI OKOLJSKO MANJ OBREMENJUJOČEGA BLAGA</w:t>
      </w:r>
      <w:bookmarkEnd w:id="32"/>
    </w:p>
    <w:p w14:paraId="364E6377" w14:textId="77777777" w:rsidR="000F67DD" w:rsidRPr="00106029" w:rsidRDefault="000F67DD" w:rsidP="00106029">
      <w:pPr>
        <w:pStyle w:val="Naslov2"/>
        <w:numPr>
          <w:ilvl w:val="0"/>
          <w:numId w:val="0"/>
        </w:numPr>
        <w:ind w:left="576" w:hanging="576"/>
        <w:jc w:val="center"/>
        <w:rPr>
          <w:rFonts w:cs="Arial"/>
          <w:caps w:val="0"/>
          <w:szCs w:val="22"/>
          <w:lang w:val="sl-SI"/>
        </w:rPr>
      </w:pPr>
      <w:bookmarkStart w:id="33" w:name="_Toc222142309"/>
      <w:r w:rsidRPr="00106029">
        <w:rPr>
          <w:rFonts w:cs="Arial"/>
          <w:caps w:val="0"/>
          <w:szCs w:val="22"/>
          <w:lang w:val="sl-SI"/>
        </w:rPr>
        <w:t>IN SEZNAM ČISTIL</w:t>
      </w:r>
      <w:bookmarkEnd w:id="33"/>
    </w:p>
    <w:p w14:paraId="784A9B94" w14:textId="77777777" w:rsidR="000F67DD" w:rsidRPr="00BB243D" w:rsidRDefault="000F67DD" w:rsidP="000F67DD">
      <w:pPr>
        <w:jc w:val="center"/>
        <w:rPr>
          <w:rFonts w:cs="Arial"/>
          <w:b/>
          <w:szCs w:val="22"/>
        </w:rPr>
      </w:pPr>
    </w:p>
    <w:p w14:paraId="613F6451" w14:textId="77777777" w:rsidR="000F67DD" w:rsidRPr="00BB243D" w:rsidRDefault="000F67DD" w:rsidP="000F67DD">
      <w:pPr>
        <w:rPr>
          <w:rFonts w:cs="Arial"/>
          <w:szCs w:val="22"/>
        </w:rPr>
      </w:pPr>
    </w:p>
    <w:tbl>
      <w:tblPr>
        <w:tblW w:w="9874" w:type="dxa"/>
        <w:tblLook w:val="01E0" w:firstRow="1" w:lastRow="1" w:firstColumn="1" w:lastColumn="1" w:noHBand="0" w:noVBand="0"/>
      </w:tblPr>
      <w:tblGrid>
        <w:gridCol w:w="9874"/>
      </w:tblGrid>
      <w:tr w:rsidR="000F67DD" w:rsidRPr="00BB243D" w14:paraId="6D54F53F" w14:textId="77777777" w:rsidTr="002341C9">
        <w:trPr>
          <w:trHeight w:val="388"/>
        </w:trPr>
        <w:tc>
          <w:tcPr>
            <w:tcW w:w="9874" w:type="dxa"/>
          </w:tcPr>
          <w:p w14:paraId="57F85276" w14:textId="77777777" w:rsidR="000F67DD" w:rsidRPr="00BB243D" w:rsidRDefault="000F67DD" w:rsidP="002A63B3">
            <w:pPr>
              <w:pStyle w:val="HTML-oblikovano"/>
              <w:rPr>
                <w:rFonts w:ascii="Arial" w:hAnsi="Arial" w:cs="Arial"/>
                <w:bCs/>
                <w:sz w:val="22"/>
                <w:szCs w:val="22"/>
              </w:rPr>
            </w:pPr>
            <w:r w:rsidRPr="00BB243D">
              <w:rPr>
                <w:rFonts w:ascii="Arial" w:hAnsi="Arial" w:cs="Arial"/>
                <w:bCs/>
                <w:sz w:val="22"/>
                <w:szCs w:val="22"/>
              </w:rPr>
              <w:t>Ponudnika (</w:t>
            </w:r>
            <w:proofErr w:type="spellStart"/>
            <w:r w:rsidRPr="00BB243D">
              <w:rPr>
                <w:rFonts w:ascii="Arial" w:hAnsi="Arial" w:cs="Arial"/>
                <w:bCs/>
                <w:sz w:val="22"/>
                <w:szCs w:val="22"/>
              </w:rPr>
              <w:t>soponudnik</w:t>
            </w:r>
            <w:proofErr w:type="spellEnd"/>
            <w:r w:rsidRPr="00BB243D">
              <w:rPr>
                <w:rFonts w:ascii="Arial" w:hAnsi="Arial" w:cs="Arial"/>
                <w:bCs/>
                <w:sz w:val="22"/>
                <w:szCs w:val="22"/>
              </w:rPr>
              <w:t>): _________________________________________</w:t>
            </w:r>
            <w:r w:rsidRPr="00BB243D">
              <w:rPr>
                <w:rFonts w:ascii="Arial" w:hAnsi="Arial" w:cs="Arial"/>
                <w:bCs/>
                <w:sz w:val="22"/>
                <w:szCs w:val="22"/>
                <w:lang w:val="sl-SI"/>
              </w:rPr>
              <w:t>_____________</w:t>
            </w:r>
            <w:r w:rsidR="002341C9">
              <w:rPr>
                <w:rFonts w:ascii="Arial" w:hAnsi="Arial" w:cs="Arial"/>
                <w:bCs/>
                <w:sz w:val="22"/>
                <w:szCs w:val="22"/>
              </w:rPr>
              <w:t>_</w:t>
            </w:r>
          </w:p>
          <w:p w14:paraId="6C806D4E" w14:textId="77777777" w:rsidR="000F67DD" w:rsidRPr="00BB243D" w:rsidRDefault="000F67DD" w:rsidP="002A63B3">
            <w:pPr>
              <w:pStyle w:val="HTML-oblikovano"/>
              <w:rPr>
                <w:rFonts w:ascii="Arial" w:hAnsi="Arial" w:cs="Arial"/>
                <w:bCs/>
                <w:sz w:val="22"/>
                <w:szCs w:val="22"/>
              </w:rPr>
            </w:pPr>
          </w:p>
          <w:p w14:paraId="15EE2D85" w14:textId="77777777" w:rsidR="000F67DD" w:rsidRPr="00BB243D" w:rsidRDefault="000F67DD" w:rsidP="002A63B3">
            <w:pPr>
              <w:pStyle w:val="HTML-oblikovano"/>
              <w:rPr>
                <w:rFonts w:ascii="Arial" w:hAnsi="Arial" w:cs="Arial"/>
                <w:sz w:val="22"/>
                <w:szCs w:val="22"/>
              </w:rPr>
            </w:pPr>
            <w:r w:rsidRPr="00BB243D">
              <w:rPr>
                <w:rFonts w:ascii="Arial" w:hAnsi="Arial" w:cs="Arial"/>
                <w:bCs/>
                <w:sz w:val="22"/>
                <w:szCs w:val="22"/>
              </w:rPr>
              <w:t>_________________________________________________</w:t>
            </w:r>
            <w:r w:rsidR="002341C9">
              <w:rPr>
                <w:rFonts w:ascii="Arial" w:hAnsi="Arial" w:cs="Arial"/>
                <w:bCs/>
                <w:sz w:val="22"/>
                <w:szCs w:val="22"/>
              </w:rPr>
              <w:t>__________________________</w:t>
            </w:r>
          </w:p>
        </w:tc>
      </w:tr>
      <w:tr w:rsidR="000F67DD" w:rsidRPr="00BB243D" w14:paraId="1ECFB95B" w14:textId="77777777" w:rsidTr="002341C9">
        <w:trPr>
          <w:trHeight w:val="388"/>
        </w:trPr>
        <w:tc>
          <w:tcPr>
            <w:tcW w:w="9874" w:type="dxa"/>
          </w:tcPr>
          <w:p w14:paraId="6F5158FC" w14:textId="77777777" w:rsidR="000F67DD" w:rsidRPr="00BB243D" w:rsidRDefault="000F67DD" w:rsidP="002A63B3">
            <w:pPr>
              <w:pStyle w:val="HTML-oblikovano"/>
              <w:rPr>
                <w:rFonts w:ascii="Arial" w:hAnsi="Arial" w:cs="Arial"/>
                <w:sz w:val="22"/>
                <w:szCs w:val="22"/>
              </w:rPr>
            </w:pPr>
          </w:p>
        </w:tc>
      </w:tr>
    </w:tbl>
    <w:p w14:paraId="22068AA3" w14:textId="77777777" w:rsidR="000F67DD" w:rsidRPr="00BB243D" w:rsidRDefault="000F67DD" w:rsidP="000F67DD">
      <w:pPr>
        <w:rPr>
          <w:rFonts w:cs="Arial"/>
          <w:szCs w:val="22"/>
        </w:rPr>
      </w:pPr>
      <w:r w:rsidRPr="00BB243D">
        <w:rPr>
          <w:rFonts w:cs="Arial"/>
          <w:szCs w:val="22"/>
        </w:rPr>
        <w:t xml:space="preserve">pod kazensko in materialno odgovornostjo izjavljamo, </w:t>
      </w:r>
    </w:p>
    <w:p w14:paraId="700159FE" w14:textId="77777777" w:rsidR="000F67DD" w:rsidRPr="00BB243D" w:rsidRDefault="000F67DD" w:rsidP="000F67DD">
      <w:pPr>
        <w:rPr>
          <w:rFonts w:cs="Arial"/>
          <w:szCs w:val="22"/>
        </w:rPr>
      </w:pPr>
    </w:p>
    <w:p w14:paraId="1C94F201" w14:textId="7A09ADDE" w:rsidR="00034196" w:rsidRPr="00034196" w:rsidRDefault="000F67DD" w:rsidP="00034196">
      <w:pPr>
        <w:rPr>
          <w:rFonts w:cs="Arial"/>
          <w:szCs w:val="22"/>
        </w:rPr>
      </w:pPr>
      <w:r w:rsidRPr="00BB243D">
        <w:rPr>
          <w:rFonts w:cs="Arial"/>
          <w:szCs w:val="22"/>
        </w:rPr>
        <w:t>da bomo v primeru pridobitve javnega naročila »</w:t>
      </w:r>
      <w:r w:rsidR="00787D9E">
        <w:rPr>
          <w:rFonts w:cs="Arial"/>
          <w:bCs/>
          <w:szCs w:val="22"/>
        </w:rPr>
        <w:t>O</w:t>
      </w:r>
      <w:r w:rsidR="00787D9E" w:rsidRPr="00787D9E">
        <w:rPr>
          <w:rFonts w:cs="Arial"/>
          <w:bCs/>
          <w:szCs w:val="22"/>
        </w:rPr>
        <w:t xml:space="preserve">pravljanje storitev čiščenja prostorov in okolice </w:t>
      </w:r>
      <w:r w:rsidR="00787D9E">
        <w:rPr>
          <w:rFonts w:cs="Arial"/>
          <w:bCs/>
          <w:szCs w:val="22"/>
        </w:rPr>
        <w:t>F</w:t>
      </w:r>
      <w:r w:rsidR="00787D9E" w:rsidRPr="00787D9E">
        <w:rPr>
          <w:rFonts w:cs="Arial"/>
          <w:bCs/>
          <w:szCs w:val="22"/>
        </w:rPr>
        <w:t>akultete za upravo z okolju prijaznimi čistili</w:t>
      </w:r>
      <w:r w:rsidRPr="00BB243D">
        <w:rPr>
          <w:rFonts w:cs="Arial"/>
          <w:szCs w:val="22"/>
        </w:rPr>
        <w:t xml:space="preserve">« celoten predmet javnega naročila izvedli z uporabo okoljsko manj obremenjujočega blaga (čistil) in z upoštevanjem temeljnih okoljskih zahtev iz Uredbe o zelenem javnem naročanju </w:t>
      </w:r>
      <w:r w:rsidR="00034196" w:rsidRPr="00034196">
        <w:rPr>
          <w:rFonts w:cs="Arial"/>
          <w:szCs w:val="22"/>
        </w:rPr>
        <w:t>(Uradni list RS, št. 51/17, 64/19, 121/21, 132/23 in 43/25).</w:t>
      </w:r>
    </w:p>
    <w:p w14:paraId="63A83AEA" w14:textId="1914CE68" w:rsidR="00523F84" w:rsidRDefault="00523F84" w:rsidP="002341C9">
      <w:pPr>
        <w:rPr>
          <w:rFonts w:cs="Arial"/>
          <w:szCs w:val="22"/>
        </w:rPr>
      </w:pPr>
    </w:p>
    <w:p w14:paraId="406B5404" w14:textId="4D9818E2" w:rsidR="00034196" w:rsidRDefault="00034196" w:rsidP="002341C9">
      <w:pPr>
        <w:rPr>
          <w:rFonts w:cs="Arial"/>
          <w:szCs w:val="22"/>
        </w:rPr>
      </w:pPr>
      <w:r w:rsidRPr="00034196">
        <w:rPr>
          <w:rFonts w:cs="Arial"/>
          <w:szCs w:val="22"/>
        </w:rPr>
        <w:t xml:space="preserve">Najmanj 50 % čistil za trdne površine (univerzalna čistila, čistila za sanitarne prostore, čistila za okna; izraženo glede na prostornino vseh izdelkov) bo ustrezalo merilom za pridobitev znaka za okolje EU (EU </w:t>
      </w:r>
      <w:proofErr w:type="spellStart"/>
      <w:r w:rsidRPr="00034196">
        <w:rPr>
          <w:rFonts w:cs="Arial"/>
          <w:szCs w:val="22"/>
        </w:rPr>
        <w:t>Ecolabel</w:t>
      </w:r>
      <w:proofErr w:type="spellEnd"/>
      <w:r w:rsidRPr="00034196">
        <w:rPr>
          <w:rFonts w:cs="Arial"/>
          <w:szCs w:val="22"/>
        </w:rPr>
        <w:t>) po Sklepu Komisije (EU) 2017/1217 ali enakovrednim okoljevarstvenim znakom tipa I (npr. Nordijski labod, Modri angel).</w:t>
      </w:r>
    </w:p>
    <w:p w14:paraId="0301C45B" w14:textId="77777777" w:rsidR="00034196" w:rsidRDefault="00034196" w:rsidP="002341C9">
      <w:pPr>
        <w:rPr>
          <w:rFonts w:cs="Arial"/>
          <w:szCs w:val="22"/>
        </w:rPr>
      </w:pPr>
    </w:p>
    <w:p w14:paraId="47E92010" w14:textId="77777777" w:rsidR="002341C9" w:rsidRDefault="002341C9" w:rsidP="002341C9">
      <w:pPr>
        <w:rPr>
          <w:rFonts w:cs="Arial"/>
          <w:szCs w:val="22"/>
        </w:rPr>
      </w:pPr>
      <w:r>
        <w:rPr>
          <w:rFonts w:cs="Arial"/>
          <w:szCs w:val="22"/>
        </w:rPr>
        <w:t>Pri izvajanju storitev čiščenja bomo uporabljali naslednja čistila:</w:t>
      </w:r>
    </w:p>
    <w:p w14:paraId="557FE5B8" w14:textId="77777777" w:rsidR="000F67DD" w:rsidRPr="00BB243D" w:rsidRDefault="002341C9" w:rsidP="002341C9">
      <w:pPr>
        <w:rPr>
          <w:rFonts w:cs="Arial"/>
          <w:szCs w:val="22"/>
        </w:rPr>
      </w:pPr>
      <w:r>
        <w:rPr>
          <w:rFonts w:cs="Arial"/>
          <w:b/>
          <w:szCs w:val="22"/>
        </w:rPr>
        <w:t xml:space="preserve"> </w:t>
      </w:r>
    </w:p>
    <w:p w14:paraId="68B950CA" w14:textId="77777777" w:rsidR="00034196" w:rsidRDefault="000F67DD" w:rsidP="00034196">
      <w:pPr>
        <w:numPr>
          <w:ilvl w:val="0"/>
          <w:numId w:val="25"/>
        </w:numPr>
        <w:tabs>
          <w:tab w:val="clear" w:pos="5579"/>
          <w:tab w:val="clear" w:pos="8640"/>
        </w:tabs>
        <w:suppressAutoHyphens/>
        <w:jc w:val="left"/>
        <w:rPr>
          <w:rFonts w:cs="Arial"/>
          <w:szCs w:val="22"/>
        </w:rPr>
      </w:pPr>
      <w:r w:rsidRPr="00BB243D">
        <w:rPr>
          <w:rFonts w:cs="Arial"/>
          <w:szCs w:val="22"/>
        </w:rPr>
        <w:t xml:space="preserve">UNIVERZALNA ČISTILA </w:t>
      </w:r>
    </w:p>
    <w:p w14:paraId="6439F323" w14:textId="38666B4B" w:rsidR="000F67DD" w:rsidRPr="00034196" w:rsidRDefault="00034196" w:rsidP="00034196">
      <w:pPr>
        <w:tabs>
          <w:tab w:val="clear" w:pos="5579"/>
          <w:tab w:val="clear" w:pos="8640"/>
        </w:tabs>
        <w:suppressAutoHyphens/>
        <w:ind w:left="360"/>
        <w:jc w:val="left"/>
        <w:rPr>
          <w:rFonts w:cs="Arial"/>
          <w:szCs w:val="22"/>
        </w:rPr>
      </w:pPr>
      <w:r>
        <w:rPr>
          <w:rFonts w:cs="Arial"/>
          <w:szCs w:val="22"/>
        </w:rPr>
        <w:t>navedite naziv čistila in c</w:t>
      </w:r>
      <w:r w:rsidRPr="00034196">
        <w:rPr>
          <w:rFonts w:cs="Arial"/>
          <w:szCs w:val="22"/>
        </w:rPr>
        <w:t xml:space="preserve">ertifikat / znak (EU </w:t>
      </w:r>
      <w:proofErr w:type="spellStart"/>
      <w:r w:rsidRPr="00034196">
        <w:rPr>
          <w:rFonts w:cs="Arial"/>
          <w:szCs w:val="22"/>
        </w:rPr>
        <w:t>Ecolabel</w:t>
      </w:r>
      <w:proofErr w:type="spellEnd"/>
      <w:r w:rsidRPr="00034196">
        <w:rPr>
          <w:rFonts w:cs="Arial"/>
          <w:szCs w:val="22"/>
        </w:rPr>
        <w:t xml:space="preserve"> ali enakovreden) – številka certifikata:</w:t>
      </w:r>
    </w:p>
    <w:p w14:paraId="1E31724A"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69FA3BED" w14:textId="77777777" w:rsidR="000F67DD" w:rsidRPr="00BB243D" w:rsidRDefault="000F67DD" w:rsidP="000F67DD">
      <w:pPr>
        <w:tabs>
          <w:tab w:val="clear" w:pos="5579"/>
          <w:tab w:val="clear" w:pos="8640"/>
        </w:tabs>
        <w:suppressAutoHyphens/>
        <w:ind w:left="360"/>
        <w:jc w:val="left"/>
        <w:rPr>
          <w:rFonts w:cs="Arial"/>
          <w:szCs w:val="22"/>
        </w:rPr>
      </w:pPr>
    </w:p>
    <w:p w14:paraId="3FD9D208" w14:textId="77777777" w:rsidR="000F67D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5D4A5332" w14:textId="77777777" w:rsidR="00034196" w:rsidRPr="00BB243D" w:rsidRDefault="00034196" w:rsidP="000F67DD">
      <w:pPr>
        <w:tabs>
          <w:tab w:val="clear" w:pos="5579"/>
          <w:tab w:val="clear" w:pos="8640"/>
        </w:tabs>
        <w:suppressAutoHyphens/>
        <w:ind w:left="360"/>
        <w:jc w:val="left"/>
        <w:rPr>
          <w:rFonts w:cs="Arial"/>
          <w:szCs w:val="22"/>
        </w:rPr>
      </w:pPr>
    </w:p>
    <w:p w14:paraId="57FC8217" w14:textId="77777777" w:rsidR="00034196" w:rsidRPr="00BB243D"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0D17963C" w14:textId="77777777" w:rsidR="00034196" w:rsidRPr="00BB243D" w:rsidRDefault="00034196" w:rsidP="00034196">
      <w:pPr>
        <w:tabs>
          <w:tab w:val="clear" w:pos="5579"/>
          <w:tab w:val="clear" w:pos="8640"/>
        </w:tabs>
        <w:suppressAutoHyphens/>
        <w:ind w:left="360"/>
        <w:jc w:val="left"/>
        <w:rPr>
          <w:rFonts w:cs="Arial"/>
          <w:szCs w:val="22"/>
        </w:rPr>
      </w:pPr>
    </w:p>
    <w:p w14:paraId="5CEB2229" w14:textId="77777777" w:rsidR="00034196"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225B5C11" w14:textId="77777777" w:rsidR="000F67DD" w:rsidRDefault="000F67DD" w:rsidP="000F67DD">
      <w:pPr>
        <w:tabs>
          <w:tab w:val="clear" w:pos="5579"/>
          <w:tab w:val="clear" w:pos="8640"/>
        </w:tabs>
        <w:suppressAutoHyphens/>
        <w:ind w:left="360"/>
        <w:jc w:val="left"/>
        <w:rPr>
          <w:rFonts w:cs="Arial"/>
          <w:szCs w:val="22"/>
        </w:rPr>
      </w:pPr>
    </w:p>
    <w:p w14:paraId="4E9EA153" w14:textId="77777777" w:rsidR="00034196" w:rsidRPr="00BB243D" w:rsidRDefault="00034196" w:rsidP="000F67DD">
      <w:pPr>
        <w:tabs>
          <w:tab w:val="clear" w:pos="5579"/>
          <w:tab w:val="clear" w:pos="8640"/>
        </w:tabs>
        <w:suppressAutoHyphens/>
        <w:ind w:left="360"/>
        <w:jc w:val="left"/>
        <w:rPr>
          <w:rFonts w:cs="Arial"/>
          <w:szCs w:val="22"/>
        </w:rPr>
      </w:pPr>
    </w:p>
    <w:p w14:paraId="25E7C5E1" w14:textId="77777777" w:rsidR="000F67DD" w:rsidRPr="00BB243D" w:rsidRDefault="000F67DD" w:rsidP="00016EB8">
      <w:pPr>
        <w:numPr>
          <w:ilvl w:val="0"/>
          <w:numId w:val="25"/>
        </w:numPr>
        <w:tabs>
          <w:tab w:val="clear" w:pos="5579"/>
          <w:tab w:val="clear" w:pos="8640"/>
        </w:tabs>
        <w:suppressAutoHyphens/>
        <w:jc w:val="left"/>
        <w:rPr>
          <w:rFonts w:cs="Arial"/>
          <w:szCs w:val="22"/>
        </w:rPr>
      </w:pPr>
      <w:r w:rsidRPr="00BB243D">
        <w:rPr>
          <w:rFonts w:cs="Arial"/>
          <w:szCs w:val="22"/>
        </w:rPr>
        <w:t>ČISTILA ZA SANITARNE PROSTORE</w:t>
      </w:r>
      <w:r w:rsidR="00523F84">
        <w:rPr>
          <w:rFonts w:cs="Arial"/>
          <w:szCs w:val="22"/>
        </w:rPr>
        <w:t>:</w:t>
      </w:r>
      <w:r w:rsidRPr="00BB243D">
        <w:rPr>
          <w:rFonts w:cs="Arial"/>
          <w:szCs w:val="22"/>
        </w:rPr>
        <w:t xml:space="preserve"> </w:t>
      </w:r>
    </w:p>
    <w:p w14:paraId="3D1CE446" w14:textId="77777777" w:rsidR="000533A7" w:rsidRPr="000533A7" w:rsidRDefault="000533A7" w:rsidP="000533A7">
      <w:pPr>
        <w:pStyle w:val="Odstavekseznama"/>
        <w:tabs>
          <w:tab w:val="clear" w:pos="5579"/>
          <w:tab w:val="clear" w:pos="8640"/>
        </w:tabs>
        <w:suppressAutoHyphens/>
        <w:ind w:left="360"/>
        <w:jc w:val="left"/>
        <w:rPr>
          <w:rFonts w:cs="Arial"/>
          <w:szCs w:val="22"/>
        </w:rPr>
      </w:pPr>
      <w:r w:rsidRPr="000533A7">
        <w:rPr>
          <w:rFonts w:cs="Arial"/>
          <w:szCs w:val="22"/>
        </w:rPr>
        <w:t xml:space="preserve">navedite naziv čistila in certifikat / znak (EU </w:t>
      </w:r>
      <w:proofErr w:type="spellStart"/>
      <w:r w:rsidRPr="000533A7">
        <w:rPr>
          <w:rFonts w:cs="Arial"/>
          <w:szCs w:val="22"/>
        </w:rPr>
        <w:t>Ecolabel</w:t>
      </w:r>
      <w:proofErr w:type="spellEnd"/>
      <w:r w:rsidRPr="000533A7">
        <w:rPr>
          <w:rFonts w:cs="Arial"/>
          <w:szCs w:val="22"/>
        </w:rPr>
        <w:t xml:space="preserve"> ali enakovreden) – številka certifikata:</w:t>
      </w:r>
    </w:p>
    <w:p w14:paraId="479F0A13" w14:textId="77777777" w:rsidR="000F67DD" w:rsidRPr="00BB243D" w:rsidRDefault="000F67DD" w:rsidP="000F67DD">
      <w:pPr>
        <w:tabs>
          <w:tab w:val="clear" w:pos="5579"/>
          <w:tab w:val="clear" w:pos="8640"/>
        </w:tabs>
        <w:suppressAutoHyphens/>
        <w:ind w:left="360"/>
        <w:jc w:val="left"/>
        <w:rPr>
          <w:rFonts w:cs="Arial"/>
          <w:szCs w:val="22"/>
        </w:rPr>
      </w:pPr>
    </w:p>
    <w:p w14:paraId="3B5263BA"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62C8B4D4" w14:textId="77777777" w:rsidR="000F67DD" w:rsidRPr="00BB243D" w:rsidRDefault="000F67DD" w:rsidP="000F67DD">
      <w:pPr>
        <w:tabs>
          <w:tab w:val="clear" w:pos="5579"/>
          <w:tab w:val="clear" w:pos="8640"/>
        </w:tabs>
        <w:suppressAutoHyphens/>
        <w:ind w:left="360"/>
        <w:jc w:val="left"/>
        <w:rPr>
          <w:rFonts w:cs="Arial"/>
          <w:szCs w:val="22"/>
        </w:rPr>
      </w:pPr>
    </w:p>
    <w:p w14:paraId="48CE1630"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2535FBDE" w14:textId="77777777" w:rsidR="000F67DD" w:rsidRDefault="000F67DD" w:rsidP="000F67DD">
      <w:pPr>
        <w:rPr>
          <w:rFonts w:cs="Arial"/>
          <w:szCs w:val="22"/>
        </w:rPr>
      </w:pPr>
    </w:p>
    <w:p w14:paraId="01C1C2B5" w14:textId="77777777" w:rsidR="00034196" w:rsidRPr="00BB243D"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0157401F" w14:textId="77777777" w:rsidR="00034196" w:rsidRPr="00BB243D" w:rsidRDefault="00034196" w:rsidP="00034196">
      <w:pPr>
        <w:tabs>
          <w:tab w:val="clear" w:pos="5579"/>
          <w:tab w:val="clear" w:pos="8640"/>
        </w:tabs>
        <w:suppressAutoHyphens/>
        <w:ind w:left="360"/>
        <w:jc w:val="left"/>
        <w:rPr>
          <w:rFonts w:cs="Arial"/>
          <w:szCs w:val="22"/>
        </w:rPr>
      </w:pPr>
    </w:p>
    <w:p w14:paraId="0B4398BE" w14:textId="77777777" w:rsidR="00034196"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389686E5" w14:textId="77777777" w:rsidR="00034196" w:rsidRPr="00BB243D" w:rsidRDefault="00034196" w:rsidP="000F67DD">
      <w:pPr>
        <w:rPr>
          <w:rFonts w:cs="Arial"/>
          <w:szCs w:val="22"/>
        </w:rPr>
      </w:pPr>
    </w:p>
    <w:p w14:paraId="230C319E" w14:textId="77777777" w:rsidR="000F67DD" w:rsidRPr="00BB243D" w:rsidRDefault="000F67DD" w:rsidP="00016EB8">
      <w:pPr>
        <w:numPr>
          <w:ilvl w:val="0"/>
          <w:numId w:val="25"/>
        </w:numPr>
        <w:tabs>
          <w:tab w:val="clear" w:pos="5579"/>
          <w:tab w:val="clear" w:pos="8640"/>
        </w:tabs>
        <w:suppressAutoHyphens/>
        <w:jc w:val="left"/>
        <w:rPr>
          <w:rFonts w:cs="Arial"/>
          <w:szCs w:val="22"/>
        </w:rPr>
      </w:pPr>
      <w:r w:rsidRPr="00BB243D">
        <w:rPr>
          <w:rFonts w:cs="Arial"/>
          <w:szCs w:val="22"/>
        </w:rPr>
        <w:t xml:space="preserve">ČISTILA ZA ČIŠČENJE OKEN : </w:t>
      </w:r>
    </w:p>
    <w:p w14:paraId="0D4F4048" w14:textId="77777777" w:rsidR="000533A7" w:rsidRPr="000533A7" w:rsidRDefault="000533A7" w:rsidP="000533A7">
      <w:pPr>
        <w:pStyle w:val="Odstavekseznama"/>
        <w:tabs>
          <w:tab w:val="clear" w:pos="5579"/>
          <w:tab w:val="clear" w:pos="8640"/>
        </w:tabs>
        <w:suppressAutoHyphens/>
        <w:ind w:left="360"/>
        <w:jc w:val="left"/>
        <w:rPr>
          <w:rFonts w:cs="Arial"/>
          <w:szCs w:val="22"/>
        </w:rPr>
      </w:pPr>
      <w:r w:rsidRPr="000533A7">
        <w:rPr>
          <w:rFonts w:cs="Arial"/>
          <w:szCs w:val="22"/>
        </w:rPr>
        <w:t xml:space="preserve">navedite naziv čistila in certifikat / znak (EU </w:t>
      </w:r>
      <w:proofErr w:type="spellStart"/>
      <w:r w:rsidRPr="000533A7">
        <w:rPr>
          <w:rFonts w:cs="Arial"/>
          <w:szCs w:val="22"/>
        </w:rPr>
        <w:t>Ecolabel</w:t>
      </w:r>
      <w:proofErr w:type="spellEnd"/>
      <w:r w:rsidRPr="000533A7">
        <w:rPr>
          <w:rFonts w:cs="Arial"/>
          <w:szCs w:val="22"/>
        </w:rPr>
        <w:t xml:space="preserve"> ali enakovreden) – številka certifikata:</w:t>
      </w:r>
    </w:p>
    <w:p w14:paraId="25D83631" w14:textId="77777777" w:rsidR="000F67DD" w:rsidRPr="00BB243D" w:rsidRDefault="000F67DD" w:rsidP="000F67DD">
      <w:pPr>
        <w:tabs>
          <w:tab w:val="clear" w:pos="5579"/>
          <w:tab w:val="clear" w:pos="8640"/>
        </w:tabs>
        <w:suppressAutoHyphens/>
        <w:ind w:left="360"/>
        <w:jc w:val="left"/>
        <w:rPr>
          <w:rFonts w:cs="Arial"/>
          <w:szCs w:val="22"/>
        </w:rPr>
      </w:pPr>
    </w:p>
    <w:p w14:paraId="72A3CDB0"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1116DB9E" w14:textId="77777777" w:rsidR="000F67DD" w:rsidRPr="00BB243D" w:rsidRDefault="000F67DD" w:rsidP="000F67DD">
      <w:pPr>
        <w:tabs>
          <w:tab w:val="clear" w:pos="5579"/>
          <w:tab w:val="clear" w:pos="8640"/>
        </w:tabs>
        <w:suppressAutoHyphens/>
        <w:ind w:left="360"/>
        <w:jc w:val="left"/>
        <w:rPr>
          <w:rFonts w:cs="Arial"/>
          <w:szCs w:val="22"/>
        </w:rPr>
      </w:pPr>
    </w:p>
    <w:p w14:paraId="34F3E77C"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0C044489" w14:textId="77777777" w:rsidR="000F67DD" w:rsidRDefault="000F67DD" w:rsidP="000F67DD">
      <w:pPr>
        <w:tabs>
          <w:tab w:val="clear" w:pos="5579"/>
          <w:tab w:val="clear" w:pos="8640"/>
        </w:tabs>
        <w:suppressAutoHyphens/>
        <w:ind w:left="360"/>
        <w:jc w:val="left"/>
        <w:rPr>
          <w:rFonts w:cs="Arial"/>
          <w:szCs w:val="22"/>
        </w:rPr>
      </w:pPr>
    </w:p>
    <w:p w14:paraId="536D66F8" w14:textId="77777777" w:rsidR="00034196" w:rsidRPr="00BB243D"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2714159B" w14:textId="77777777" w:rsidR="00034196" w:rsidRPr="00BB243D" w:rsidRDefault="00034196" w:rsidP="00034196">
      <w:pPr>
        <w:tabs>
          <w:tab w:val="clear" w:pos="5579"/>
          <w:tab w:val="clear" w:pos="8640"/>
        </w:tabs>
        <w:suppressAutoHyphens/>
        <w:ind w:left="360"/>
        <w:jc w:val="left"/>
        <w:rPr>
          <w:rFonts w:cs="Arial"/>
          <w:szCs w:val="22"/>
        </w:rPr>
      </w:pPr>
    </w:p>
    <w:p w14:paraId="488DA929" w14:textId="77777777" w:rsidR="00034196"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3F204114" w14:textId="77777777" w:rsidR="00034196" w:rsidRPr="00BB243D" w:rsidRDefault="00034196" w:rsidP="000F67DD">
      <w:pPr>
        <w:tabs>
          <w:tab w:val="clear" w:pos="5579"/>
          <w:tab w:val="clear" w:pos="8640"/>
        </w:tabs>
        <w:suppressAutoHyphens/>
        <w:ind w:left="360"/>
        <w:jc w:val="left"/>
        <w:rPr>
          <w:rFonts w:cs="Arial"/>
          <w:szCs w:val="22"/>
        </w:rPr>
      </w:pPr>
    </w:p>
    <w:p w14:paraId="1AC5EFFF" w14:textId="77777777" w:rsidR="000F67DD" w:rsidRPr="00BB243D" w:rsidRDefault="002E1CDF" w:rsidP="00016EB8">
      <w:pPr>
        <w:numPr>
          <w:ilvl w:val="0"/>
          <w:numId w:val="25"/>
        </w:numPr>
        <w:tabs>
          <w:tab w:val="clear" w:pos="5579"/>
          <w:tab w:val="clear" w:pos="8640"/>
        </w:tabs>
        <w:suppressAutoHyphens/>
        <w:jc w:val="left"/>
        <w:rPr>
          <w:rFonts w:cs="Arial"/>
          <w:szCs w:val="22"/>
        </w:rPr>
      </w:pPr>
      <w:r>
        <w:rPr>
          <w:rFonts w:cs="Arial"/>
          <w:szCs w:val="22"/>
        </w:rPr>
        <w:t>DETERGENTI ZA ROČNO POMIVANJE POSODE</w:t>
      </w:r>
      <w:r w:rsidR="000F67DD" w:rsidRPr="00BB243D">
        <w:rPr>
          <w:rFonts w:cs="Arial"/>
          <w:szCs w:val="22"/>
        </w:rPr>
        <w:t xml:space="preserve">: </w:t>
      </w:r>
    </w:p>
    <w:p w14:paraId="406C8D91" w14:textId="77777777" w:rsidR="000533A7" w:rsidRPr="000533A7" w:rsidRDefault="000533A7" w:rsidP="000533A7">
      <w:pPr>
        <w:pStyle w:val="Odstavekseznama"/>
        <w:tabs>
          <w:tab w:val="clear" w:pos="5579"/>
          <w:tab w:val="clear" w:pos="8640"/>
        </w:tabs>
        <w:suppressAutoHyphens/>
        <w:ind w:left="360"/>
        <w:jc w:val="left"/>
        <w:rPr>
          <w:rFonts w:cs="Arial"/>
          <w:szCs w:val="22"/>
        </w:rPr>
      </w:pPr>
      <w:r w:rsidRPr="000533A7">
        <w:rPr>
          <w:rFonts w:cs="Arial"/>
          <w:szCs w:val="22"/>
        </w:rPr>
        <w:t xml:space="preserve">navedite naziv čistila in certifikat / znak (EU </w:t>
      </w:r>
      <w:proofErr w:type="spellStart"/>
      <w:r w:rsidRPr="000533A7">
        <w:rPr>
          <w:rFonts w:cs="Arial"/>
          <w:szCs w:val="22"/>
        </w:rPr>
        <w:t>Ecolabel</w:t>
      </w:r>
      <w:proofErr w:type="spellEnd"/>
      <w:r w:rsidRPr="000533A7">
        <w:rPr>
          <w:rFonts w:cs="Arial"/>
          <w:szCs w:val="22"/>
        </w:rPr>
        <w:t xml:space="preserve"> ali enakovreden) – številka certifikata:</w:t>
      </w:r>
    </w:p>
    <w:p w14:paraId="3694D444" w14:textId="77777777" w:rsidR="000F67DD" w:rsidRPr="00BB243D" w:rsidRDefault="000F67DD" w:rsidP="000F67DD">
      <w:pPr>
        <w:tabs>
          <w:tab w:val="clear" w:pos="5579"/>
          <w:tab w:val="clear" w:pos="8640"/>
        </w:tabs>
        <w:suppressAutoHyphens/>
        <w:jc w:val="left"/>
        <w:rPr>
          <w:rFonts w:cs="Arial"/>
          <w:szCs w:val="22"/>
        </w:rPr>
      </w:pPr>
    </w:p>
    <w:p w14:paraId="06A00B40"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44DC41DC" w14:textId="77777777" w:rsidR="000F67DD" w:rsidRPr="00BB243D" w:rsidRDefault="000F67DD" w:rsidP="000F67DD">
      <w:pPr>
        <w:tabs>
          <w:tab w:val="clear" w:pos="5579"/>
          <w:tab w:val="clear" w:pos="8640"/>
        </w:tabs>
        <w:suppressAutoHyphens/>
        <w:ind w:left="360"/>
        <w:jc w:val="left"/>
        <w:rPr>
          <w:rFonts w:cs="Arial"/>
          <w:szCs w:val="22"/>
        </w:rPr>
      </w:pPr>
    </w:p>
    <w:p w14:paraId="50D763D2" w14:textId="77777777" w:rsidR="000F67DD" w:rsidRPr="00BB243D" w:rsidRDefault="000F67DD" w:rsidP="000F67DD">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721D5364" w14:textId="77777777" w:rsidR="000F67DD" w:rsidRDefault="000F67DD" w:rsidP="000F67DD">
      <w:pPr>
        <w:rPr>
          <w:rFonts w:cs="Arial"/>
          <w:szCs w:val="22"/>
        </w:rPr>
      </w:pPr>
    </w:p>
    <w:p w14:paraId="7D1754F9" w14:textId="77777777" w:rsidR="00034196" w:rsidRPr="00BB243D"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0323C18F" w14:textId="77777777" w:rsidR="00034196" w:rsidRPr="00BB243D" w:rsidRDefault="00034196" w:rsidP="00034196">
      <w:pPr>
        <w:tabs>
          <w:tab w:val="clear" w:pos="5579"/>
          <w:tab w:val="clear" w:pos="8640"/>
        </w:tabs>
        <w:suppressAutoHyphens/>
        <w:ind w:left="360"/>
        <w:jc w:val="left"/>
        <w:rPr>
          <w:rFonts w:cs="Arial"/>
          <w:szCs w:val="22"/>
        </w:rPr>
      </w:pPr>
    </w:p>
    <w:p w14:paraId="0DC52A0C" w14:textId="77777777" w:rsidR="00034196" w:rsidRDefault="00034196" w:rsidP="00034196">
      <w:pPr>
        <w:tabs>
          <w:tab w:val="clear" w:pos="5579"/>
          <w:tab w:val="clear" w:pos="8640"/>
        </w:tabs>
        <w:suppressAutoHyphens/>
        <w:ind w:left="360"/>
        <w:jc w:val="left"/>
        <w:rPr>
          <w:rFonts w:cs="Arial"/>
          <w:szCs w:val="22"/>
        </w:rPr>
      </w:pPr>
      <w:r w:rsidRPr="00BB243D">
        <w:rPr>
          <w:rFonts w:cs="Arial"/>
          <w:szCs w:val="22"/>
        </w:rPr>
        <w:t>________________________________________________________________________</w:t>
      </w:r>
    </w:p>
    <w:p w14:paraId="652CA734" w14:textId="77777777" w:rsidR="00034196" w:rsidRPr="00BB243D" w:rsidRDefault="00034196" w:rsidP="000F67DD">
      <w:pPr>
        <w:rPr>
          <w:rFonts w:cs="Arial"/>
          <w:szCs w:val="22"/>
        </w:rPr>
      </w:pPr>
    </w:p>
    <w:p w14:paraId="094129FE" w14:textId="0A062FF9" w:rsidR="00080AEE" w:rsidRDefault="00080AEE" w:rsidP="000533A7">
      <w:pPr>
        <w:spacing w:before="120"/>
        <w:rPr>
          <w:rFonts w:cs="Arial"/>
          <w:b/>
          <w:bCs/>
          <w:color w:val="000000"/>
          <w:spacing w:val="0"/>
          <w:szCs w:val="22"/>
          <w:lang w:eastAsia="sl-SI"/>
        </w:rPr>
      </w:pPr>
      <w:r w:rsidRPr="00080AEE">
        <w:rPr>
          <w:rFonts w:cs="Arial"/>
          <w:b/>
          <w:bCs/>
          <w:color w:val="000000"/>
          <w:spacing w:val="0"/>
          <w:szCs w:val="22"/>
          <w:u w:val="single"/>
          <w:lang w:eastAsia="sl-SI"/>
        </w:rPr>
        <w:t>Navedite %</w:t>
      </w:r>
      <w:r>
        <w:rPr>
          <w:rFonts w:cs="Arial"/>
          <w:b/>
          <w:bCs/>
          <w:color w:val="000000"/>
          <w:spacing w:val="0"/>
          <w:szCs w:val="22"/>
          <w:lang w:eastAsia="sl-SI"/>
        </w:rPr>
        <w:t>:</w:t>
      </w:r>
    </w:p>
    <w:p w14:paraId="52CD9EA5" w14:textId="0BF9CD2F" w:rsidR="000533A7" w:rsidRDefault="000533A7" w:rsidP="000533A7">
      <w:pPr>
        <w:spacing w:before="120"/>
        <w:rPr>
          <w:rFonts w:cs="Arial"/>
          <w:color w:val="000000"/>
          <w:spacing w:val="0"/>
          <w:szCs w:val="22"/>
          <w:lang w:eastAsia="sl-SI"/>
        </w:rPr>
      </w:pPr>
      <w:r w:rsidRPr="000533A7">
        <w:rPr>
          <w:rFonts w:cs="Arial"/>
          <w:b/>
          <w:bCs/>
          <w:color w:val="000000"/>
          <w:spacing w:val="0"/>
          <w:szCs w:val="22"/>
          <w:lang w:eastAsia="sl-SI"/>
        </w:rPr>
        <w:t xml:space="preserve">Delež čistil za trdne površine z EU </w:t>
      </w:r>
      <w:proofErr w:type="spellStart"/>
      <w:r w:rsidRPr="000533A7">
        <w:rPr>
          <w:rFonts w:cs="Arial"/>
          <w:b/>
          <w:bCs/>
          <w:color w:val="000000"/>
          <w:spacing w:val="0"/>
          <w:szCs w:val="22"/>
          <w:lang w:eastAsia="sl-SI"/>
        </w:rPr>
        <w:t>Ecolabel</w:t>
      </w:r>
      <w:proofErr w:type="spellEnd"/>
      <w:r w:rsidRPr="000533A7">
        <w:rPr>
          <w:rFonts w:cs="Arial"/>
          <w:b/>
          <w:bCs/>
          <w:color w:val="000000"/>
          <w:spacing w:val="0"/>
          <w:szCs w:val="22"/>
          <w:lang w:eastAsia="sl-SI"/>
        </w:rPr>
        <w:t xml:space="preserve"> ali enakovrednim znakom tipa I (glede na prostornino vseh izdelkov):</w:t>
      </w:r>
      <w:r w:rsidRPr="000533A7">
        <w:rPr>
          <w:rFonts w:cs="Arial"/>
          <w:color w:val="000000"/>
          <w:spacing w:val="0"/>
          <w:szCs w:val="22"/>
          <w:lang w:eastAsia="sl-SI"/>
        </w:rPr>
        <w:t xml:space="preserve"> </w:t>
      </w:r>
      <w:r w:rsidRPr="000533A7">
        <w:rPr>
          <w:rFonts w:cs="Arial"/>
          <w:b/>
          <w:bCs/>
          <w:color w:val="000000"/>
          <w:spacing w:val="0"/>
          <w:szCs w:val="22"/>
          <w:lang w:eastAsia="sl-SI"/>
        </w:rPr>
        <w:t>_____%</w:t>
      </w:r>
      <w:r w:rsidRPr="000533A7">
        <w:rPr>
          <w:rFonts w:cs="Arial"/>
          <w:color w:val="000000"/>
          <w:spacing w:val="0"/>
          <w:szCs w:val="22"/>
          <w:lang w:eastAsia="sl-SI"/>
        </w:rPr>
        <w:t xml:space="preserve"> (najmanj 50 %)</w:t>
      </w:r>
    </w:p>
    <w:p w14:paraId="526F928A" w14:textId="77777777" w:rsidR="000533A7" w:rsidRPr="000533A7" w:rsidRDefault="000533A7" w:rsidP="000533A7">
      <w:pPr>
        <w:spacing w:before="120"/>
        <w:rPr>
          <w:rFonts w:cs="Arial"/>
          <w:color w:val="000000"/>
          <w:spacing w:val="0"/>
          <w:szCs w:val="22"/>
          <w:lang w:eastAsia="sl-SI"/>
        </w:rPr>
      </w:pPr>
    </w:p>
    <w:p w14:paraId="354C1129" w14:textId="77777777" w:rsidR="000533A7" w:rsidRPr="000533A7" w:rsidRDefault="000533A7" w:rsidP="000533A7">
      <w:pPr>
        <w:rPr>
          <w:rFonts w:cs="Arial"/>
          <w:color w:val="000000"/>
          <w:spacing w:val="0"/>
          <w:szCs w:val="22"/>
          <w:lang w:eastAsia="sl-SI"/>
        </w:rPr>
      </w:pPr>
      <w:r w:rsidRPr="000533A7">
        <w:rPr>
          <w:rFonts w:cs="Arial"/>
          <w:color w:val="000000"/>
          <w:spacing w:val="0"/>
          <w:szCs w:val="22"/>
          <w:lang w:eastAsia="sl-SI"/>
        </w:rPr>
        <w:t xml:space="preserve">Na zahtevo naročnika bomo predložili ustrezna dokazila (kopije certifikatov EU </w:t>
      </w:r>
      <w:proofErr w:type="spellStart"/>
      <w:r w:rsidRPr="000533A7">
        <w:rPr>
          <w:rFonts w:cs="Arial"/>
          <w:color w:val="000000"/>
          <w:spacing w:val="0"/>
          <w:szCs w:val="22"/>
          <w:lang w:eastAsia="sl-SI"/>
        </w:rPr>
        <w:t>Ecolabel</w:t>
      </w:r>
      <w:proofErr w:type="spellEnd"/>
      <w:r w:rsidRPr="000533A7">
        <w:rPr>
          <w:rFonts w:cs="Arial"/>
          <w:color w:val="000000"/>
          <w:spacing w:val="0"/>
          <w:szCs w:val="22"/>
          <w:lang w:eastAsia="sl-SI"/>
        </w:rPr>
        <w:t xml:space="preserve"> ali enakovrednih znakov tipa I, varnostne liste, tehnične specifikacije, navodila za doziranje), iz katerih bo razvidno izpolnjevanje temeljnih </w:t>
      </w:r>
      <w:proofErr w:type="spellStart"/>
      <w:r w:rsidRPr="000533A7">
        <w:rPr>
          <w:rFonts w:cs="Arial"/>
          <w:color w:val="000000"/>
          <w:spacing w:val="0"/>
          <w:szCs w:val="22"/>
          <w:lang w:eastAsia="sl-SI"/>
        </w:rPr>
        <w:t>okoljskih</w:t>
      </w:r>
      <w:proofErr w:type="spellEnd"/>
      <w:r w:rsidRPr="000533A7">
        <w:rPr>
          <w:rFonts w:cs="Arial"/>
          <w:color w:val="000000"/>
          <w:spacing w:val="0"/>
          <w:szCs w:val="22"/>
          <w:lang w:eastAsia="sl-SI"/>
        </w:rPr>
        <w:t xml:space="preserve"> zahtev iz Uredbe o zelenem javnem naročanju.</w:t>
      </w:r>
    </w:p>
    <w:p w14:paraId="07EE3CE6" w14:textId="77777777" w:rsidR="000F67DD" w:rsidRDefault="000F67DD" w:rsidP="000F67DD">
      <w:pPr>
        <w:rPr>
          <w:rFonts w:cs="Arial"/>
          <w:szCs w:val="22"/>
        </w:rPr>
      </w:pPr>
    </w:p>
    <w:p w14:paraId="2FD33D41" w14:textId="77777777" w:rsidR="000533A7" w:rsidRDefault="000533A7" w:rsidP="000F67DD">
      <w:pPr>
        <w:rPr>
          <w:rFonts w:cs="Arial"/>
          <w:szCs w:val="22"/>
        </w:rPr>
      </w:pPr>
    </w:p>
    <w:p w14:paraId="0E362B57" w14:textId="77777777" w:rsidR="000533A7" w:rsidRPr="00BB243D" w:rsidRDefault="000533A7" w:rsidP="000F67DD">
      <w:pPr>
        <w:rPr>
          <w:rFonts w:cs="Arial"/>
          <w:szCs w:val="22"/>
        </w:rPr>
      </w:pPr>
    </w:p>
    <w:tbl>
      <w:tblPr>
        <w:tblW w:w="16076" w:type="dxa"/>
        <w:tblLayout w:type="fixed"/>
        <w:tblLook w:val="0000" w:firstRow="0" w:lastRow="0" w:firstColumn="0" w:lastColumn="0" w:noHBand="0" w:noVBand="0"/>
      </w:tblPr>
      <w:tblGrid>
        <w:gridCol w:w="5920"/>
        <w:gridCol w:w="5832"/>
        <w:gridCol w:w="4324"/>
      </w:tblGrid>
      <w:tr w:rsidR="000F67DD" w:rsidRPr="00BB243D" w14:paraId="3C62EF39" w14:textId="77777777" w:rsidTr="002A63B3">
        <w:trPr>
          <w:trHeight w:val="241"/>
        </w:trPr>
        <w:tc>
          <w:tcPr>
            <w:tcW w:w="5920" w:type="dxa"/>
          </w:tcPr>
          <w:p w14:paraId="59A2F515" w14:textId="77777777" w:rsidR="000F67DD" w:rsidRPr="00BB243D" w:rsidRDefault="000F67DD" w:rsidP="002A63B3">
            <w:pPr>
              <w:spacing w:line="280" w:lineRule="exact"/>
              <w:rPr>
                <w:rFonts w:cs="Arial"/>
                <w:szCs w:val="22"/>
              </w:rPr>
            </w:pPr>
            <w:r w:rsidRPr="00BB243D">
              <w:rPr>
                <w:rFonts w:cs="Arial"/>
                <w:szCs w:val="22"/>
              </w:rPr>
              <w:t>Kraj in datum:</w:t>
            </w:r>
          </w:p>
          <w:p w14:paraId="5BA102F0" w14:textId="77777777" w:rsidR="000F67DD" w:rsidRPr="00BB243D" w:rsidRDefault="000F67DD" w:rsidP="002A63B3">
            <w:pPr>
              <w:spacing w:line="280" w:lineRule="exact"/>
              <w:rPr>
                <w:rFonts w:cs="Arial"/>
                <w:szCs w:val="22"/>
              </w:rPr>
            </w:pPr>
          </w:p>
          <w:p w14:paraId="4AFAA8FF" w14:textId="77777777" w:rsidR="000F67DD" w:rsidRPr="00BB243D" w:rsidRDefault="000F67DD" w:rsidP="002A63B3">
            <w:pPr>
              <w:spacing w:line="280" w:lineRule="exact"/>
              <w:rPr>
                <w:rFonts w:cs="Arial"/>
                <w:szCs w:val="22"/>
              </w:rPr>
            </w:pPr>
          </w:p>
          <w:p w14:paraId="0D32297D" w14:textId="77777777" w:rsidR="000F67DD" w:rsidRPr="00BB243D" w:rsidRDefault="000F67DD" w:rsidP="002A63B3">
            <w:pPr>
              <w:spacing w:line="280" w:lineRule="exact"/>
              <w:rPr>
                <w:rFonts w:cs="Arial"/>
                <w:szCs w:val="22"/>
              </w:rPr>
            </w:pPr>
            <w:r w:rsidRPr="00BB243D">
              <w:rPr>
                <w:rFonts w:cs="Arial"/>
                <w:szCs w:val="22"/>
              </w:rPr>
              <w:t>________________________</w:t>
            </w:r>
          </w:p>
        </w:tc>
        <w:tc>
          <w:tcPr>
            <w:tcW w:w="5832" w:type="dxa"/>
          </w:tcPr>
          <w:p w14:paraId="586E54A2" w14:textId="77777777" w:rsidR="000F67DD" w:rsidRPr="00BB243D" w:rsidRDefault="000F67DD" w:rsidP="002A63B3">
            <w:pPr>
              <w:spacing w:line="280" w:lineRule="exact"/>
              <w:rPr>
                <w:rFonts w:cs="Arial"/>
                <w:szCs w:val="22"/>
              </w:rPr>
            </w:pPr>
            <w:r w:rsidRPr="00BB243D">
              <w:rPr>
                <w:rFonts w:cs="Arial"/>
                <w:szCs w:val="22"/>
              </w:rPr>
              <w:t>Ponudnik:</w:t>
            </w:r>
          </w:p>
          <w:p w14:paraId="1BB1BBD9" w14:textId="77777777" w:rsidR="000F67DD" w:rsidRPr="00BB243D" w:rsidRDefault="000F67DD" w:rsidP="002A63B3">
            <w:pPr>
              <w:spacing w:line="280" w:lineRule="exact"/>
              <w:rPr>
                <w:rFonts w:cs="Arial"/>
                <w:szCs w:val="22"/>
              </w:rPr>
            </w:pPr>
            <w:r w:rsidRPr="00BB243D">
              <w:rPr>
                <w:rFonts w:cs="Arial"/>
                <w:szCs w:val="22"/>
              </w:rPr>
              <w:t>(žig in podpis odgovorne osebe)</w:t>
            </w:r>
          </w:p>
          <w:p w14:paraId="0C802404" w14:textId="77777777" w:rsidR="000F67DD" w:rsidRPr="00BB243D" w:rsidRDefault="000F67DD" w:rsidP="002A63B3">
            <w:pPr>
              <w:spacing w:line="280" w:lineRule="exact"/>
              <w:rPr>
                <w:rFonts w:cs="Arial"/>
                <w:szCs w:val="22"/>
              </w:rPr>
            </w:pPr>
          </w:p>
          <w:p w14:paraId="2AF25910" w14:textId="77777777" w:rsidR="000F67DD" w:rsidRPr="00BB243D" w:rsidRDefault="000F67DD" w:rsidP="002A63B3">
            <w:pPr>
              <w:spacing w:line="280" w:lineRule="exact"/>
              <w:rPr>
                <w:rFonts w:cs="Arial"/>
                <w:szCs w:val="22"/>
              </w:rPr>
            </w:pPr>
            <w:r w:rsidRPr="00BB243D">
              <w:rPr>
                <w:rFonts w:cs="Arial"/>
                <w:szCs w:val="22"/>
              </w:rPr>
              <w:t>______________________________</w:t>
            </w:r>
          </w:p>
        </w:tc>
        <w:tc>
          <w:tcPr>
            <w:tcW w:w="4324" w:type="dxa"/>
          </w:tcPr>
          <w:p w14:paraId="2E4F89B7" w14:textId="77777777" w:rsidR="000F67DD" w:rsidRPr="00BB243D" w:rsidRDefault="000F67DD" w:rsidP="002A63B3">
            <w:pPr>
              <w:spacing w:line="280" w:lineRule="exact"/>
              <w:rPr>
                <w:rFonts w:cs="Arial"/>
                <w:szCs w:val="22"/>
              </w:rPr>
            </w:pPr>
          </w:p>
        </w:tc>
      </w:tr>
      <w:tr w:rsidR="000F67DD" w:rsidRPr="00BB243D" w14:paraId="54630F45" w14:textId="77777777" w:rsidTr="002A63B3">
        <w:trPr>
          <w:trHeight w:val="483"/>
        </w:trPr>
        <w:tc>
          <w:tcPr>
            <w:tcW w:w="5920" w:type="dxa"/>
          </w:tcPr>
          <w:p w14:paraId="3A802AF5" w14:textId="77777777" w:rsidR="000F67DD" w:rsidRPr="00BB243D" w:rsidRDefault="000F67DD" w:rsidP="002A63B3">
            <w:pPr>
              <w:spacing w:line="280" w:lineRule="exact"/>
              <w:rPr>
                <w:rFonts w:cs="Arial"/>
                <w:szCs w:val="22"/>
              </w:rPr>
            </w:pPr>
          </w:p>
        </w:tc>
        <w:tc>
          <w:tcPr>
            <w:tcW w:w="5832" w:type="dxa"/>
          </w:tcPr>
          <w:p w14:paraId="61FCDD42" w14:textId="77777777" w:rsidR="000F67DD" w:rsidRPr="00BB243D" w:rsidRDefault="000F67DD" w:rsidP="002A63B3">
            <w:pPr>
              <w:spacing w:line="280" w:lineRule="exact"/>
              <w:rPr>
                <w:rFonts w:cs="Arial"/>
                <w:szCs w:val="22"/>
              </w:rPr>
            </w:pPr>
          </w:p>
        </w:tc>
        <w:tc>
          <w:tcPr>
            <w:tcW w:w="4324" w:type="dxa"/>
          </w:tcPr>
          <w:p w14:paraId="3CC1082A" w14:textId="77777777" w:rsidR="000F67DD" w:rsidRPr="00BB243D" w:rsidRDefault="000F67DD" w:rsidP="002A63B3">
            <w:pPr>
              <w:spacing w:line="280" w:lineRule="exact"/>
              <w:rPr>
                <w:rFonts w:cs="Arial"/>
                <w:szCs w:val="22"/>
              </w:rPr>
            </w:pPr>
          </w:p>
        </w:tc>
      </w:tr>
    </w:tbl>
    <w:p w14:paraId="6B9A5ECC" w14:textId="77777777" w:rsidR="00056E38" w:rsidRPr="00BB243D" w:rsidRDefault="00056E38" w:rsidP="000838CA">
      <w:pPr>
        <w:autoSpaceDE w:val="0"/>
        <w:autoSpaceDN w:val="0"/>
        <w:adjustRightInd w:val="0"/>
        <w:jc w:val="left"/>
        <w:rPr>
          <w:rFonts w:cs="Arial"/>
          <w:bCs/>
          <w:i/>
          <w:color w:val="000000"/>
          <w:szCs w:val="22"/>
        </w:rPr>
      </w:pPr>
    </w:p>
    <w:p w14:paraId="3BD0FC9F" w14:textId="77777777" w:rsidR="00056E38" w:rsidRDefault="00056E38" w:rsidP="000838CA">
      <w:pPr>
        <w:autoSpaceDE w:val="0"/>
        <w:autoSpaceDN w:val="0"/>
        <w:adjustRightInd w:val="0"/>
        <w:jc w:val="left"/>
        <w:rPr>
          <w:rFonts w:cs="Arial"/>
          <w:bCs/>
          <w:i/>
          <w:color w:val="000000"/>
          <w:szCs w:val="22"/>
        </w:rPr>
      </w:pPr>
    </w:p>
    <w:p w14:paraId="5D29018C" w14:textId="77777777" w:rsidR="000533A7" w:rsidRDefault="000533A7" w:rsidP="000838CA">
      <w:pPr>
        <w:autoSpaceDE w:val="0"/>
        <w:autoSpaceDN w:val="0"/>
        <w:adjustRightInd w:val="0"/>
        <w:jc w:val="left"/>
        <w:rPr>
          <w:rFonts w:cs="Arial"/>
          <w:bCs/>
          <w:i/>
          <w:color w:val="000000"/>
          <w:szCs w:val="22"/>
        </w:rPr>
      </w:pPr>
    </w:p>
    <w:p w14:paraId="291FCBF0" w14:textId="77777777" w:rsidR="000533A7" w:rsidRDefault="000533A7" w:rsidP="000838CA">
      <w:pPr>
        <w:autoSpaceDE w:val="0"/>
        <w:autoSpaceDN w:val="0"/>
        <w:adjustRightInd w:val="0"/>
        <w:jc w:val="left"/>
        <w:rPr>
          <w:rFonts w:cs="Arial"/>
          <w:bCs/>
          <w:i/>
          <w:color w:val="000000"/>
          <w:szCs w:val="22"/>
        </w:rPr>
      </w:pPr>
    </w:p>
    <w:p w14:paraId="2FF8F345" w14:textId="77777777" w:rsidR="000533A7" w:rsidRDefault="000533A7" w:rsidP="000838CA">
      <w:pPr>
        <w:autoSpaceDE w:val="0"/>
        <w:autoSpaceDN w:val="0"/>
        <w:adjustRightInd w:val="0"/>
        <w:jc w:val="left"/>
        <w:rPr>
          <w:rFonts w:cs="Arial"/>
          <w:bCs/>
          <w:i/>
          <w:color w:val="000000"/>
          <w:szCs w:val="22"/>
        </w:rPr>
      </w:pPr>
    </w:p>
    <w:p w14:paraId="2F89EEF4" w14:textId="77777777" w:rsidR="000533A7" w:rsidRDefault="000533A7" w:rsidP="000838CA">
      <w:pPr>
        <w:autoSpaceDE w:val="0"/>
        <w:autoSpaceDN w:val="0"/>
        <w:adjustRightInd w:val="0"/>
        <w:jc w:val="left"/>
        <w:rPr>
          <w:rFonts w:cs="Arial"/>
          <w:bCs/>
          <w:i/>
          <w:color w:val="000000"/>
          <w:szCs w:val="22"/>
        </w:rPr>
      </w:pPr>
    </w:p>
    <w:p w14:paraId="1BEF78D7" w14:textId="77777777" w:rsidR="000533A7" w:rsidRDefault="000533A7" w:rsidP="000838CA">
      <w:pPr>
        <w:autoSpaceDE w:val="0"/>
        <w:autoSpaceDN w:val="0"/>
        <w:adjustRightInd w:val="0"/>
        <w:jc w:val="left"/>
        <w:rPr>
          <w:rFonts w:cs="Arial"/>
          <w:bCs/>
          <w:i/>
          <w:color w:val="000000"/>
          <w:szCs w:val="22"/>
        </w:rPr>
      </w:pPr>
    </w:p>
    <w:p w14:paraId="067E51CB" w14:textId="77777777" w:rsidR="000533A7" w:rsidRDefault="000533A7" w:rsidP="000838CA">
      <w:pPr>
        <w:autoSpaceDE w:val="0"/>
        <w:autoSpaceDN w:val="0"/>
        <w:adjustRightInd w:val="0"/>
        <w:jc w:val="left"/>
        <w:rPr>
          <w:rFonts w:cs="Arial"/>
          <w:bCs/>
          <w:i/>
          <w:color w:val="000000"/>
          <w:szCs w:val="22"/>
        </w:rPr>
      </w:pPr>
    </w:p>
    <w:p w14:paraId="2291216E" w14:textId="77777777" w:rsidR="000533A7" w:rsidRDefault="000533A7" w:rsidP="000838CA">
      <w:pPr>
        <w:autoSpaceDE w:val="0"/>
        <w:autoSpaceDN w:val="0"/>
        <w:adjustRightInd w:val="0"/>
        <w:jc w:val="left"/>
        <w:rPr>
          <w:rFonts w:cs="Arial"/>
          <w:bCs/>
          <w:i/>
          <w:color w:val="000000"/>
          <w:szCs w:val="22"/>
        </w:rPr>
      </w:pPr>
    </w:p>
    <w:p w14:paraId="1A6DC5F5" w14:textId="77777777" w:rsidR="000533A7" w:rsidRDefault="000533A7" w:rsidP="000838CA">
      <w:pPr>
        <w:autoSpaceDE w:val="0"/>
        <w:autoSpaceDN w:val="0"/>
        <w:adjustRightInd w:val="0"/>
        <w:jc w:val="left"/>
        <w:rPr>
          <w:rFonts w:cs="Arial"/>
          <w:bCs/>
          <w:i/>
          <w:color w:val="000000"/>
          <w:szCs w:val="22"/>
        </w:rPr>
      </w:pPr>
    </w:p>
    <w:p w14:paraId="2C7E1C76" w14:textId="77777777" w:rsidR="000533A7" w:rsidRDefault="000533A7" w:rsidP="000838CA">
      <w:pPr>
        <w:autoSpaceDE w:val="0"/>
        <w:autoSpaceDN w:val="0"/>
        <w:adjustRightInd w:val="0"/>
        <w:jc w:val="left"/>
        <w:rPr>
          <w:rFonts w:cs="Arial"/>
          <w:bCs/>
          <w:i/>
          <w:color w:val="000000"/>
          <w:szCs w:val="22"/>
        </w:rPr>
      </w:pPr>
    </w:p>
    <w:p w14:paraId="749CD869" w14:textId="77777777" w:rsidR="000533A7" w:rsidRDefault="000533A7" w:rsidP="000838CA">
      <w:pPr>
        <w:autoSpaceDE w:val="0"/>
        <w:autoSpaceDN w:val="0"/>
        <w:adjustRightInd w:val="0"/>
        <w:jc w:val="left"/>
        <w:rPr>
          <w:rFonts w:cs="Arial"/>
          <w:bCs/>
          <w:i/>
          <w:color w:val="000000"/>
          <w:szCs w:val="22"/>
        </w:rPr>
      </w:pPr>
    </w:p>
    <w:p w14:paraId="6AD165F4" w14:textId="77777777" w:rsidR="000533A7" w:rsidRDefault="000533A7" w:rsidP="000838CA">
      <w:pPr>
        <w:autoSpaceDE w:val="0"/>
        <w:autoSpaceDN w:val="0"/>
        <w:adjustRightInd w:val="0"/>
        <w:jc w:val="left"/>
        <w:rPr>
          <w:rFonts w:cs="Arial"/>
          <w:bCs/>
          <w:i/>
          <w:color w:val="000000"/>
          <w:szCs w:val="22"/>
        </w:rPr>
      </w:pPr>
    </w:p>
    <w:p w14:paraId="6DA42204" w14:textId="77777777" w:rsidR="00DD70A4" w:rsidRDefault="00DD70A4" w:rsidP="000838CA">
      <w:pPr>
        <w:autoSpaceDE w:val="0"/>
        <w:autoSpaceDN w:val="0"/>
        <w:adjustRightInd w:val="0"/>
        <w:jc w:val="left"/>
        <w:rPr>
          <w:rFonts w:cs="Arial"/>
          <w:bCs/>
          <w:i/>
          <w:color w:val="000000"/>
          <w:szCs w:val="22"/>
        </w:rPr>
      </w:pPr>
    </w:p>
    <w:p w14:paraId="1363B59D" w14:textId="77777777" w:rsidR="00DD70A4" w:rsidRDefault="00DD70A4" w:rsidP="000838CA">
      <w:pPr>
        <w:autoSpaceDE w:val="0"/>
        <w:autoSpaceDN w:val="0"/>
        <w:adjustRightInd w:val="0"/>
        <w:jc w:val="left"/>
        <w:rPr>
          <w:rFonts w:cs="Arial"/>
          <w:bCs/>
          <w:i/>
          <w:color w:val="000000"/>
          <w:szCs w:val="22"/>
        </w:rPr>
      </w:pPr>
    </w:p>
    <w:p w14:paraId="21CE6918" w14:textId="77777777" w:rsidR="000533A7" w:rsidRDefault="000533A7" w:rsidP="000838CA">
      <w:pPr>
        <w:autoSpaceDE w:val="0"/>
        <w:autoSpaceDN w:val="0"/>
        <w:adjustRightInd w:val="0"/>
        <w:jc w:val="left"/>
        <w:rPr>
          <w:rFonts w:cs="Arial"/>
          <w:bCs/>
          <w:i/>
          <w:color w:val="000000"/>
          <w:szCs w:val="22"/>
        </w:rPr>
      </w:pPr>
    </w:p>
    <w:p w14:paraId="027BEF42" w14:textId="77777777" w:rsidR="000533A7" w:rsidRDefault="000533A7" w:rsidP="000838CA">
      <w:pPr>
        <w:autoSpaceDE w:val="0"/>
        <w:autoSpaceDN w:val="0"/>
        <w:adjustRightInd w:val="0"/>
        <w:jc w:val="left"/>
        <w:rPr>
          <w:rFonts w:cs="Arial"/>
          <w:bCs/>
          <w:i/>
          <w:color w:val="000000"/>
          <w:szCs w:val="22"/>
        </w:rPr>
      </w:pPr>
    </w:p>
    <w:p w14:paraId="6522DF53" w14:textId="77777777" w:rsidR="000533A7" w:rsidRDefault="000533A7" w:rsidP="000838CA">
      <w:pPr>
        <w:autoSpaceDE w:val="0"/>
        <w:autoSpaceDN w:val="0"/>
        <w:adjustRightInd w:val="0"/>
        <w:jc w:val="left"/>
        <w:rPr>
          <w:rFonts w:cs="Arial"/>
          <w:bCs/>
          <w:i/>
          <w:color w:val="000000"/>
          <w:szCs w:val="22"/>
        </w:rPr>
      </w:pPr>
    </w:p>
    <w:p w14:paraId="5309D2B7" w14:textId="77777777" w:rsidR="000533A7" w:rsidRPr="00BB243D" w:rsidRDefault="000533A7" w:rsidP="000838CA">
      <w:pPr>
        <w:autoSpaceDE w:val="0"/>
        <w:autoSpaceDN w:val="0"/>
        <w:adjustRightInd w:val="0"/>
        <w:jc w:val="left"/>
        <w:rPr>
          <w:rFonts w:cs="Arial"/>
          <w:bCs/>
          <w:i/>
          <w:color w:val="000000"/>
          <w:szCs w:val="22"/>
        </w:rPr>
      </w:pPr>
    </w:p>
    <w:p w14:paraId="5B782FC9" w14:textId="77777777" w:rsidR="00F0378B" w:rsidRDefault="00F0378B" w:rsidP="00F0378B">
      <w:pPr>
        <w:pStyle w:val="Naslov2"/>
        <w:numPr>
          <w:ilvl w:val="0"/>
          <w:numId w:val="0"/>
        </w:numPr>
        <w:jc w:val="center"/>
        <w:rPr>
          <w:rFonts w:cs="Arial"/>
          <w:caps w:val="0"/>
          <w:szCs w:val="22"/>
          <w:lang w:val="sl-SI"/>
        </w:rPr>
      </w:pPr>
      <w:bookmarkStart w:id="34" w:name="_Toc222142310"/>
      <w:bookmarkStart w:id="35" w:name="_Toc404095792"/>
      <w:bookmarkStart w:id="36" w:name="_Toc467144163"/>
      <w:r>
        <w:rPr>
          <w:rFonts w:cs="Arial"/>
          <w:caps w:val="0"/>
          <w:szCs w:val="22"/>
          <w:lang w:val="sl-SI"/>
        </w:rPr>
        <w:lastRenderedPageBreak/>
        <w:t>V vednost, se ne prilaga k ponudbi</w:t>
      </w:r>
      <w:bookmarkEnd w:id="34"/>
    </w:p>
    <w:p w14:paraId="2CCE0B8F" w14:textId="77777777" w:rsidR="0097010F" w:rsidRDefault="0097010F" w:rsidP="0097010F">
      <w:pPr>
        <w:pStyle w:val="Naslov2"/>
        <w:numPr>
          <w:ilvl w:val="0"/>
          <w:numId w:val="0"/>
        </w:numPr>
        <w:spacing w:line="240" w:lineRule="auto"/>
        <w:ind w:left="576" w:hanging="576"/>
        <w:jc w:val="center"/>
        <w:rPr>
          <w:rFonts w:cs="Arial"/>
          <w:caps w:val="0"/>
          <w:szCs w:val="22"/>
          <w:lang w:val="sl-SI"/>
        </w:rPr>
      </w:pPr>
    </w:p>
    <w:p w14:paraId="779E491C" w14:textId="18362894" w:rsidR="00200ADA" w:rsidRPr="00BB243D" w:rsidRDefault="00655D03" w:rsidP="0097010F">
      <w:pPr>
        <w:pStyle w:val="Naslov2"/>
        <w:numPr>
          <w:ilvl w:val="0"/>
          <w:numId w:val="0"/>
        </w:numPr>
        <w:spacing w:line="240" w:lineRule="auto"/>
        <w:ind w:left="576" w:hanging="576"/>
        <w:jc w:val="center"/>
        <w:rPr>
          <w:rFonts w:cs="Arial"/>
          <w:szCs w:val="22"/>
          <w:lang w:val="sl-SI"/>
        </w:rPr>
      </w:pPr>
      <w:bookmarkStart w:id="37" w:name="_Toc222142311"/>
      <w:r>
        <w:rPr>
          <w:rFonts w:cs="Arial"/>
          <w:caps w:val="0"/>
          <w:szCs w:val="22"/>
          <w:lang w:val="sl-SI"/>
        </w:rPr>
        <w:t>Obrazec št. 1</w:t>
      </w:r>
      <w:r w:rsidR="00F215E5">
        <w:rPr>
          <w:rFonts w:cs="Arial"/>
          <w:caps w:val="0"/>
          <w:szCs w:val="22"/>
          <w:lang w:val="sl-SI"/>
        </w:rPr>
        <w:t>0</w:t>
      </w:r>
      <w:r>
        <w:rPr>
          <w:rFonts w:cs="Arial"/>
          <w:szCs w:val="22"/>
          <w:lang w:val="sl-SI"/>
        </w:rPr>
        <w:t xml:space="preserve">: </w:t>
      </w:r>
      <w:r w:rsidR="00200ADA" w:rsidRPr="00BB243D">
        <w:rPr>
          <w:rFonts w:cs="Arial"/>
          <w:szCs w:val="22"/>
          <w:lang w:val="sl-SI"/>
        </w:rPr>
        <w:t>EVIDENCA PORABE SANITARNO-HIGIENSKEGA MATERIALA</w:t>
      </w:r>
      <w:bookmarkEnd w:id="35"/>
      <w:bookmarkEnd w:id="36"/>
      <w:bookmarkEnd w:id="37"/>
    </w:p>
    <w:p w14:paraId="0E67A10D" w14:textId="77777777" w:rsidR="00200ADA" w:rsidRPr="00BB243D" w:rsidRDefault="00200ADA" w:rsidP="00200ADA">
      <w:pPr>
        <w:jc w:val="center"/>
        <w:rPr>
          <w:rFonts w:cs="Arial"/>
          <w:b/>
          <w:szCs w:val="22"/>
        </w:rPr>
      </w:pPr>
    </w:p>
    <w:p w14:paraId="389A1629" w14:textId="77777777" w:rsidR="00200ADA" w:rsidRPr="00BB243D" w:rsidRDefault="00200ADA" w:rsidP="00200ADA">
      <w:pPr>
        <w:pStyle w:val="Telobesedila21"/>
        <w:jc w:val="center"/>
        <w:rPr>
          <w:rFonts w:cs="Arial"/>
          <w:szCs w:val="22"/>
        </w:rPr>
      </w:pPr>
      <w:r w:rsidRPr="00BB243D">
        <w:rPr>
          <w:rFonts w:cs="Arial"/>
          <w:szCs w:val="22"/>
        </w:rPr>
        <w:t>z</w:t>
      </w:r>
      <w:r w:rsidR="00320679" w:rsidRPr="00BB243D">
        <w:rPr>
          <w:rFonts w:cs="Arial"/>
          <w:szCs w:val="22"/>
        </w:rPr>
        <w:t>a mesec _____________________</w:t>
      </w:r>
    </w:p>
    <w:p w14:paraId="0A5103B5" w14:textId="77777777" w:rsidR="00200ADA" w:rsidRPr="00BB243D" w:rsidRDefault="00200ADA" w:rsidP="00200ADA">
      <w:pPr>
        <w:rPr>
          <w:rFonts w:cs="Arial"/>
          <w:szCs w:val="22"/>
        </w:rPr>
      </w:pPr>
    </w:p>
    <w:tbl>
      <w:tblPr>
        <w:tblW w:w="9730" w:type="dxa"/>
        <w:tblInd w:w="121" w:type="dxa"/>
        <w:tblLayout w:type="fixed"/>
        <w:tblCellMar>
          <w:left w:w="70" w:type="dxa"/>
          <w:right w:w="70" w:type="dxa"/>
        </w:tblCellMar>
        <w:tblLook w:val="04A0" w:firstRow="1" w:lastRow="0" w:firstColumn="1" w:lastColumn="0" w:noHBand="0" w:noVBand="1"/>
      </w:tblPr>
      <w:tblGrid>
        <w:gridCol w:w="1367"/>
        <w:gridCol w:w="1845"/>
        <w:gridCol w:w="1695"/>
        <w:gridCol w:w="1710"/>
        <w:gridCol w:w="1458"/>
        <w:gridCol w:w="1655"/>
      </w:tblGrid>
      <w:tr w:rsidR="00A20089" w:rsidRPr="00BB243D" w14:paraId="5158D02A" w14:textId="77777777" w:rsidTr="002666C4">
        <w:tc>
          <w:tcPr>
            <w:tcW w:w="1367" w:type="dxa"/>
            <w:tcBorders>
              <w:top w:val="single" w:sz="4" w:space="0" w:color="000000"/>
              <w:left w:val="single" w:sz="4" w:space="0" w:color="000000"/>
              <w:bottom w:val="single" w:sz="4" w:space="0" w:color="000000"/>
              <w:right w:val="nil"/>
            </w:tcBorders>
            <w:hideMark/>
          </w:tcPr>
          <w:p w14:paraId="6107DDF1" w14:textId="77777777" w:rsidR="00320679" w:rsidRPr="00BB243D" w:rsidRDefault="00320679">
            <w:pPr>
              <w:widowControl w:val="0"/>
              <w:suppressAutoHyphens/>
              <w:snapToGrid w:val="0"/>
              <w:jc w:val="center"/>
              <w:rPr>
                <w:rFonts w:cs="Arial"/>
                <w:b/>
                <w:szCs w:val="22"/>
              </w:rPr>
            </w:pPr>
          </w:p>
          <w:p w14:paraId="05DA4052" w14:textId="77777777" w:rsidR="00A20089" w:rsidRPr="00BB243D" w:rsidRDefault="00A20089">
            <w:pPr>
              <w:widowControl w:val="0"/>
              <w:suppressAutoHyphens/>
              <w:snapToGrid w:val="0"/>
              <w:jc w:val="center"/>
              <w:rPr>
                <w:rFonts w:eastAsia="Lucida Sans Unicode" w:cs="Arial"/>
                <w:b/>
                <w:szCs w:val="22"/>
                <w:lang w:bidi="sl-SI"/>
              </w:rPr>
            </w:pPr>
            <w:r w:rsidRPr="00BB243D">
              <w:rPr>
                <w:rFonts w:cs="Arial"/>
                <w:b/>
                <w:szCs w:val="22"/>
              </w:rPr>
              <w:t>DATUM</w:t>
            </w:r>
          </w:p>
        </w:tc>
        <w:tc>
          <w:tcPr>
            <w:tcW w:w="1845" w:type="dxa"/>
            <w:tcBorders>
              <w:top w:val="single" w:sz="4" w:space="0" w:color="000000"/>
              <w:left w:val="single" w:sz="4" w:space="0" w:color="000000"/>
              <w:bottom w:val="single" w:sz="4" w:space="0" w:color="000000"/>
              <w:right w:val="nil"/>
            </w:tcBorders>
            <w:hideMark/>
          </w:tcPr>
          <w:p w14:paraId="20E22E22" w14:textId="77777777" w:rsidR="00320679" w:rsidRPr="00BB243D" w:rsidRDefault="00320679">
            <w:pPr>
              <w:widowControl w:val="0"/>
              <w:suppressAutoHyphens/>
              <w:snapToGrid w:val="0"/>
              <w:jc w:val="center"/>
              <w:rPr>
                <w:rFonts w:cs="Arial"/>
                <w:b/>
                <w:szCs w:val="22"/>
              </w:rPr>
            </w:pPr>
          </w:p>
          <w:p w14:paraId="20108580" w14:textId="77777777" w:rsidR="00A20089" w:rsidRPr="00BB243D" w:rsidRDefault="00A20089">
            <w:pPr>
              <w:widowControl w:val="0"/>
              <w:suppressAutoHyphens/>
              <w:snapToGrid w:val="0"/>
              <w:jc w:val="center"/>
              <w:rPr>
                <w:rFonts w:eastAsia="Lucida Sans Unicode" w:cs="Arial"/>
                <w:b/>
                <w:szCs w:val="22"/>
                <w:lang w:bidi="sl-SI"/>
              </w:rPr>
            </w:pPr>
            <w:r w:rsidRPr="00BB243D">
              <w:rPr>
                <w:rFonts w:cs="Arial"/>
                <w:b/>
                <w:szCs w:val="22"/>
              </w:rPr>
              <w:t>TOALETNI PAPIR (rola)</w:t>
            </w:r>
          </w:p>
        </w:tc>
        <w:tc>
          <w:tcPr>
            <w:tcW w:w="1695" w:type="dxa"/>
            <w:tcBorders>
              <w:top w:val="single" w:sz="4" w:space="0" w:color="000000"/>
              <w:left w:val="single" w:sz="4" w:space="0" w:color="000000"/>
              <w:bottom w:val="single" w:sz="4" w:space="0" w:color="000000"/>
              <w:right w:val="nil"/>
            </w:tcBorders>
            <w:hideMark/>
          </w:tcPr>
          <w:p w14:paraId="34DE4D5A" w14:textId="77777777" w:rsidR="00320679" w:rsidRPr="00BB243D" w:rsidRDefault="00320679">
            <w:pPr>
              <w:snapToGrid w:val="0"/>
              <w:jc w:val="center"/>
              <w:rPr>
                <w:rFonts w:cs="Arial"/>
                <w:b/>
                <w:szCs w:val="22"/>
              </w:rPr>
            </w:pPr>
          </w:p>
          <w:p w14:paraId="4F4A44F8" w14:textId="77777777" w:rsidR="00A20089" w:rsidRPr="00BB243D" w:rsidRDefault="00A20089">
            <w:pPr>
              <w:snapToGrid w:val="0"/>
              <w:jc w:val="center"/>
              <w:rPr>
                <w:rFonts w:eastAsia="Lucida Sans Unicode" w:cs="Arial"/>
                <w:b/>
                <w:szCs w:val="22"/>
                <w:lang w:bidi="sl-SI"/>
              </w:rPr>
            </w:pPr>
            <w:r w:rsidRPr="00BB243D">
              <w:rPr>
                <w:rFonts w:cs="Arial"/>
                <w:b/>
                <w:szCs w:val="22"/>
              </w:rPr>
              <w:t>BRISAČE</w:t>
            </w:r>
          </w:p>
          <w:p w14:paraId="6F44BEAC" w14:textId="77777777" w:rsidR="00A20089" w:rsidRPr="00BB243D" w:rsidRDefault="00A20089">
            <w:pPr>
              <w:widowControl w:val="0"/>
              <w:suppressAutoHyphens/>
              <w:jc w:val="center"/>
              <w:rPr>
                <w:rFonts w:eastAsia="Lucida Sans Unicode" w:cs="Arial"/>
                <w:b/>
                <w:szCs w:val="22"/>
                <w:lang w:bidi="sl-SI"/>
              </w:rPr>
            </w:pPr>
            <w:r w:rsidRPr="00BB243D">
              <w:rPr>
                <w:rFonts w:cs="Arial"/>
                <w:b/>
                <w:szCs w:val="22"/>
              </w:rPr>
              <w:t>(zloženka)</w:t>
            </w:r>
          </w:p>
        </w:tc>
        <w:tc>
          <w:tcPr>
            <w:tcW w:w="1710" w:type="dxa"/>
            <w:tcBorders>
              <w:top w:val="single" w:sz="4" w:space="0" w:color="000000"/>
              <w:left w:val="single" w:sz="4" w:space="0" w:color="000000"/>
              <w:bottom w:val="single" w:sz="4" w:space="0" w:color="000000"/>
              <w:right w:val="nil"/>
            </w:tcBorders>
            <w:hideMark/>
          </w:tcPr>
          <w:p w14:paraId="3B53D1DB" w14:textId="77777777" w:rsidR="00320679" w:rsidRPr="00BB243D" w:rsidRDefault="00320679">
            <w:pPr>
              <w:widowControl w:val="0"/>
              <w:suppressAutoHyphens/>
              <w:snapToGrid w:val="0"/>
              <w:jc w:val="center"/>
              <w:rPr>
                <w:rFonts w:cs="Arial"/>
                <w:b/>
                <w:szCs w:val="22"/>
              </w:rPr>
            </w:pPr>
          </w:p>
          <w:p w14:paraId="19A6A4B0" w14:textId="77777777" w:rsidR="00A20089" w:rsidRPr="00BB243D" w:rsidRDefault="00A20089">
            <w:pPr>
              <w:widowControl w:val="0"/>
              <w:suppressAutoHyphens/>
              <w:snapToGrid w:val="0"/>
              <w:jc w:val="center"/>
              <w:rPr>
                <w:rFonts w:eastAsia="Lucida Sans Unicode" w:cs="Arial"/>
                <w:b/>
                <w:szCs w:val="22"/>
                <w:lang w:bidi="sl-SI"/>
              </w:rPr>
            </w:pPr>
            <w:r w:rsidRPr="00BB243D">
              <w:rPr>
                <w:rFonts w:cs="Arial"/>
                <w:b/>
                <w:szCs w:val="22"/>
              </w:rPr>
              <w:t>TEKOČE MILO (liter)</w:t>
            </w:r>
          </w:p>
        </w:tc>
        <w:tc>
          <w:tcPr>
            <w:tcW w:w="1458" w:type="dxa"/>
            <w:tcBorders>
              <w:top w:val="single" w:sz="4" w:space="0" w:color="000000"/>
              <w:left w:val="single" w:sz="4" w:space="0" w:color="000000"/>
              <w:bottom w:val="single" w:sz="4" w:space="0" w:color="000000"/>
              <w:right w:val="single" w:sz="4" w:space="0" w:color="000000"/>
            </w:tcBorders>
          </w:tcPr>
          <w:p w14:paraId="2908BD85" w14:textId="77777777" w:rsidR="00320679" w:rsidRPr="00BB243D" w:rsidRDefault="00320679">
            <w:pPr>
              <w:widowControl w:val="0"/>
              <w:suppressAutoHyphens/>
              <w:snapToGrid w:val="0"/>
              <w:jc w:val="center"/>
              <w:rPr>
                <w:rFonts w:cs="Arial"/>
                <w:b/>
                <w:szCs w:val="22"/>
              </w:rPr>
            </w:pPr>
          </w:p>
          <w:p w14:paraId="4F5B5907" w14:textId="77777777" w:rsidR="00A20089" w:rsidRPr="00BB243D" w:rsidRDefault="00A20089">
            <w:pPr>
              <w:widowControl w:val="0"/>
              <w:suppressAutoHyphens/>
              <w:snapToGrid w:val="0"/>
              <w:jc w:val="center"/>
              <w:rPr>
                <w:rFonts w:cs="Arial"/>
                <w:b/>
                <w:szCs w:val="22"/>
              </w:rPr>
            </w:pPr>
            <w:r w:rsidRPr="00BB243D">
              <w:rPr>
                <w:rFonts w:cs="Arial"/>
                <w:b/>
                <w:szCs w:val="22"/>
              </w:rPr>
              <w:t>OSTALO</w:t>
            </w:r>
          </w:p>
        </w:tc>
        <w:tc>
          <w:tcPr>
            <w:tcW w:w="1655" w:type="dxa"/>
            <w:tcBorders>
              <w:top w:val="single" w:sz="4" w:space="0" w:color="000000"/>
              <w:left w:val="single" w:sz="4" w:space="0" w:color="000000"/>
              <w:bottom w:val="single" w:sz="4" w:space="0" w:color="000000"/>
              <w:right w:val="single" w:sz="4" w:space="0" w:color="000000"/>
            </w:tcBorders>
            <w:hideMark/>
          </w:tcPr>
          <w:p w14:paraId="7E7346D8" w14:textId="77777777" w:rsidR="00320679" w:rsidRPr="00BB243D" w:rsidRDefault="00320679">
            <w:pPr>
              <w:widowControl w:val="0"/>
              <w:suppressAutoHyphens/>
              <w:snapToGrid w:val="0"/>
              <w:jc w:val="center"/>
              <w:rPr>
                <w:rFonts w:cs="Arial"/>
                <w:b/>
                <w:szCs w:val="22"/>
              </w:rPr>
            </w:pPr>
          </w:p>
          <w:p w14:paraId="2771BC7D" w14:textId="77777777" w:rsidR="00A20089" w:rsidRPr="00BB243D" w:rsidRDefault="00A20089">
            <w:pPr>
              <w:widowControl w:val="0"/>
              <w:suppressAutoHyphens/>
              <w:snapToGrid w:val="0"/>
              <w:jc w:val="center"/>
              <w:rPr>
                <w:rFonts w:eastAsia="Lucida Sans Unicode" w:cs="Arial"/>
                <w:b/>
                <w:szCs w:val="22"/>
                <w:lang w:bidi="sl-SI"/>
              </w:rPr>
            </w:pPr>
            <w:r w:rsidRPr="00BB243D">
              <w:rPr>
                <w:rFonts w:cs="Arial"/>
                <w:b/>
                <w:szCs w:val="22"/>
              </w:rPr>
              <w:t>PODPIS</w:t>
            </w:r>
          </w:p>
        </w:tc>
      </w:tr>
      <w:tr w:rsidR="00A20089" w:rsidRPr="00BB243D" w14:paraId="79C7652F" w14:textId="77777777" w:rsidTr="002666C4">
        <w:tc>
          <w:tcPr>
            <w:tcW w:w="1367" w:type="dxa"/>
            <w:tcBorders>
              <w:top w:val="single" w:sz="4" w:space="0" w:color="000000"/>
              <w:left w:val="single" w:sz="4" w:space="0" w:color="000000"/>
              <w:bottom w:val="single" w:sz="4" w:space="0" w:color="000000"/>
              <w:right w:val="nil"/>
            </w:tcBorders>
          </w:tcPr>
          <w:p w14:paraId="5736C368" w14:textId="77777777" w:rsidR="00A20089" w:rsidRPr="00BB243D" w:rsidRDefault="00A20089">
            <w:pPr>
              <w:widowControl w:val="0"/>
              <w:suppressAutoHyphens/>
              <w:snapToGrid w:val="0"/>
              <w:rPr>
                <w:rFonts w:eastAsia="Lucida Sans Unicode" w:cs="Arial"/>
                <w:b/>
                <w:szCs w:val="22"/>
                <w:lang w:bidi="sl-SI"/>
              </w:rPr>
            </w:pPr>
          </w:p>
        </w:tc>
        <w:tc>
          <w:tcPr>
            <w:tcW w:w="1845" w:type="dxa"/>
            <w:tcBorders>
              <w:top w:val="single" w:sz="4" w:space="0" w:color="000000"/>
              <w:left w:val="single" w:sz="4" w:space="0" w:color="000000"/>
              <w:bottom w:val="single" w:sz="4" w:space="0" w:color="000000"/>
              <w:right w:val="nil"/>
            </w:tcBorders>
          </w:tcPr>
          <w:p w14:paraId="6AF3590D"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14AC339F"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D4523D1"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507BE696"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3C49E448"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727D44E6" w14:textId="77777777" w:rsidTr="002666C4">
        <w:tc>
          <w:tcPr>
            <w:tcW w:w="1367" w:type="dxa"/>
            <w:tcBorders>
              <w:top w:val="single" w:sz="4" w:space="0" w:color="000000"/>
              <w:left w:val="single" w:sz="4" w:space="0" w:color="000000"/>
              <w:bottom w:val="single" w:sz="4" w:space="0" w:color="000000"/>
              <w:right w:val="nil"/>
            </w:tcBorders>
          </w:tcPr>
          <w:p w14:paraId="7181C3C4"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1A40349C"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2C2F08A2"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36AFF07"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5AC670A8"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09DCB0F4"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7CCE8A74" w14:textId="77777777" w:rsidTr="002666C4">
        <w:tc>
          <w:tcPr>
            <w:tcW w:w="1367" w:type="dxa"/>
            <w:tcBorders>
              <w:top w:val="single" w:sz="4" w:space="0" w:color="000000"/>
              <w:left w:val="single" w:sz="4" w:space="0" w:color="000000"/>
              <w:bottom w:val="single" w:sz="4" w:space="0" w:color="000000"/>
              <w:right w:val="nil"/>
            </w:tcBorders>
          </w:tcPr>
          <w:p w14:paraId="4AC9179A"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1F9B4617"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22DC9D59"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48D33A1"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3802683A"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4F655083"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21830A56" w14:textId="77777777" w:rsidTr="002666C4">
        <w:tc>
          <w:tcPr>
            <w:tcW w:w="1367" w:type="dxa"/>
            <w:tcBorders>
              <w:top w:val="single" w:sz="4" w:space="0" w:color="000000"/>
              <w:left w:val="single" w:sz="4" w:space="0" w:color="000000"/>
              <w:bottom w:val="single" w:sz="4" w:space="0" w:color="000000"/>
              <w:right w:val="nil"/>
            </w:tcBorders>
          </w:tcPr>
          <w:p w14:paraId="1AA26E51"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646EDBBC"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0BF0B1FD"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BE8DF99"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1FD6BC43"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0C011B5A"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88D558E" w14:textId="77777777" w:rsidTr="002666C4">
        <w:tc>
          <w:tcPr>
            <w:tcW w:w="1367" w:type="dxa"/>
            <w:tcBorders>
              <w:top w:val="single" w:sz="4" w:space="0" w:color="000000"/>
              <w:left w:val="single" w:sz="4" w:space="0" w:color="000000"/>
              <w:bottom w:val="single" w:sz="4" w:space="0" w:color="000000"/>
              <w:right w:val="nil"/>
            </w:tcBorders>
          </w:tcPr>
          <w:p w14:paraId="3B305963"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48E20421"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21C545AD"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80EAF9A"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567371CC"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25E18A8F"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5A6CFBD" w14:textId="77777777" w:rsidTr="002666C4">
        <w:tc>
          <w:tcPr>
            <w:tcW w:w="1367" w:type="dxa"/>
            <w:tcBorders>
              <w:top w:val="single" w:sz="4" w:space="0" w:color="000000"/>
              <w:left w:val="single" w:sz="4" w:space="0" w:color="000000"/>
              <w:bottom w:val="single" w:sz="4" w:space="0" w:color="000000"/>
              <w:right w:val="nil"/>
            </w:tcBorders>
          </w:tcPr>
          <w:p w14:paraId="41181EF9"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55690FFF"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3A9785CD"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61F4CCFB"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0768AC47"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55A5D345"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06E02B07" w14:textId="77777777" w:rsidTr="002666C4">
        <w:tc>
          <w:tcPr>
            <w:tcW w:w="1367" w:type="dxa"/>
            <w:tcBorders>
              <w:top w:val="single" w:sz="4" w:space="0" w:color="000000"/>
              <w:left w:val="single" w:sz="4" w:space="0" w:color="000000"/>
              <w:bottom w:val="single" w:sz="4" w:space="0" w:color="000000"/>
              <w:right w:val="nil"/>
            </w:tcBorders>
          </w:tcPr>
          <w:p w14:paraId="7B7C5F0C"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6D5743F2"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47D68D08"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CED37F6"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038899DC"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2A8336F5"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2BF58A40" w14:textId="77777777" w:rsidTr="002666C4">
        <w:tc>
          <w:tcPr>
            <w:tcW w:w="1367" w:type="dxa"/>
            <w:tcBorders>
              <w:top w:val="single" w:sz="4" w:space="0" w:color="000000"/>
              <w:left w:val="single" w:sz="4" w:space="0" w:color="000000"/>
              <w:bottom w:val="single" w:sz="4" w:space="0" w:color="000000"/>
              <w:right w:val="nil"/>
            </w:tcBorders>
          </w:tcPr>
          <w:p w14:paraId="60DF4CBC"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718FB40B"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30FAEB7B"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5288D4D"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1FC17E9E"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5D233D5A"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AB082A6" w14:textId="77777777" w:rsidTr="002666C4">
        <w:tc>
          <w:tcPr>
            <w:tcW w:w="1367" w:type="dxa"/>
            <w:tcBorders>
              <w:top w:val="single" w:sz="4" w:space="0" w:color="000000"/>
              <w:left w:val="single" w:sz="4" w:space="0" w:color="000000"/>
              <w:bottom w:val="single" w:sz="4" w:space="0" w:color="000000"/>
              <w:right w:val="nil"/>
            </w:tcBorders>
          </w:tcPr>
          <w:p w14:paraId="05C589F4"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0649FACF"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5F278E45"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B89DA51"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42890275"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1D3022B7"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68ED8E79" w14:textId="77777777" w:rsidTr="002666C4">
        <w:tc>
          <w:tcPr>
            <w:tcW w:w="1367" w:type="dxa"/>
            <w:tcBorders>
              <w:top w:val="single" w:sz="4" w:space="0" w:color="000000"/>
              <w:left w:val="single" w:sz="4" w:space="0" w:color="000000"/>
              <w:bottom w:val="single" w:sz="4" w:space="0" w:color="000000"/>
              <w:right w:val="nil"/>
            </w:tcBorders>
          </w:tcPr>
          <w:p w14:paraId="4090EEAD"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13212A8F"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7A6A5CE7"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5D7B0985"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54291A0B"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47D8F2F5"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1AFFBA59" w14:textId="77777777" w:rsidTr="002666C4">
        <w:tc>
          <w:tcPr>
            <w:tcW w:w="1367" w:type="dxa"/>
            <w:tcBorders>
              <w:top w:val="single" w:sz="4" w:space="0" w:color="000000"/>
              <w:left w:val="single" w:sz="4" w:space="0" w:color="000000"/>
              <w:bottom w:val="single" w:sz="4" w:space="0" w:color="000000"/>
              <w:right w:val="nil"/>
            </w:tcBorders>
          </w:tcPr>
          <w:p w14:paraId="7C7FA041"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4733D7D2"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2AEB7705"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641CB97"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452C325A"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4B948002"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EF9EA00" w14:textId="77777777" w:rsidTr="002666C4">
        <w:tc>
          <w:tcPr>
            <w:tcW w:w="1367" w:type="dxa"/>
            <w:tcBorders>
              <w:top w:val="single" w:sz="4" w:space="0" w:color="000000"/>
              <w:left w:val="single" w:sz="4" w:space="0" w:color="000000"/>
              <w:bottom w:val="single" w:sz="4" w:space="0" w:color="000000"/>
              <w:right w:val="nil"/>
            </w:tcBorders>
          </w:tcPr>
          <w:p w14:paraId="5F9CB834"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1A5394DC"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138279F7"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F8DBB7F"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4B5EA48B"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08DB4530"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36D21721" w14:textId="77777777" w:rsidTr="002666C4">
        <w:tc>
          <w:tcPr>
            <w:tcW w:w="1367" w:type="dxa"/>
            <w:tcBorders>
              <w:top w:val="single" w:sz="4" w:space="0" w:color="000000"/>
              <w:left w:val="single" w:sz="4" w:space="0" w:color="000000"/>
              <w:bottom w:val="single" w:sz="4" w:space="0" w:color="000000"/>
              <w:right w:val="nil"/>
            </w:tcBorders>
          </w:tcPr>
          <w:p w14:paraId="3492D83E"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007E9EFD"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14A608EF"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40B17511"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72E4F403"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54720FB9"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6344CCE5" w14:textId="77777777" w:rsidTr="002666C4">
        <w:tc>
          <w:tcPr>
            <w:tcW w:w="1367" w:type="dxa"/>
            <w:tcBorders>
              <w:top w:val="single" w:sz="4" w:space="0" w:color="000000"/>
              <w:left w:val="single" w:sz="4" w:space="0" w:color="000000"/>
              <w:bottom w:val="single" w:sz="4" w:space="0" w:color="000000"/>
              <w:right w:val="nil"/>
            </w:tcBorders>
          </w:tcPr>
          <w:p w14:paraId="34CE2E8C"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64DC775D"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78DC2810"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30F9E2A1"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7D77F4DB"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7DF96280"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0531439" w14:textId="77777777" w:rsidTr="002666C4">
        <w:tc>
          <w:tcPr>
            <w:tcW w:w="1367" w:type="dxa"/>
            <w:tcBorders>
              <w:top w:val="single" w:sz="4" w:space="0" w:color="000000"/>
              <w:left w:val="single" w:sz="4" w:space="0" w:color="000000"/>
              <w:bottom w:val="single" w:sz="4" w:space="0" w:color="000000"/>
              <w:right w:val="nil"/>
            </w:tcBorders>
          </w:tcPr>
          <w:p w14:paraId="61756BE5"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70B90FF2"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06A5BC5D"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1F380298"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42C84DA5"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19579746"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3C850A1B" w14:textId="77777777" w:rsidTr="002666C4">
        <w:tc>
          <w:tcPr>
            <w:tcW w:w="1367" w:type="dxa"/>
            <w:tcBorders>
              <w:top w:val="single" w:sz="4" w:space="0" w:color="000000"/>
              <w:left w:val="single" w:sz="4" w:space="0" w:color="000000"/>
              <w:bottom w:val="single" w:sz="4" w:space="0" w:color="000000"/>
              <w:right w:val="nil"/>
            </w:tcBorders>
          </w:tcPr>
          <w:p w14:paraId="1E3BA69A"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717317E4"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67687DA3"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EA8C124"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1B063D46"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59696CF0"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12FC0FFB" w14:textId="77777777" w:rsidTr="002666C4">
        <w:tc>
          <w:tcPr>
            <w:tcW w:w="1367" w:type="dxa"/>
            <w:tcBorders>
              <w:top w:val="single" w:sz="4" w:space="0" w:color="000000"/>
              <w:left w:val="single" w:sz="4" w:space="0" w:color="000000"/>
              <w:bottom w:val="single" w:sz="4" w:space="0" w:color="000000"/>
              <w:right w:val="nil"/>
            </w:tcBorders>
          </w:tcPr>
          <w:p w14:paraId="56E17C42"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2368D0A3"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0718BCD5"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5B10F305"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3447F723"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47E0B7E8"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7C07483C" w14:textId="77777777" w:rsidTr="002666C4">
        <w:tc>
          <w:tcPr>
            <w:tcW w:w="1367" w:type="dxa"/>
            <w:tcBorders>
              <w:top w:val="single" w:sz="4" w:space="0" w:color="000000"/>
              <w:left w:val="single" w:sz="4" w:space="0" w:color="000000"/>
              <w:bottom w:val="single" w:sz="4" w:space="0" w:color="000000"/>
              <w:right w:val="nil"/>
            </w:tcBorders>
          </w:tcPr>
          <w:p w14:paraId="6AFDDBB6"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27E2B28E"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3EE8B88B"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0FC86DD"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72CE8202"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775E69A1"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321A7E73" w14:textId="77777777" w:rsidTr="002666C4">
        <w:tc>
          <w:tcPr>
            <w:tcW w:w="1367" w:type="dxa"/>
            <w:tcBorders>
              <w:top w:val="single" w:sz="4" w:space="0" w:color="000000"/>
              <w:left w:val="single" w:sz="4" w:space="0" w:color="000000"/>
              <w:bottom w:val="single" w:sz="4" w:space="0" w:color="000000"/>
              <w:right w:val="nil"/>
            </w:tcBorders>
          </w:tcPr>
          <w:p w14:paraId="3E6B24A7"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2F69E213"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0C12D0B7"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48DDBFD7"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7E158041"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19E6460F"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79E9D170" w14:textId="77777777" w:rsidTr="002666C4">
        <w:tc>
          <w:tcPr>
            <w:tcW w:w="1367" w:type="dxa"/>
            <w:tcBorders>
              <w:top w:val="single" w:sz="4" w:space="0" w:color="000000"/>
              <w:left w:val="single" w:sz="4" w:space="0" w:color="000000"/>
              <w:bottom w:val="single" w:sz="4" w:space="0" w:color="000000"/>
              <w:right w:val="nil"/>
            </w:tcBorders>
          </w:tcPr>
          <w:p w14:paraId="3D71C2D1"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504B98E0"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7F34B81E"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4884293"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1A6EB5A1"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243AAC1E"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505FC11B" w14:textId="77777777" w:rsidTr="002666C4">
        <w:tc>
          <w:tcPr>
            <w:tcW w:w="1367" w:type="dxa"/>
            <w:tcBorders>
              <w:top w:val="single" w:sz="4" w:space="0" w:color="000000"/>
              <w:left w:val="single" w:sz="4" w:space="0" w:color="000000"/>
              <w:bottom w:val="single" w:sz="4" w:space="0" w:color="000000"/>
              <w:right w:val="nil"/>
            </w:tcBorders>
          </w:tcPr>
          <w:p w14:paraId="1A14AE06"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2664EB3B"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08A1021D"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23DAD78C"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1D8BD480"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186406A6"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470AB681" w14:textId="77777777" w:rsidTr="002666C4">
        <w:tc>
          <w:tcPr>
            <w:tcW w:w="1367" w:type="dxa"/>
            <w:tcBorders>
              <w:top w:val="single" w:sz="4" w:space="0" w:color="000000"/>
              <w:left w:val="single" w:sz="4" w:space="0" w:color="000000"/>
              <w:bottom w:val="single" w:sz="4" w:space="0" w:color="000000"/>
              <w:right w:val="nil"/>
            </w:tcBorders>
          </w:tcPr>
          <w:p w14:paraId="0480087F"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3ED2A1E4"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319972AF"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66D168A8"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0AA8E102"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0BCCB364"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2D97F9C9" w14:textId="77777777" w:rsidTr="002666C4">
        <w:tc>
          <w:tcPr>
            <w:tcW w:w="1367" w:type="dxa"/>
            <w:tcBorders>
              <w:top w:val="single" w:sz="4" w:space="0" w:color="000000"/>
              <w:left w:val="single" w:sz="4" w:space="0" w:color="000000"/>
              <w:bottom w:val="single" w:sz="4" w:space="0" w:color="000000"/>
              <w:right w:val="nil"/>
            </w:tcBorders>
          </w:tcPr>
          <w:p w14:paraId="01084F07"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36CC830E"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5ECC7CD0"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65DD1CDD"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6EA93A4D"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6D2E8B04" w14:textId="77777777" w:rsidR="00A20089" w:rsidRPr="00BB243D" w:rsidRDefault="00A20089">
            <w:pPr>
              <w:widowControl w:val="0"/>
              <w:suppressAutoHyphens/>
              <w:snapToGrid w:val="0"/>
              <w:rPr>
                <w:rFonts w:eastAsia="Lucida Sans Unicode" w:cs="Arial"/>
                <w:szCs w:val="22"/>
                <w:lang w:bidi="sl-SI"/>
              </w:rPr>
            </w:pPr>
          </w:p>
        </w:tc>
      </w:tr>
      <w:tr w:rsidR="00A20089" w:rsidRPr="00BB243D" w14:paraId="70E07F05" w14:textId="77777777" w:rsidTr="002666C4">
        <w:tc>
          <w:tcPr>
            <w:tcW w:w="1367" w:type="dxa"/>
            <w:tcBorders>
              <w:top w:val="single" w:sz="4" w:space="0" w:color="000000"/>
              <w:left w:val="single" w:sz="4" w:space="0" w:color="000000"/>
              <w:bottom w:val="single" w:sz="4" w:space="0" w:color="000000"/>
              <w:right w:val="nil"/>
            </w:tcBorders>
          </w:tcPr>
          <w:p w14:paraId="3A566C10" w14:textId="77777777" w:rsidR="00A20089" w:rsidRPr="00BB243D" w:rsidRDefault="00A20089">
            <w:pPr>
              <w:widowControl w:val="0"/>
              <w:suppressAutoHyphens/>
              <w:snapToGrid w:val="0"/>
              <w:rPr>
                <w:rFonts w:eastAsia="Lucida Sans Unicode" w:cs="Arial"/>
                <w:szCs w:val="22"/>
                <w:lang w:bidi="sl-SI"/>
              </w:rPr>
            </w:pPr>
          </w:p>
        </w:tc>
        <w:tc>
          <w:tcPr>
            <w:tcW w:w="1845" w:type="dxa"/>
            <w:tcBorders>
              <w:top w:val="single" w:sz="4" w:space="0" w:color="000000"/>
              <w:left w:val="single" w:sz="4" w:space="0" w:color="000000"/>
              <w:bottom w:val="single" w:sz="4" w:space="0" w:color="000000"/>
              <w:right w:val="nil"/>
            </w:tcBorders>
          </w:tcPr>
          <w:p w14:paraId="207C65B3" w14:textId="77777777" w:rsidR="00A20089" w:rsidRPr="00BB243D" w:rsidRDefault="00A20089">
            <w:pPr>
              <w:widowControl w:val="0"/>
              <w:suppressAutoHyphens/>
              <w:snapToGrid w:val="0"/>
              <w:rPr>
                <w:rFonts w:eastAsia="Lucida Sans Unicode" w:cs="Arial"/>
                <w:szCs w:val="22"/>
                <w:lang w:bidi="sl-SI"/>
              </w:rPr>
            </w:pPr>
          </w:p>
        </w:tc>
        <w:tc>
          <w:tcPr>
            <w:tcW w:w="1695" w:type="dxa"/>
            <w:tcBorders>
              <w:top w:val="single" w:sz="4" w:space="0" w:color="000000"/>
              <w:left w:val="single" w:sz="4" w:space="0" w:color="000000"/>
              <w:bottom w:val="single" w:sz="4" w:space="0" w:color="000000"/>
              <w:right w:val="nil"/>
            </w:tcBorders>
          </w:tcPr>
          <w:p w14:paraId="5F564D3B" w14:textId="77777777" w:rsidR="00A20089" w:rsidRPr="00BB243D" w:rsidRDefault="00A20089">
            <w:pPr>
              <w:pStyle w:val="Noga"/>
              <w:snapToGrid w:val="0"/>
              <w:rPr>
                <w:rFonts w:cs="Arial"/>
                <w:szCs w:val="22"/>
                <w:lang w:val="sl-SI"/>
              </w:rPr>
            </w:pPr>
          </w:p>
        </w:tc>
        <w:tc>
          <w:tcPr>
            <w:tcW w:w="1710" w:type="dxa"/>
            <w:tcBorders>
              <w:top w:val="single" w:sz="4" w:space="0" w:color="000000"/>
              <w:left w:val="single" w:sz="4" w:space="0" w:color="000000"/>
              <w:bottom w:val="single" w:sz="4" w:space="0" w:color="000000"/>
              <w:right w:val="nil"/>
            </w:tcBorders>
          </w:tcPr>
          <w:p w14:paraId="0CDDBC09" w14:textId="77777777" w:rsidR="00A20089" w:rsidRPr="00BB243D" w:rsidRDefault="00A20089">
            <w:pPr>
              <w:widowControl w:val="0"/>
              <w:suppressAutoHyphens/>
              <w:snapToGrid w:val="0"/>
              <w:rPr>
                <w:rFonts w:eastAsia="Lucida Sans Unicode" w:cs="Arial"/>
                <w:szCs w:val="22"/>
                <w:lang w:bidi="sl-SI"/>
              </w:rPr>
            </w:pPr>
          </w:p>
        </w:tc>
        <w:tc>
          <w:tcPr>
            <w:tcW w:w="1458" w:type="dxa"/>
            <w:tcBorders>
              <w:top w:val="single" w:sz="4" w:space="0" w:color="000000"/>
              <w:left w:val="single" w:sz="4" w:space="0" w:color="000000"/>
              <w:bottom w:val="single" w:sz="4" w:space="0" w:color="000000"/>
              <w:right w:val="single" w:sz="4" w:space="0" w:color="000000"/>
            </w:tcBorders>
          </w:tcPr>
          <w:p w14:paraId="31835274" w14:textId="77777777" w:rsidR="00A20089" w:rsidRPr="00BB243D" w:rsidRDefault="00A20089">
            <w:pPr>
              <w:widowControl w:val="0"/>
              <w:suppressAutoHyphens/>
              <w:snapToGrid w:val="0"/>
              <w:rPr>
                <w:rFonts w:eastAsia="Lucida Sans Unicode" w:cs="Arial"/>
                <w:szCs w:val="22"/>
                <w:lang w:bidi="sl-SI"/>
              </w:rPr>
            </w:pPr>
          </w:p>
        </w:tc>
        <w:tc>
          <w:tcPr>
            <w:tcW w:w="1655" w:type="dxa"/>
            <w:tcBorders>
              <w:top w:val="single" w:sz="4" w:space="0" w:color="000000"/>
              <w:left w:val="single" w:sz="4" w:space="0" w:color="000000"/>
              <w:bottom w:val="single" w:sz="4" w:space="0" w:color="000000"/>
              <w:right w:val="single" w:sz="4" w:space="0" w:color="000000"/>
            </w:tcBorders>
          </w:tcPr>
          <w:p w14:paraId="15FEF3ED" w14:textId="77777777" w:rsidR="00A20089" w:rsidRPr="00BB243D" w:rsidRDefault="00A20089">
            <w:pPr>
              <w:widowControl w:val="0"/>
              <w:suppressAutoHyphens/>
              <w:snapToGrid w:val="0"/>
              <w:rPr>
                <w:rFonts w:eastAsia="Lucida Sans Unicode" w:cs="Arial"/>
                <w:szCs w:val="22"/>
                <w:lang w:bidi="sl-SI"/>
              </w:rPr>
            </w:pPr>
          </w:p>
        </w:tc>
      </w:tr>
    </w:tbl>
    <w:p w14:paraId="6F75DE4C" w14:textId="77777777" w:rsidR="00200ADA" w:rsidRPr="00BB243D" w:rsidRDefault="00200ADA" w:rsidP="002666C4">
      <w:pPr>
        <w:pStyle w:val="Naslov2"/>
        <w:numPr>
          <w:ilvl w:val="0"/>
          <w:numId w:val="0"/>
        </w:numPr>
        <w:ind w:left="576"/>
        <w:rPr>
          <w:rFonts w:cs="Arial"/>
          <w:szCs w:val="22"/>
          <w:lang w:val="sl-SI"/>
        </w:rPr>
      </w:pPr>
    </w:p>
    <w:p w14:paraId="17DDF0A3" w14:textId="77777777" w:rsidR="00A20089" w:rsidRPr="00BB243D" w:rsidRDefault="00A20089" w:rsidP="002666C4">
      <w:pPr>
        <w:rPr>
          <w:rFonts w:cs="Arial"/>
          <w:szCs w:val="22"/>
        </w:rPr>
      </w:pPr>
    </w:p>
    <w:p w14:paraId="38656DC3" w14:textId="77777777" w:rsidR="00A20089" w:rsidRPr="00BB243D" w:rsidRDefault="00A20089" w:rsidP="002666C4">
      <w:pPr>
        <w:rPr>
          <w:rFonts w:cs="Arial"/>
          <w:szCs w:val="22"/>
        </w:rPr>
      </w:pPr>
    </w:p>
    <w:tbl>
      <w:tblPr>
        <w:tblW w:w="9212" w:type="dxa"/>
        <w:tblCellMar>
          <w:left w:w="70" w:type="dxa"/>
          <w:right w:w="70" w:type="dxa"/>
        </w:tblCellMar>
        <w:tblLook w:val="04A0" w:firstRow="1" w:lastRow="0" w:firstColumn="1" w:lastColumn="0" w:noHBand="0" w:noVBand="1"/>
      </w:tblPr>
      <w:tblGrid>
        <w:gridCol w:w="4606"/>
        <w:gridCol w:w="4606"/>
      </w:tblGrid>
      <w:tr w:rsidR="00A20089" w:rsidRPr="00BB243D" w14:paraId="629EEF9D" w14:textId="77777777" w:rsidTr="00B46C47">
        <w:tc>
          <w:tcPr>
            <w:tcW w:w="4606" w:type="dxa"/>
          </w:tcPr>
          <w:p w14:paraId="2630B5CC" w14:textId="77777777" w:rsidR="00A20089" w:rsidRPr="00BB243D" w:rsidRDefault="00A20089" w:rsidP="00B46C47">
            <w:pPr>
              <w:spacing w:line="280" w:lineRule="exact"/>
              <w:rPr>
                <w:rFonts w:cs="Arial"/>
                <w:szCs w:val="22"/>
              </w:rPr>
            </w:pPr>
            <w:r w:rsidRPr="00BB243D">
              <w:rPr>
                <w:rFonts w:cs="Arial"/>
                <w:szCs w:val="22"/>
              </w:rPr>
              <w:t>Kraj in datum:</w:t>
            </w:r>
          </w:p>
          <w:p w14:paraId="35BB126D" w14:textId="77777777" w:rsidR="00A20089" w:rsidRPr="00BB243D" w:rsidRDefault="00A20089" w:rsidP="00B46C47">
            <w:pPr>
              <w:spacing w:line="280" w:lineRule="exact"/>
              <w:rPr>
                <w:rFonts w:cs="Arial"/>
                <w:szCs w:val="22"/>
              </w:rPr>
            </w:pPr>
          </w:p>
          <w:p w14:paraId="64BEA5BB" w14:textId="77777777" w:rsidR="00A20089" w:rsidRPr="00BB243D" w:rsidRDefault="00A20089" w:rsidP="00B46C47">
            <w:pPr>
              <w:spacing w:line="280" w:lineRule="exact"/>
              <w:rPr>
                <w:rFonts w:cs="Arial"/>
                <w:szCs w:val="22"/>
              </w:rPr>
            </w:pPr>
          </w:p>
          <w:p w14:paraId="00E8D160" w14:textId="77777777" w:rsidR="00A20089" w:rsidRPr="00BB243D" w:rsidRDefault="00A20089" w:rsidP="00B46C47">
            <w:pPr>
              <w:spacing w:line="280" w:lineRule="exact"/>
              <w:rPr>
                <w:rFonts w:cs="Arial"/>
                <w:szCs w:val="22"/>
              </w:rPr>
            </w:pPr>
            <w:r w:rsidRPr="00BB243D">
              <w:rPr>
                <w:rFonts w:cs="Arial"/>
                <w:szCs w:val="22"/>
              </w:rPr>
              <w:t>________________________</w:t>
            </w:r>
          </w:p>
        </w:tc>
        <w:tc>
          <w:tcPr>
            <w:tcW w:w="4606" w:type="dxa"/>
          </w:tcPr>
          <w:p w14:paraId="7EB50C90" w14:textId="77777777" w:rsidR="00A20089" w:rsidRPr="00BB243D" w:rsidRDefault="00A20089" w:rsidP="00B46C47">
            <w:pPr>
              <w:spacing w:line="280" w:lineRule="exact"/>
              <w:rPr>
                <w:rFonts w:cs="Arial"/>
                <w:szCs w:val="22"/>
              </w:rPr>
            </w:pPr>
            <w:r w:rsidRPr="00BB243D">
              <w:rPr>
                <w:rFonts w:cs="Arial"/>
                <w:szCs w:val="22"/>
              </w:rPr>
              <w:t>Ponudnik:</w:t>
            </w:r>
          </w:p>
          <w:p w14:paraId="02AFF577" w14:textId="77777777" w:rsidR="00A20089" w:rsidRPr="00BB243D" w:rsidRDefault="00A20089" w:rsidP="00B46C47">
            <w:pPr>
              <w:spacing w:line="280" w:lineRule="exact"/>
              <w:rPr>
                <w:rFonts w:cs="Arial"/>
                <w:szCs w:val="22"/>
              </w:rPr>
            </w:pPr>
            <w:r w:rsidRPr="00BB243D">
              <w:rPr>
                <w:rFonts w:cs="Arial"/>
                <w:szCs w:val="22"/>
              </w:rPr>
              <w:t>(žig in podpis odgovorne osebe</w:t>
            </w:r>
            <w:r w:rsidR="00CB4C01" w:rsidRPr="00BB243D">
              <w:rPr>
                <w:rFonts w:cs="Arial"/>
                <w:szCs w:val="22"/>
              </w:rPr>
              <w:t xml:space="preserve"> izvajalca</w:t>
            </w:r>
            <w:r w:rsidRPr="00BB243D">
              <w:rPr>
                <w:rFonts w:cs="Arial"/>
                <w:szCs w:val="22"/>
              </w:rPr>
              <w:t>)</w:t>
            </w:r>
          </w:p>
          <w:p w14:paraId="33688CB4" w14:textId="77777777" w:rsidR="00A20089" w:rsidRPr="00BB243D" w:rsidRDefault="00A20089" w:rsidP="00B46C47">
            <w:pPr>
              <w:spacing w:line="280" w:lineRule="exact"/>
              <w:rPr>
                <w:rFonts w:cs="Arial"/>
                <w:szCs w:val="22"/>
              </w:rPr>
            </w:pPr>
          </w:p>
          <w:p w14:paraId="4CEAB141" w14:textId="77777777" w:rsidR="00A20089" w:rsidRPr="00BB243D" w:rsidRDefault="00A20089" w:rsidP="00B46C47">
            <w:pPr>
              <w:spacing w:line="280" w:lineRule="exact"/>
              <w:rPr>
                <w:rFonts w:cs="Arial"/>
                <w:szCs w:val="22"/>
              </w:rPr>
            </w:pPr>
            <w:r w:rsidRPr="00BB243D">
              <w:rPr>
                <w:rFonts w:cs="Arial"/>
                <w:szCs w:val="22"/>
              </w:rPr>
              <w:t>______________________________</w:t>
            </w:r>
          </w:p>
        </w:tc>
      </w:tr>
    </w:tbl>
    <w:p w14:paraId="065B548C" w14:textId="77777777" w:rsidR="00A20089" w:rsidRPr="00BB243D" w:rsidRDefault="00A20089" w:rsidP="00A20089">
      <w:pPr>
        <w:autoSpaceDE w:val="0"/>
        <w:autoSpaceDN w:val="0"/>
        <w:adjustRightInd w:val="0"/>
        <w:rPr>
          <w:rFonts w:cs="Arial"/>
          <w:color w:val="000000"/>
          <w:szCs w:val="22"/>
        </w:rPr>
      </w:pPr>
    </w:p>
    <w:p w14:paraId="78C731A8" w14:textId="77777777" w:rsidR="00200ADA" w:rsidRPr="00BB243D" w:rsidRDefault="00200ADA" w:rsidP="002666C4">
      <w:pPr>
        <w:rPr>
          <w:rFonts w:cs="Arial"/>
          <w:szCs w:val="22"/>
        </w:rPr>
      </w:pPr>
    </w:p>
    <w:p w14:paraId="0CC90015" w14:textId="77777777" w:rsidR="009A74EC" w:rsidRPr="00BB243D" w:rsidRDefault="009A74EC" w:rsidP="002666C4">
      <w:pPr>
        <w:rPr>
          <w:rFonts w:cs="Arial"/>
          <w:szCs w:val="22"/>
        </w:rPr>
      </w:pPr>
    </w:p>
    <w:p w14:paraId="1614D776" w14:textId="77777777" w:rsidR="009A74EC" w:rsidRPr="00BB243D" w:rsidRDefault="009A74EC" w:rsidP="002666C4">
      <w:pPr>
        <w:rPr>
          <w:rFonts w:cs="Arial"/>
          <w:szCs w:val="22"/>
        </w:rPr>
      </w:pPr>
    </w:p>
    <w:p w14:paraId="389A7554" w14:textId="77777777" w:rsidR="009A74EC" w:rsidRPr="00BB243D" w:rsidRDefault="009A74EC" w:rsidP="002666C4">
      <w:pPr>
        <w:rPr>
          <w:rFonts w:cs="Arial"/>
          <w:szCs w:val="22"/>
        </w:rPr>
      </w:pPr>
    </w:p>
    <w:p w14:paraId="1893D87B" w14:textId="77777777" w:rsidR="009A74EC" w:rsidRPr="00BB243D" w:rsidRDefault="009A74EC" w:rsidP="002666C4">
      <w:pPr>
        <w:rPr>
          <w:rFonts w:cs="Arial"/>
          <w:szCs w:val="22"/>
        </w:rPr>
      </w:pPr>
    </w:p>
    <w:p w14:paraId="384E44A8" w14:textId="77777777" w:rsidR="00AF7B84" w:rsidRPr="00BB243D" w:rsidRDefault="00AF7B84" w:rsidP="002666C4">
      <w:pPr>
        <w:rPr>
          <w:rFonts w:cs="Arial"/>
          <w:szCs w:val="22"/>
        </w:rPr>
      </w:pPr>
    </w:p>
    <w:p w14:paraId="50A90722" w14:textId="77777777" w:rsidR="009A74EC" w:rsidRPr="00BB243D" w:rsidRDefault="009A74EC" w:rsidP="002666C4">
      <w:pPr>
        <w:rPr>
          <w:rFonts w:cs="Arial"/>
          <w:szCs w:val="22"/>
        </w:rPr>
      </w:pPr>
    </w:p>
    <w:p w14:paraId="7F83885A" w14:textId="77777777" w:rsidR="009A74EC" w:rsidRPr="00BB243D" w:rsidRDefault="009A74EC" w:rsidP="002666C4">
      <w:pPr>
        <w:rPr>
          <w:rFonts w:cs="Arial"/>
          <w:szCs w:val="22"/>
        </w:rPr>
      </w:pPr>
    </w:p>
    <w:p w14:paraId="7412DF33" w14:textId="77777777" w:rsidR="00F0378B" w:rsidRDefault="00F0378B" w:rsidP="00F0378B">
      <w:pPr>
        <w:pStyle w:val="Naslov2"/>
        <w:numPr>
          <w:ilvl w:val="0"/>
          <w:numId w:val="0"/>
        </w:numPr>
        <w:jc w:val="center"/>
        <w:rPr>
          <w:rFonts w:cs="Arial"/>
          <w:caps w:val="0"/>
          <w:szCs w:val="22"/>
          <w:lang w:val="sl-SI"/>
        </w:rPr>
      </w:pPr>
      <w:bookmarkStart w:id="38" w:name="_Toc222142312"/>
      <w:r>
        <w:rPr>
          <w:rFonts w:cs="Arial"/>
          <w:caps w:val="0"/>
          <w:szCs w:val="22"/>
          <w:lang w:val="sl-SI"/>
        </w:rPr>
        <w:lastRenderedPageBreak/>
        <w:t>V vednost, se ne prilaga k ponudbi</w:t>
      </w:r>
      <w:bookmarkEnd w:id="38"/>
    </w:p>
    <w:p w14:paraId="1309A722" w14:textId="77777777" w:rsidR="009A74EC" w:rsidRPr="00BB243D" w:rsidRDefault="009A74EC" w:rsidP="002666C4">
      <w:pPr>
        <w:rPr>
          <w:rFonts w:cs="Arial"/>
          <w:szCs w:val="22"/>
        </w:rPr>
      </w:pPr>
    </w:p>
    <w:p w14:paraId="745D83B6" w14:textId="7C5488C0" w:rsidR="00FE297B" w:rsidRPr="004458BC" w:rsidRDefault="00655D03" w:rsidP="00321D23">
      <w:pPr>
        <w:pStyle w:val="Naslov2"/>
        <w:numPr>
          <w:ilvl w:val="0"/>
          <w:numId w:val="0"/>
        </w:numPr>
        <w:spacing w:after="240"/>
        <w:ind w:left="576" w:hanging="576"/>
        <w:jc w:val="center"/>
        <w:rPr>
          <w:rFonts w:cs="Arial"/>
          <w:szCs w:val="22"/>
          <w:lang w:val="sl-SI"/>
        </w:rPr>
      </w:pPr>
      <w:bookmarkStart w:id="39" w:name="_Toc404060169"/>
      <w:bookmarkStart w:id="40" w:name="_Toc404060298"/>
      <w:bookmarkStart w:id="41" w:name="_Toc404063137"/>
      <w:bookmarkStart w:id="42" w:name="_Toc404064560"/>
      <w:bookmarkStart w:id="43" w:name="_Toc404064682"/>
      <w:bookmarkStart w:id="44" w:name="_Toc404064804"/>
      <w:bookmarkStart w:id="45" w:name="_Toc404079530"/>
      <w:bookmarkStart w:id="46" w:name="_Toc404089189"/>
      <w:bookmarkStart w:id="47" w:name="_Toc404089338"/>
      <w:bookmarkStart w:id="48" w:name="_Toc404092675"/>
      <w:bookmarkStart w:id="49" w:name="_Toc404095794"/>
      <w:bookmarkStart w:id="50" w:name="_Toc404095795"/>
      <w:bookmarkStart w:id="51" w:name="_Toc467144164"/>
      <w:bookmarkStart w:id="52" w:name="_Toc222142313"/>
      <w:bookmarkEnd w:id="39"/>
      <w:bookmarkEnd w:id="40"/>
      <w:bookmarkEnd w:id="41"/>
      <w:bookmarkEnd w:id="42"/>
      <w:bookmarkEnd w:id="43"/>
      <w:bookmarkEnd w:id="44"/>
      <w:bookmarkEnd w:id="45"/>
      <w:bookmarkEnd w:id="46"/>
      <w:bookmarkEnd w:id="47"/>
      <w:bookmarkEnd w:id="48"/>
      <w:bookmarkEnd w:id="49"/>
      <w:r w:rsidRPr="004458BC">
        <w:rPr>
          <w:rFonts w:cs="Arial"/>
          <w:caps w:val="0"/>
          <w:szCs w:val="22"/>
          <w:lang w:val="sl-SI"/>
        </w:rPr>
        <w:t>Obrazec št. 1</w:t>
      </w:r>
      <w:r w:rsidR="00F215E5">
        <w:rPr>
          <w:rFonts w:cs="Arial"/>
          <w:caps w:val="0"/>
          <w:szCs w:val="22"/>
          <w:lang w:val="sl-SI"/>
        </w:rPr>
        <w:t>1</w:t>
      </w:r>
      <w:r w:rsidRPr="004458BC">
        <w:rPr>
          <w:rFonts w:cs="Arial"/>
          <w:szCs w:val="22"/>
          <w:lang w:val="sl-SI"/>
        </w:rPr>
        <w:t xml:space="preserve">: </w:t>
      </w:r>
      <w:r w:rsidR="00FE297B" w:rsidRPr="004458BC">
        <w:rPr>
          <w:rFonts w:cs="Arial"/>
          <w:szCs w:val="22"/>
          <w:lang w:val="sl-SI"/>
        </w:rPr>
        <w:t>VZOREC POGODBE</w:t>
      </w:r>
      <w:bookmarkEnd w:id="50"/>
      <w:bookmarkEnd w:id="51"/>
      <w:bookmarkEnd w:id="52"/>
    </w:p>
    <w:p w14:paraId="4292DE72" w14:textId="1515BF77" w:rsidR="00FE297B" w:rsidRPr="004458BC" w:rsidRDefault="00FE297B" w:rsidP="00FE297B">
      <w:pPr>
        <w:rPr>
          <w:rFonts w:cs="Arial"/>
          <w:szCs w:val="22"/>
        </w:rPr>
      </w:pPr>
      <w:r w:rsidRPr="004458BC">
        <w:rPr>
          <w:rFonts w:cs="Arial"/>
          <w:szCs w:val="22"/>
        </w:rPr>
        <w:t>Univerza v Ljubljani, Fakulteta za upravo</w:t>
      </w:r>
      <w:r w:rsidR="00A42896" w:rsidRPr="004458BC">
        <w:rPr>
          <w:rFonts w:cs="Arial"/>
          <w:szCs w:val="22"/>
        </w:rPr>
        <w:t xml:space="preserve">, Gosarjeva ulica </w:t>
      </w:r>
      <w:r w:rsidRPr="004458BC">
        <w:rPr>
          <w:rFonts w:cs="Arial"/>
          <w:szCs w:val="22"/>
        </w:rPr>
        <w:t>5, 1000 Ljubljana, ki jo zastopa dekan</w:t>
      </w:r>
      <w:r w:rsidR="000838CA" w:rsidRPr="004458BC">
        <w:rPr>
          <w:rFonts w:cs="Arial"/>
          <w:szCs w:val="22"/>
        </w:rPr>
        <w:t xml:space="preserve"> </w:t>
      </w:r>
      <w:r w:rsidR="003A7543" w:rsidRPr="004458BC">
        <w:rPr>
          <w:rFonts w:cs="Arial"/>
          <w:szCs w:val="22"/>
        </w:rPr>
        <w:t>izr. prof</w:t>
      </w:r>
      <w:r w:rsidR="000838CA" w:rsidRPr="004458BC">
        <w:rPr>
          <w:rFonts w:cs="Arial"/>
          <w:szCs w:val="22"/>
        </w:rPr>
        <w:t>.</w:t>
      </w:r>
      <w:r w:rsidR="003A7543" w:rsidRPr="004458BC">
        <w:rPr>
          <w:rFonts w:cs="Arial"/>
          <w:szCs w:val="22"/>
        </w:rPr>
        <w:t xml:space="preserve">  dr. </w:t>
      </w:r>
      <w:r w:rsidR="00D56582">
        <w:rPr>
          <w:rFonts w:cs="Arial"/>
          <w:szCs w:val="22"/>
        </w:rPr>
        <w:t xml:space="preserve"> Mirko Pečarič</w:t>
      </w:r>
      <w:r w:rsidRPr="004458BC">
        <w:rPr>
          <w:rFonts w:cs="Arial"/>
          <w:szCs w:val="22"/>
        </w:rPr>
        <w:t>, matična števi</w:t>
      </w:r>
      <w:r w:rsidR="00A10BB9" w:rsidRPr="004458BC">
        <w:rPr>
          <w:rFonts w:cs="Arial"/>
          <w:szCs w:val="22"/>
        </w:rPr>
        <w:t>lka 1627163, ID za DDV SI14629763</w:t>
      </w:r>
      <w:r w:rsidRPr="004458BC">
        <w:rPr>
          <w:rFonts w:cs="Arial"/>
          <w:szCs w:val="22"/>
        </w:rPr>
        <w:t xml:space="preserve"> (v nadaljevanju: naročnik),</w:t>
      </w:r>
    </w:p>
    <w:p w14:paraId="176C82AC" w14:textId="77777777" w:rsidR="00FE297B" w:rsidRPr="004458BC" w:rsidRDefault="00FE297B" w:rsidP="00FE297B">
      <w:pPr>
        <w:rPr>
          <w:rFonts w:cs="Arial"/>
          <w:szCs w:val="22"/>
        </w:rPr>
      </w:pPr>
    </w:p>
    <w:p w14:paraId="38DDD05C" w14:textId="77777777" w:rsidR="00FE297B" w:rsidRPr="004458BC" w:rsidRDefault="00FE297B" w:rsidP="00FE297B">
      <w:pPr>
        <w:rPr>
          <w:rFonts w:cs="Arial"/>
          <w:szCs w:val="22"/>
        </w:rPr>
      </w:pPr>
      <w:r w:rsidRPr="004458BC">
        <w:rPr>
          <w:rFonts w:cs="Arial"/>
          <w:szCs w:val="22"/>
        </w:rPr>
        <w:t xml:space="preserve">in </w:t>
      </w:r>
    </w:p>
    <w:p w14:paraId="308F2507" w14:textId="77777777" w:rsidR="00FE297B" w:rsidRPr="004458BC" w:rsidRDefault="00FE297B" w:rsidP="00FE297B">
      <w:pPr>
        <w:rPr>
          <w:rFonts w:cs="Arial"/>
          <w:szCs w:val="22"/>
        </w:rPr>
      </w:pPr>
      <w:r w:rsidRPr="004458BC">
        <w:rPr>
          <w:rFonts w:cs="Arial"/>
          <w:szCs w:val="22"/>
        </w:rPr>
        <w:t>________________</w:t>
      </w:r>
      <w:r w:rsidR="000A475A" w:rsidRPr="004458BC">
        <w:rPr>
          <w:rFonts w:cs="Arial"/>
          <w:szCs w:val="22"/>
        </w:rPr>
        <w:t>_________________</w:t>
      </w:r>
      <w:r w:rsidRPr="004458BC">
        <w:rPr>
          <w:rFonts w:cs="Arial"/>
          <w:szCs w:val="22"/>
        </w:rPr>
        <w:t>__ (naziv), ____________</w:t>
      </w:r>
      <w:r w:rsidR="000A475A" w:rsidRPr="004458BC">
        <w:rPr>
          <w:rFonts w:cs="Arial"/>
          <w:szCs w:val="22"/>
        </w:rPr>
        <w:t>_________</w:t>
      </w:r>
      <w:r w:rsidRPr="004458BC">
        <w:rPr>
          <w:rFonts w:cs="Arial"/>
          <w:szCs w:val="22"/>
        </w:rPr>
        <w:t>______ (naslov), ki ga zastopa direktor __</w:t>
      </w:r>
      <w:r w:rsidR="000A475A" w:rsidRPr="004458BC">
        <w:rPr>
          <w:rFonts w:cs="Arial"/>
          <w:szCs w:val="22"/>
        </w:rPr>
        <w:t>________</w:t>
      </w:r>
      <w:r w:rsidRPr="004458BC">
        <w:rPr>
          <w:rFonts w:cs="Arial"/>
          <w:szCs w:val="22"/>
        </w:rPr>
        <w:t>___________________ , matična števi</w:t>
      </w:r>
      <w:r w:rsidR="00A42896" w:rsidRPr="004458BC">
        <w:rPr>
          <w:rFonts w:cs="Arial"/>
          <w:szCs w:val="22"/>
        </w:rPr>
        <w:t>lka ___</w:t>
      </w:r>
      <w:r w:rsidR="000A475A" w:rsidRPr="004458BC">
        <w:rPr>
          <w:rFonts w:cs="Arial"/>
          <w:szCs w:val="22"/>
        </w:rPr>
        <w:t>_______</w:t>
      </w:r>
      <w:r w:rsidR="00A42896" w:rsidRPr="004458BC">
        <w:rPr>
          <w:rFonts w:cs="Arial"/>
          <w:szCs w:val="22"/>
        </w:rPr>
        <w:t>___, ID</w:t>
      </w:r>
      <w:r w:rsidRPr="004458BC">
        <w:rPr>
          <w:rFonts w:cs="Arial"/>
          <w:szCs w:val="22"/>
        </w:rPr>
        <w:t xml:space="preserve"> za DDV _______</w:t>
      </w:r>
      <w:r w:rsidR="000A475A" w:rsidRPr="004458BC">
        <w:rPr>
          <w:rFonts w:cs="Arial"/>
          <w:szCs w:val="22"/>
        </w:rPr>
        <w:t>____</w:t>
      </w:r>
      <w:r w:rsidRPr="004458BC">
        <w:rPr>
          <w:rFonts w:cs="Arial"/>
          <w:szCs w:val="22"/>
        </w:rPr>
        <w:t>_______ (v nadaljevanju: izvajalec)</w:t>
      </w:r>
    </w:p>
    <w:p w14:paraId="7E8C3B95" w14:textId="77777777" w:rsidR="00FE297B" w:rsidRPr="004458BC" w:rsidRDefault="00FE297B" w:rsidP="00FE297B">
      <w:pPr>
        <w:rPr>
          <w:rFonts w:cs="Arial"/>
          <w:szCs w:val="22"/>
        </w:rPr>
      </w:pPr>
    </w:p>
    <w:p w14:paraId="64D6AC40" w14:textId="77777777" w:rsidR="00FE297B" w:rsidRPr="004458BC" w:rsidRDefault="003946B6" w:rsidP="00FE297B">
      <w:pPr>
        <w:rPr>
          <w:rFonts w:cs="Arial"/>
          <w:szCs w:val="22"/>
        </w:rPr>
      </w:pPr>
      <w:r w:rsidRPr="004458BC">
        <w:rPr>
          <w:rFonts w:cs="Arial"/>
          <w:szCs w:val="22"/>
        </w:rPr>
        <w:t>s</w:t>
      </w:r>
      <w:r w:rsidR="00FE297B" w:rsidRPr="004458BC">
        <w:rPr>
          <w:rFonts w:cs="Arial"/>
          <w:szCs w:val="22"/>
        </w:rPr>
        <w:t>klepata</w:t>
      </w:r>
      <w:r w:rsidRPr="004458BC">
        <w:rPr>
          <w:rFonts w:cs="Arial"/>
          <w:szCs w:val="22"/>
        </w:rPr>
        <w:t xml:space="preserve"> naslednjo</w:t>
      </w:r>
    </w:p>
    <w:p w14:paraId="1A9B0D76" w14:textId="77777777" w:rsidR="00FE297B" w:rsidRPr="004458BC" w:rsidRDefault="00FE297B" w:rsidP="00FE297B">
      <w:pPr>
        <w:rPr>
          <w:rFonts w:cs="Arial"/>
          <w:szCs w:val="22"/>
        </w:rPr>
      </w:pPr>
    </w:p>
    <w:p w14:paraId="49602529" w14:textId="77777777" w:rsidR="00FE297B" w:rsidRPr="004458BC" w:rsidRDefault="00FE297B" w:rsidP="00FE297B">
      <w:pPr>
        <w:autoSpaceDE w:val="0"/>
        <w:autoSpaceDN w:val="0"/>
        <w:adjustRightInd w:val="0"/>
        <w:jc w:val="center"/>
        <w:rPr>
          <w:rFonts w:cs="Arial"/>
          <w:b/>
          <w:bCs/>
          <w:color w:val="000000"/>
          <w:szCs w:val="22"/>
        </w:rPr>
      </w:pPr>
    </w:p>
    <w:p w14:paraId="087E5FB4" w14:textId="77777777" w:rsidR="00FE297B" w:rsidRPr="004458BC" w:rsidRDefault="00FE297B" w:rsidP="00FE297B">
      <w:pPr>
        <w:autoSpaceDE w:val="0"/>
        <w:autoSpaceDN w:val="0"/>
        <w:adjustRightInd w:val="0"/>
        <w:jc w:val="center"/>
        <w:rPr>
          <w:rFonts w:cs="Arial"/>
          <w:b/>
          <w:bCs/>
          <w:color w:val="000000"/>
          <w:szCs w:val="22"/>
        </w:rPr>
      </w:pPr>
      <w:r w:rsidRPr="004458BC">
        <w:rPr>
          <w:rFonts w:cs="Arial"/>
          <w:b/>
          <w:bCs/>
          <w:color w:val="000000"/>
          <w:szCs w:val="22"/>
        </w:rPr>
        <w:t xml:space="preserve">POGODBO </w:t>
      </w:r>
      <w:r w:rsidR="00954EC8" w:rsidRPr="004458BC">
        <w:rPr>
          <w:rFonts w:cs="Arial"/>
          <w:b/>
          <w:bCs/>
          <w:color w:val="000000"/>
          <w:szCs w:val="22"/>
        </w:rPr>
        <w:t xml:space="preserve">ZA </w:t>
      </w:r>
      <w:r w:rsidR="00A42896" w:rsidRPr="004458BC">
        <w:rPr>
          <w:rFonts w:cs="Arial"/>
          <w:b/>
          <w:bCs/>
          <w:color w:val="000000"/>
          <w:szCs w:val="22"/>
        </w:rPr>
        <w:t>OPRAVLJANJE STORITEV ČIŠČENJA</w:t>
      </w:r>
      <w:r w:rsidRPr="004458BC">
        <w:rPr>
          <w:rFonts w:cs="Arial"/>
          <w:b/>
          <w:bCs/>
          <w:color w:val="000000"/>
          <w:szCs w:val="22"/>
        </w:rPr>
        <w:t xml:space="preserve"> PROSTOROV IN OKOLICE</w:t>
      </w:r>
      <w:r w:rsidR="00A42896" w:rsidRPr="004458BC">
        <w:rPr>
          <w:rFonts w:cs="Arial"/>
          <w:b/>
          <w:bCs/>
          <w:color w:val="000000"/>
          <w:szCs w:val="22"/>
        </w:rPr>
        <w:t xml:space="preserve"> FAKULTETE ZA UPRAVO</w:t>
      </w:r>
    </w:p>
    <w:p w14:paraId="732A2CA4" w14:textId="77777777" w:rsidR="000701A7" w:rsidRPr="004458BC" w:rsidRDefault="000701A7" w:rsidP="00FE297B">
      <w:pPr>
        <w:autoSpaceDE w:val="0"/>
        <w:autoSpaceDN w:val="0"/>
        <w:adjustRightInd w:val="0"/>
        <w:jc w:val="center"/>
        <w:rPr>
          <w:rFonts w:cs="Arial"/>
          <w:b/>
          <w:bCs/>
          <w:color w:val="000000"/>
          <w:szCs w:val="22"/>
        </w:rPr>
      </w:pPr>
    </w:p>
    <w:p w14:paraId="33FF8EE2" w14:textId="77777777" w:rsidR="00FE297B" w:rsidRPr="004458BC" w:rsidRDefault="00FE297B" w:rsidP="00FE297B">
      <w:pPr>
        <w:autoSpaceDE w:val="0"/>
        <w:autoSpaceDN w:val="0"/>
        <w:adjustRightInd w:val="0"/>
        <w:rPr>
          <w:rFonts w:cs="Arial"/>
          <w:b/>
          <w:color w:val="000000"/>
          <w:szCs w:val="22"/>
        </w:rPr>
      </w:pPr>
      <w:r w:rsidRPr="004458BC">
        <w:rPr>
          <w:rFonts w:cs="Arial"/>
          <w:b/>
          <w:color w:val="000000"/>
          <w:szCs w:val="22"/>
        </w:rPr>
        <w:t xml:space="preserve">I. </w:t>
      </w:r>
      <w:r w:rsidR="00CF0480" w:rsidRPr="004458BC">
        <w:rPr>
          <w:rFonts w:cs="Arial"/>
          <w:b/>
          <w:color w:val="000000"/>
          <w:szCs w:val="22"/>
        </w:rPr>
        <w:t>UVODNE DOLOČBE</w:t>
      </w:r>
    </w:p>
    <w:p w14:paraId="6E193EF4" w14:textId="77777777" w:rsidR="000701A7" w:rsidRPr="004458BC" w:rsidRDefault="000701A7" w:rsidP="00FE297B">
      <w:pPr>
        <w:autoSpaceDE w:val="0"/>
        <w:autoSpaceDN w:val="0"/>
        <w:adjustRightInd w:val="0"/>
        <w:rPr>
          <w:rFonts w:cs="Arial"/>
          <w:b/>
          <w:color w:val="000000"/>
          <w:szCs w:val="22"/>
        </w:rPr>
      </w:pPr>
    </w:p>
    <w:p w14:paraId="59910216" w14:textId="77777777" w:rsidR="00FE297B" w:rsidRPr="004458BC" w:rsidRDefault="00FE297B"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2B09F21E" w14:textId="77777777" w:rsidR="003A7543" w:rsidRPr="004458BC" w:rsidRDefault="003A7543" w:rsidP="00F56CE1">
      <w:pPr>
        <w:autoSpaceDE w:val="0"/>
        <w:autoSpaceDN w:val="0"/>
        <w:adjustRightInd w:val="0"/>
        <w:rPr>
          <w:rFonts w:cs="Arial"/>
          <w:color w:val="000000"/>
          <w:szCs w:val="22"/>
        </w:rPr>
      </w:pPr>
    </w:p>
    <w:p w14:paraId="379A207F" w14:textId="37E12C4E" w:rsidR="003A7543" w:rsidRPr="004458BC" w:rsidRDefault="00FE297B" w:rsidP="00EF575E">
      <w:pPr>
        <w:autoSpaceDE w:val="0"/>
        <w:autoSpaceDN w:val="0"/>
        <w:adjustRightInd w:val="0"/>
        <w:rPr>
          <w:rFonts w:cs="Arial"/>
          <w:szCs w:val="22"/>
        </w:rPr>
      </w:pPr>
      <w:r w:rsidRPr="004458BC">
        <w:rPr>
          <w:rFonts w:cs="Arial"/>
          <w:color w:val="000000"/>
          <w:szCs w:val="22"/>
        </w:rPr>
        <w:t>Pogodbeni stranki ugotavljata</w:t>
      </w:r>
      <w:r w:rsidR="00EF575E" w:rsidRPr="004458BC">
        <w:rPr>
          <w:rFonts w:cs="Arial"/>
          <w:color w:val="000000"/>
          <w:szCs w:val="22"/>
        </w:rPr>
        <w:t xml:space="preserve">, </w:t>
      </w:r>
      <w:r w:rsidRPr="004458BC">
        <w:rPr>
          <w:rFonts w:cs="Arial"/>
          <w:color w:val="000000"/>
          <w:szCs w:val="22"/>
        </w:rPr>
        <w:t>da je naročnik</w:t>
      </w:r>
      <w:r w:rsidR="004F0777" w:rsidRPr="004458BC">
        <w:rPr>
          <w:rFonts w:cs="Arial"/>
          <w:color w:val="000000"/>
          <w:szCs w:val="22"/>
        </w:rPr>
        <w:t xml:space="preserve"> skladno s 47. členom </w:t>
      </w:r>
      <w:r w:rsidR="004F0777" w:rsidRPr="004458BC">
        <w:rPr>
          <w:rFonts w:cs="Arial"/>
          <w:spacing w:val="-1"/>
          <w:szCs w:val="22"/>
        </w:rPr>
        <w:t xml:space="preserve">Zakona o javnem naročanju </w:t>
      </w:r>
      <w:r w:rsidR="00C05238" w:rsidRPr="00C05238">
        <w:rPr>
          <w:rFonts w:cs="Arial"/>
          <w:szCs w:val="22"/>
        </w:rPr>
        <w:t>(Uradni list RS, št. 91/15</w:t>
      </w:r>
      <w:r w:rsidR="00705CAB">
        <w:rPr>
          <w:rFonts w:cs="Arial"/>
          <w:szCs w:val="22"/>
        </w:rPr>
        <w:t xml:space="preserve"> s spremembami in dopolnitvami;</w:t>
      </w:r>
      <w:r w:rsidR="00C05238" w:rsidRPr="00C05238">
        <w:rPr>
          <w:rFonts w:cs="Arial"/>
          <w:szCs w:val="22"/>
        </w:rPr>
        <w:t xml:space="preserve"> v nadaljevanju: ZJN-3) </w:t>
      </w:r>
      <w:r w:rsidR="00705CAB">
        <w:rPr>
          <w:rFonts w:cs="Arial"/>
          <w:szCs w:val="22"/>
        </w:rPr>
        <w:t>i</w:t>
      </w:r>
      <w:r w:rsidRPr="004458BC">
        <w:rPr>
          <w:rFonts w:cs="Arial"/>
          <w:color w:val="000000"/>
          <w:szCs w:val="22"/>
        </w:rPr>
        <w:t xml:space="preserve">zvedel postopek oddaje </w:t>
      </w:r>
      <w:r w:rsidR="004F0777" w:rsidRPr="004458BC">
        <w:rPr>
          <w:rFonts w:cs="Arial"/>
          <w:szCs w:val="22"/>
        </w:rPr>
        <w:t xml:space="preserve">naročila male vrednosti za izbiro </w:t>
      </w:r>
      <w:r w:rsidR="003A7543" w:rsidRPr="004458BC">
        <w:rPr>
          <w:rFonts w:cs="Arial"/>
          <w:szCs w:val="22"/>
        </w:rPr>
        <w:t xml:space="preserve">izvajalca za </w:t>
      </w:r>
      <w:r w:rsidR="004F0777" w:rsidRPr="004458BC">
        <w:rPr>
          <w:rFonts w:cs="Arial"/>
          <w:szCs w:val="22"/>
        </w:rPr>
        <w:t xml:space="preserve">storitve </w:t>
      </w:r>
      <w:r w:rsidR="003A7543" w:rsidRPr="004458BC">
        <w:rPr>
          <w:rFonts w:cs="Arial"/>
          <w:szCs w:val="22"/>
        </w:rPr>
        <w:t>čiščenj</w:t>
      </w:r>
      <w:r w:rsidR="004F0777" w:rsidRPr="004458BC">
        <w:rPr>
          <w:rFonts w:cs="Arial"/>
          <w:szCs w:val="22"/>
        </w:rPr>
        <w:t>a</w:t>
      </w:r>
      <w:r w:rsidR="003A7543" w:rsidRPr="004458BC">
        <w:rPr>
          <w:rFonts w:cs="Arial"/>
          <w:szCs w:val="22"/>
        </w:rPr>
        <w:t xml:space="preserve"> poslovnih prostorov in okolice Fakultete za upravo za obdobje </w:t>
      </w:r>
      <w:r w:rsidR="00D4420C">
        <w:rPr>
          <w:rFonts w:cs="Arial"/>
          <w:szCs w:val="22"/>
        </w:rPr>
        <w:t>dveh</w:t>
      </w:r>
      <w:r w:rsidR="000A475A" w:rsidRPr="004458BC">
        <w:rPr>
          <w:rFonts w:cs="Arial"/>
          <w:szCs w:val="22"/>
        </w:rPr>
        <w:t xml:space="preserve"> let</w:t>
      </w:r>
      <w:r w:rsidR="00D946C8">
        <w:rPr>
          <w:rFonts w:cs="Arial"/>
          <w:szCs w:val="22"/>
        </w:rPr>
        <w:t xml:space="preserve"> </w:t>
      </w:r>
      <w:r w:rsidR="00C32AD6">
        <w:rPr>
          <w:rFonts w:cs="Arial"/>
          <w:szCs w:val="22"/>
        </w:rPr>
        <w:t xml:space="preserve">z okolju prijaznimi čistili </w:t>
      </w:r>
      <w:r w:rsidR="00D946C8">
        <w:rPr>
          <w:rFonts w:cs="Arial"/>
          <w:szCs w:val="22"/>
        </w:rPr>
        <w:t xml:space="preserve">(javno naročilo št. </w:t>
      </w:r>
      <w:r w:rsidR="003A7543" w:rsidRPr="004458BC">
        <w:rPr>
          <w:rFonts w:cs="Arial"/>
          <w:szCs w:val="22"/>
        </w:rPr>
        <w:t>4</w:t>
      </w:r>
      <w:r w:rsidR="00BB6183">
        <w:rPr>
          <w:rFonts w:cs="Arial"/>
          <w:szCs w:val="22"/>
        </w:rPr>
        <w:t>0</w:t>
      </w:r>
      <w:r w:rsidR="00913E04">
        <w:rPr>
          <w:rFonts w:cs="Arial"/>
          <w:szCs w:val="22"/>
        </w:rPr>
        <w:t>2</w:t>
      </w:r>
      <w:r w:rsidR="003A7543" w:rsidRPr="004458BC">
        <w:rPr>
          <w:rFonts w:cs="Arial"/>
          <w:szCs w:val="22"/>
        </w:rPr>
        <w:t>-</w:t>
      </w:r>
      <w:r w:rsidR="00913E04">
        <w:rPr>
          <w:rFonts w:cs="Arial"/>
          <w:szCs w:val="22"/>
        </w:rPr>
        <w:t>3</w:t>
      </w:r>
      <w:r w:rsidR="003A7543" w:rsidRPr="004458BC">
        <w:rPr>
          <w:rFonts w:cs="Arial"/>
          <w:szCs w:val="22"/>
        </w:rPr>
        <w:t>/20</w:t>
      </w:r>
      <w:r w:rsidR="009B1CC7">
        <w:rPr>
          <w:rFonts w:cs="Arial"/>
          <w:szCs w:val="22"/>
        </w:rPr>
        <w:t>2</w:t>
      </w:r>
      <w:r w:rsidR="00913E04">
        <w:rPr>
          <w:rFonts w:cs="Arial"/>
          <w:szCs w:val="22"/>
        </w:rPr>
        <w:t>6</w:t>
      </w:r>
      <w:r w:rsidR="00EF575E" w:rsidRPr="004458BC">
        <w:rPr>
          <w:rFonts w:cs="Arial"/>
          <w:szCs w:val="22"/>
        </w:rPr>
        <w:t xml:space="preserve">) in </w:t>
      </w:r>
      <w:r w:rsidRPr="004458BC">
        <w:rPr>
          <w:rFonts w:cs="Arial"/>
          <w:szCs w:val="22"/>
        </w:rPr>
        <w:t xml:space="preserve">da je bil izvajalec </w:t>
      </w:r>
      <w:r w:rsidR="00736907" w:rsidRPr="004458BC">
        <w:rPr>
          <w:rFonts w:cs="Arial"/>
          <w:szCs w:val="22"/>
        </w:rPr>
        <w:t>gle</w:t>
      </w:r>
      <w:r w:rsidR="004F0777" w:rsidRPr="004458BC">
        <w:rPr>
          <w:rFonts w:cs="Arial"/>
          <w:szCs w:val="22"/>
        </w:rPr>
        <w:t>d</w:t>
      </w:r>
      <w:r w:rsidR="00736907" w:rsidRPr="004458BC">
        <w:rPr>
          <w:rFonts w:cs="Arial"/>
          <w:szCs w:val="22"/>
        </w:rPr>
        <w:t>e</w:t>
      </w:r>
      <w:r w:rsidR="004F0777" w:rsidRPr="004458BC">
        <w:rPr>
          <w:rFonts w:cs="Arial"/>
          <w:szCs w:val="22"/>
        </w:rPr>
        <w:t xml:space="preserve"> na merila za ocenjevanje ponudb </w:t>
      </w:r>
      <w:r w:rsidRPr="004458BC">
        <w:rPr>
          <w:rFonts w:cs="Arial"/>
          <w:szCs w:val="22"/>
        </w:rPr>
        <w:t xml:space="preserve">izbran kot najugodnejši ponudnik za </w:t>
      </w:r>
      <w:r w:rsidR="002E4812" w:rsidRPr="004458BC">
        <w:rPr>
          <w:rFonts w:cs="Arial"/>
          <w:szCs w:val="22"/>
        </w:rPr>
        <w:t>javn</w:t>
      </w:r>
      <w:r w:rsidR="00736907" w:rsidRPr="004458BC">
        <w:rPr>
          <w:rFonts w:cs="Arial"/>
          <w:szCs w:val="22"/>
        </w:rPr>
        <w:t>o</w:t>
      </w:r>
      <w:r w:rsidR="002E4812" w:rsidRPr="004458BC">
        <w:rPr>
          <w:rFonts w:cs="Arial"/>
          <w:szCs w:val="22"/>
        </w:rPr>
        <w:t xml:space="preserve"> naročil</w:t>
      </w:r>
      <w:r w:rsidR="00736907" w:rsidRPr="004458BC">
        <w:rPr>
          <w:rFonts w:cs="Arial"/>
          <w:szCs w:val="22"/>
        </w:rPr>
        <w:t xml:space="preserve">o na podlagi </w:t>
      </w:r>
      <w:r w:rsidR="00525C08">
        <w:rPr>
          <w:rFonts w:cs="Arial"/>
          <w:szCs w:val="22"/>
        </w:rPr>
        <w:t>obvestila</w:t>
      </w:r>
      <w:r w:rsidR="002E4812" w:rsidRPr="004458BC">
        <w:rPr>
          <w:rFonts w:cs="Arial"/>
          <w:szCs w:val="22"/>
        </w:rPr>
        <w:t xml:space="preserve"> </w:t>
      </w:r>
      <w:r w:rsidRPr="004458BC">
        <w:rPr>
          <w:rFonts w:cs="Arial"/>
          <w:szCs w:val="22"/>
        </w:rPr>
        <w:t>o izbiri ponudnika z obvestilom o oddaji javnega naročila št. __</w:t>
      </w:r>
      <w:r w:rsidR="003A7543" w:rsidRPr="004458BC">
        <w:rPr>
          <w:rFonts w:cs="Arial"/>
          <w:szCs w:val="22"/>
        </w:rPr>
        <w:t>____</w:t>
      </w:r>
      <w:r w:rsidR="000A475A" w:rsidRPr="004458BC">
        <w:rPr>
          <w:rFonts w:cs="Arial"/>
          <w:szCs w:val="22"/>
        </w:rPr>
        <w:t>___</w:t>
      </w:r>
      <w:r w:rsidRPr="004458BC">
        <w:rPr>
          <w:rFonts w:cs="Arial"/>
          <w:szCs w:val="22"/>
        </w:rPr>
        <w:t>___ z dne ___</w:t>
      </w:r>
      <w:r w:rsidR="000A475A" w:rsidRPr="004458BC">
        <w:rPr>
          <w:rFonts w:cs="Arial"/>
          <w:szCs w:val="22"/>
        </w:rPr>
        <w:t>____</w:t>
      </w:r>
      <w:r w:rsidRPr="004458BC">
        <w:rPr>
          <w:rFonts w:cs="Arial"/>
          <w:szCs w:val="22"/>
        </w:rPr>
        <w:t>___</w:t>
      </w:r>
      <w:r w:rsidR="003A7543" w:rsidRPr="004458BC">
        <w:rPr>
          <w:rFonts w:cs="Arial"/>
          <w:szCs w:val="22"/>
        </w:rPr>
        <w:t>.</w:t>
      </w:r>
      <w:r w:rsidR="00EF575E" w:rsidRPr="004458BC">
        <w:rPr>
          <w:rFonts w:cs="Arial"/>
          <w:szCs w:val="22"/>
        </w:rPr>
        <w:t xml:space="preserve"> Razpisna dokumentacija je bila objavljena na Portalu javnih naročil pod oznako ____________</w:t>
      </w:r>
      <w:r w:rsidR="00EF575E" w:rsidRPr="004458BC">
        <w:rPr>
          <w:rFonts w:cs="Arial"/>
          <w:color w:val="000000"/>
          <w:szCs w:val="22"/>
        </w:rPr>
        <w:t xml:space="preserve"> dne ____________.</w:t>
      </w:r>
    </w:p>
    <w:p w14:paraId="2EDD796F" w14:textId="77777777" w:rsidR="003A7543" w:rsidRPr="004458BC" w:rsidRDefault="003A7543" w:rsidP="00FE297B">
      <w:pPr>
        <w:autoSpaceDE w:val="0"/>
        <w:autoSpaceDN w:val="0"/>
        <w:adjustRightInd w:val="0"/>
        <w:rPr>
          <w:rFonts w:cs="Arial"/>
          <w:szCs w:val="22"/>
        </w:rPr>
      </w:pPr>
    </w:p>
    <w:p w14:paraId="0188743D" w14:textId="77777777" w:rsidR="00FE297B" w:rsidRPr="004458BC" w:rsidRDefault="003A7543" w:rsidP="00FE297B">
      <w:pPr>
        <w:autoSpaceDE w:val="0"/>
        <w:autoSpaceDN w:val="0"/>
        <w:adjustRightInd w:val="0"/>
        <w:rPr>
          <w:rFonts w:cs="Arial"/>
          <w:szCs w:val="22"/>
        </w:rPr>
      </w:pPr>
      <w:r w:rsidRPr="004458BC">
        <w:rPr>
          <w:rFonts w:cs="Arial"/>
          <w:szCs w:val="22"/>
        </w:rPr>
        <w:t>Pogodbeni stranki ugotavljata, da pogodbeni stranki sklepata to pogodbo za določitev pogojev izvedbe storitev, plačila in vsebine storitev.</w:t>
      </w:r>
    </w:p>
    <w:p w14:paraId="6AE004A0" w14:textId="77777777" w:rsidR="00F33769" w:rsidRPr="004458BC" w:rsidRDefault="00F33769" w:rsidP="00FE297B">
      <w:pPr>
        <w:autoSpaceDE w:val="0"/>
        <w:autoSpaceDN w:val="0"/>
        <w:adjustRightInd w:val="0"/>
        <w:rPr>
          <w:rFonts w:cs="Arial"/>
          <w:szCs w:val="22"/>
        </w:rPr>
      </w:pPr>
    </w:p>
    <w:p w14:paraId="2F1E5E5F" w14:textId="77777777" w:rsidR="00F33769" w:rsidRPr="004458BC" w:rsidRDefault="00F33769" w:rsidP="00F33769">
      <w:pPr>
        <w:rPr>
          <w:rFonts w:cs="Arial"/>
          <w:szCs w:val="22"/>
        </w:rPr>
      </w:pPr>
      <w:r w:rsidRPr="004458BC">
        <w:rPr>
          <w:rFonts w:cs="Arial"/>
          <w:szCs w:val="22"/>
        </w:rPr>
        <w:t xml:space="preserve">Izvajalec s podpisom te pogodbe potrjuje, da je v celoti seznanjen z obsegom in </w:t>
      </w:r>
      <w:r w:rsidR="00EF575E" w:rsidRPr="004458BC">
        <w:rPr>
          <w:rFonts w:cs="Arial"/>
          <w:szCs w:val="22"/>
        </w:rPr>
        <w:t>zahtevnostjo pogodbenih del ter</w:t>
      </w:r>
      <w:r w:rsidRPr="004458BC">
        <w:rPr>
          <w:rFonts w:cs="Arial"/>
          <w:szCs w:val="22"/>
        </w:rPr>
        <w:t xml:space="preserve"> da je seznanjen z vsemi določili in pogoji </w:t>
      </w:r>
      <w:r w:rsidR="00032658" w:rsidRPr="004458BC">
        <w:rPr>
          <w:rFonts w:cs="Arial"/>
          <w:szCs w:val="22"/>
        </w:rPr>
        <w:t xml:space="preserve">iz razpisne </w:t>
      </w:r>
      <w:r w:rsidR="007563CD" w:rsidRPr="004458BC">
        <w:rPr>
          <w:rFonts w:cs="Arial"/>
          <w:szCs w:val="22"/>
        </w:rPr>
        <w:t>dokumentacije</w:t>
      </w:r>
      <w:r w:rsidR="00032658" w:rsidRPr="004458BC">
        <w:rPr>
          <w:rFonts w:cs="Arial"/>
          <w:szCs w:val="22"/>
        </w:rPr>
        <w:t xml:space="preserve"> </w:t>
      </w:r>
      <w:r w:rsidRPr="004458BC">
        <w:rPr>
          <w:rFonts w:cs="Arial"/>
          <w:szCs w:val="22"/>
        </w:rPr>
        <w:t>naro</w:t>
      </w:r>
      <w:r w:rsidR="00032658" w:rsidRPr="004458BC">
        <w:rPr>
          <w:rFonts w:cs="Arial"/>
          <w:szCs w:val="22"/>
        </w:rPr>
        <w:t xml:space="preserve">čnika, ki so </w:t>
      </w:r>
      <w:r w:rsidRPr="004458BC">
        <w:rPr>
          <w:rFonts w:cs="Arial"/>
          <w:szCs w:val="22"/>
        </w:rPr>
        <w:t>sestavni del te pogodbe.</w:t>
      </w:r>
    </w:p>
    <w:p w14:paraId="3B172546" w14:textId="77777777" w:rsidR="00321D23" w:rsidRPr="004458BC" w:rsidRDefault="00321D23" w:rsidP="00F33769">
      <w:pPr>
        <w:rPr>
          <w:rFonts w:cs="Arial"/>
          <w:szCs w:val="22"/>
        </w:rPr>
      </w:pPr>
    </w:p>
    <w:p w14:paraId="7F0FFB36" w14:textId="173771E1" w:rsidR="00EF575E" w:rsidRDefault="008F5F84" w:rsidP="00F33769">
      <w:pPr>
        <w:rPr>
          <w:rFonts w:cs="Arial"/>
          <w:szCs w:val="22"/>
        </w:rPr>
      </w:pPr>
      <w:r w:rsidRPr="008F5F84">
        <w:rPr>
          <w:rFonts w:cs="Arial"/>
          <w:szCs w:val="22"/>
        </w:rPr>
        <w:t xml:space="preserve">Izvajalec bo poslovne prostore naročnika čistil skladno s tehničnimi specifikacijami iz razpisne dokumentacije, z </w:t>
      </w:r>
      <w:proofErr w:type="spellStart"/>
      <w:r w:rsidRPr="008F5F84">
        <w:rPr>
          <w:rFonts w:cs="Arial"/>
          <w:szCs w:val="22"/>
        </w:rPr>
        <w:t>okoljsko</w:t>
      </w:r>
      <w:proofErr w:type="spellEnd"/>
      <w:r w:rsidRPr="008F5F84">
        <w:rPr>
          <w:rFonts w:cs="Arial"/>
          <w:szCs w:val="22"/>
        </w:rPr>
        <w:t xml:space="preserve"> manj obremenjujočim blagom (čistila) in z upoštevanjem temeljnih </w:t>
      </w:r>
      <w:proofErr w:type="spellStart"/>
      <w:r w:rsidRPr="008F5F84">
        <w:rPr>
          <w:rFonts w:cs="Arial"/>
          <w:szCs w:val="22"/>
        </w:rPr>
        <w:t>okoljskih</w:t>
      </w:r>
      <w:proofErr w:type="spellEnd"/>
      <w:r w:rsidRPr="008F5F84">
        <w:rPr>
          <w:rFonts w:cs="Arial"/>
          <w:szCs w:val="22"/>
        </w:rPr>
        <w:t xml:space="preserve"> zahtev skladno z Uredbo o zelenem javnem naročanju (Uradni list RS, št. 51/17, 64/19, 121/21, 132/23 in 43/25).</w:t>
      </w:r>
    </w:p>
    <w:p w14:paraId="5A2CC098" w14:textId="77777777" w:rsidR="008F5F84" w:rsidRPr="004458BC" w:rsidRDefault="008F5F84" w:rsidP="00F33769">
      <w:pPr>
        <w:rPr>
          <w:rFonts w:cs="Arial"/>
          <w:szCs w:val="22"/>
        </w:rPr>
      </w:pPr>
    </w:p>
    <w:p w14:paraId="23253AE9" w14:textId="77777777" w:rsidR="00CF0480" w:rsidRPr="004458BC" w:rsidRDefault="00CF0480" w:rsidP="00CF0480">
      <w:pPr>
        <w:autoSpaceDE w:val="0"/>
        <w:autoSpaceDN w:val="0"/>
        <w:adjustRightInd w:val="0"/>
        <w:rPr>
          <w:rFonts w:cs="Arial"/>
          <w:b/>
          <w:color w:val="000000"/>
          <w:szCs w:val="22"/>
        </w:rPr>
      </w:pPr>
      <w:r w:rsidRPr="004458BC">
        <w:rPr>
          <w:rFonts w:cs="Arial"/>
          <w:b/>
          <w:color w:val="000000"/>
          <w:szCs w:val="22"/>
        </w:rPr>
        <w:t>II. PREDMET POGODBE IN OBSEG POGODBENIH DEL</w:t>
      </w:r>
    </w:p>
    <w:p w14:paraId="6651C39A" w14:textId="77777777" w:rsidR="007177BF" w:rsidRPr="004458BC" w:rsidRDefault="007177BF" w:rsidP="007177BF">
      <w:pPr>
        <w:autoSpaceDE w:val="0"/>
        <w:autoSpaceDN w:val="0"/>
        <w:adjustRightInd w:val="0"/>
        <w:rPr>
          <w:rFonts w:cs="Arial"/>
          <w:szCs w:val="22"/>
        </w:rPr>
      </w:pPr>
    </w:p>
    <w:p w14:paraId="69C9C54E" w14:textId="77777777" w:rsidR="00FE297B" w:rsidRPr="004458BC" w:rsidRDefault="00FE297B"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7CA343C8" w14:textId="77777777" w:rsidR="00FE297B" w:rsidRPr="004458BC" w:rsidRDefault="00FE297B" w:rsidP="00FE297B">
      <w:pPr>
        <w:autoSpaceDE w:val="0"/>
        <w:autoSpaceDN w:val="0"/>
        <w:adjustRightInd w:val="0"/>
        <w:rPr>
          <w:rFonts w:cs="Arial"/>
          <w:color w:val="000000"/>
          <w:szCs w:val="22"/>
        </w:rPr>
      </w:pPr>
    </w:p>
    <w:p w14:paraId="1E6C58ED" w14:textId="77777777" w:rsidR="008A6FCE" w:rsidRPr="004458BC" w:rsidRDefault="00FE297B" w:rsidP="008A6FCE">
      <w:pPr>
        <w:rPr>
          <w:rFonts w:cs="Arial"/>
          <w:color w:val="000000"/>
          <w:szCs w:val="22"/>
        </w:rPr>
      </w:pPr>
      <w:r w:rsidRPr="004458BC">
        <w:rPr>
          <w:rFonts w:cs="Arial"/>
          <w:color w:val="000000"/>
          <w:szCs w:val="22"/>
        </w:rPr>
        <w:t>Predmet pogodbe je dnevno, tedensko, mesečno</w:t>
      </w:r>
      <w:r w:rsidR="00E27AA6" w:rsidRPr="004458BC">
        <w:rPr>
          <w:rFonts w:cs="Arial"/>
          <w:color w:val="000000"/>
          <w:szCs w:val="22"/>
        </w:rPr>
        <w:t xml:space="preserve">, </w:t>
      </w:r>
      <w:r w:rsidR="000838CA" w:rsidRPr="004458BC">
        <w:rPr>
          <w:rFonts w:cs="Arial"/>
          <w:color w:val="000000"/>
          <w:szCs w:val="22"/>
        </w:rPr>
        <w:t xml:space="preserve">letno </w:t>
      </w:r>
      <w:r w:rsidR="00E27AA6" w:rsidRPr="004458BC">
        <w:rPr>
          <w:rFonts w:cs="Arial"/>
          <w:color w:val="000000"/>
          <w:szCs w:val="22"/>
        </w:rPr>
        <w:t>in občasno</w:t>
      </w:r>
      <w:r w:rsidR="000838CA" w:rsidRPr="004458BC">
        <w:rPr>
          <w:rFonts w:cs="Arial"/>
          <w:color w:val="000000"/>
          <w:szCs w:val="22"/>
        </w:rPr>
        <w:t xml:space="preserve"> </w:t>
      </w:r>
      <w:r w:rsidRPr="004458BC">
        <w:rPr>
          <w:rFonts w:cs="Arial"/>
          <w:color w:val="000000"/>
          <w:szCs w:val="22"/>
        </w:rPr>
        <w:t xml:space="preserve">čiščenje prostorov in okolice naročnika </w:t>
      </w:r>
      <w:r w:rsidR="00CE0594" w:rsidRPr="004458BC">
        <w:rPr>
          <w:rFonts w:cs="Arial"/>
          <w:color w:val="000000"/>
          <w:szCs w:val="22"/>
        </w:rPr>
        <w:t>na lokaciji Gosarjeva ulica 5, Ljubljana</w:t>
      </w:r>
      <w:r w:rsidR="003206C7" w:rsidRPr="004458BC">
        <w:rPr>
          <w:rFonts w:cs="Arial"/>
          <w:color w:val="000000"/>
          <w:szCs w:val="22"/>
        </w:rPr>
        <w:t xml:space="preserve">. </w:t>
      </w:r>
      <w:r w:rsidRPr="004458BC">
        <w:rPr>
          <w:rFonts w:cs="Arial"/>
          <w:color w:val="000000"/>
          <w:szCs w:val="22"/>
        </w:rPr>
        <w:t xml:space="preserve">Čiščenje prostorov obsega poleg samega čiščenja s čistilnimi sredstvi tudi </w:t>
      </w:r>
      <w:r w:rsidR="009B1CC7">
        <w:rPr>
          <w:rFonts w:cs="Arial"/>
          <w:color w:val="000000"/>
          <w:szCs w:val="22"/>
        </w:rPr>
        <w:t xml:space="preserve">morebitno razkuževanje površin ter </w:t>
      </w:r>
      <w:r w:rsidRPr="004458BC">
        <w:rPr>
          <w:rFonts w:cs="Arial"/>
          <w:color w:val="000000"/>
          <w:szCs w:val="22"/>
        </w:rPr>
        <w:t>oskrbo s PVC vrečkami za odpadke</w:t>
      </w:r>
      <w:r w:rsidR="008A6FCE" w:rsidRPr="004458BC">
        <w:rPr>
          <w:rFonts w:cs="Arial"/>
          <w:color w:val="000000"/>
          <w:szCs w:val="22"/>
        </w:rPr>
        <w:t xml:space="preserve"> in nameščanje sanitarno-higienskega materiala</w:t>
      </w:r>
      <w:r w:rsidR="00443746" w:rsidRPr="004458BC">
        <w:rPr>
          <w:rFonts w:cs="Arial"/>
          <w:color w:val="000000"/>
          <w:szCs w:val="22"/>
        </w:rPr>
        <w:t xml:space="preserve">. </w:t>
      </w:r>
    </w:p>
    <w:p w14:paraId="3D9C4CF2" w14:textId="77777777" w:rsidR="0065096A" w:rsidRPr="004458BC" w:rsidRDefault="0065096A" w:rsidP="008A6FCE">
      <w:pPr>
        <w:rPr>
          <w:rFonts w:cs="Arial"/>
          <w:color w:val="000000"/>
          <w:szCs w:val="22"/>
        </w:rPr>
      </w:pPr>
    </w:p>
    <w:p w14:paraId="3040B961" w14:textId="77777777" w:rsidR="0065096A" w:rsidRPr="004458BC" w:rsidRDefault="0065096A" w:rsidP="008A6FCE">
      <w:pPr>
        <w:rPr>
          <w:rFonts w:cs="Arial"/>
          <w:color w:val="000000"/>
          <w:szCs w:val="22"/>
        </w:rPr>
      </w:pPr>
      <w:r w:rsidRPr="004458BC">
        <w:rPr>
          <w:rFonts w:cs="Arial"/>
          <w:color w:val="000000"/>
          <w:szCs w:val="22"/>
        </w:rPr>
        <w:lastRenderedPageBreak/>
        <w:t xml:space="preserve">Izvajalec bo vsako dobavo potrošnega in čistilnega materiala, ki ga bo dostavil na objekt naročnika, </w:t>
      </w:r>
      <w:r w:rsidR="00B62183" w:rsidRPr="004458BC">
        <w:rPr>
          <w:rFonts w:cs="Arial"/>
          <w:color w:val="000000"/>
          <w:szCs w:val="22"/>
        </w:rPr>
        <w:t xml:space="preserve">izvedel ob prisotnosti osebja naročnika (ge. Mirjane Erdelji), naročnik pa bo vsako dobavo potrdil s podpisom na dobavnic. Kopija dobavnice je last naročnika. </w:t>
      </w:r>
    </w:p>
    <w:p w14:paraId="3E14936F" w14:textId="77777777" w:rsidR="008A6FCE" w:rsidRPr="004458BC" w:rsidRDefault="008A6FCE" w:rsidP="00FE297B">
      <w:pPr>
        <w:autoSpaceDE w:val="0"/>
        <w:autoSpaceDN w:val="0"/>
        <w:adjustRightInd w:val="0"/>
        <w:rPr>
          <w:rFonts w:cs="Arial"/>
          <w:color w:val="000000"/>
          <w:szCs w:val="22"/>
        </w:rPr>
      </w:pPr>
    </w:p>
    <w:p w14:paraId="3668D0F5" w14:textId="77777777" w:rsidR="00FE297B" w:rsidRPr="004458BC" w:rsidRDefault="00443746" w:rsidP="00FE297B">
      <w:pPr>
        <w:autoSpaceDE w:val="0"/>
        <w:autoSpaceDN w:val="0"/>
        <w:adjustRightInd w:val="0"/>
        <w:rPr>
          <w:rFonts w:cs="Arial"/>
          <w:color w:val="000000"/>
          <w:szCs w:val="22"/>
        </w:rPr>
      </w:pPr>
      <w:r w:rsidRPr="004458BC">
        <w:rPr>
          <w:rFonts w:cs="Arial"/>
          <w:color w:val="000000"/>
          <w:szCs w:val="22"/>
        </w:rPr>
        <w:t xml:space="preserve">Sanitarno-higienski material </w:t>
      </w:r>
      <w:r w:rsidR="008A6FCE" w:rsidRPr="004458BC">
        <w:rPr>
          <w:rFonts w:cs="Arial"/>
          <w:color w:val="000000"/>
          <w:szCs w:val="22"/>
        </w:rPr>
        <w:t xml:space="preserve">(toaletni papir, papirnate brisače, tekoče milo, WC osvežilce, WC sedalne obloge, </w:t>
      </w:r>
      <w:r w:rsidR="000F7967">
        <w:rPr>
          <w:rFonts w:cs="Arial"/>
          <w:color w:val="000000"/>
          <w:szCs w:val="22"/>
        </w:rPr>
        <w:t>higienske (damske) vrečke ipd.)</w:t>
      </w:r>
      <w:r w:rsidR="008A6FCE" w:rsidRPr="004458BC">
        <w:rPr>
          <w:rFonts w:cs="Arial"/>
          <w:color w:val="000000"/>
          <w:szCs w:val="22"/>
        </w:rPr>
        <w:t xml:space="preserve"> </w:t>
      </w:r>
      <w:r w:rsidR="009B1CC7">
        <w:rPr>
          <w:rFonts w:cs="Arial"/>
          <w:color w:val="000000"/>
          <w:szCs w:val="22"/>
        </w:rPr>
        <w:t xml:space="preserve">ter razkužila </w:t>
      </w:r>
      <w:r w:rsidRPr="004458BC">
        <w:rPr>
          <w:rFonts w:cs="Arial"/>
          <w:color w:val="000000"/>
          <w:szCs w:val="22"/>
        </w:rPr>
        <w:t>zagotovi naročnik.</w:t>
      </w:r>
      <w:r w:rsidR="00D4054D" w:rsidRPr="004458BC">
        <w:rPr>
          <w:rFonts w:cs="Arial"/>
          <w:color w:val="000000"/>
          <w:szCs w:val="22"/>
        </w:rPr>
        <w:t xml:space="preserve"> </w:t>
      </w:r>
      <w:r w:rsidR="00FE297B" w:rsidRPr="004458BC">
        <w:rPr>
          <w:rFonts w:cs="Arial"/>
          <w:color w:val="000000"/>
          <w:szCs w:val="22"/>
        </w:rPr>
        <w:t xml:space="preserve">Izvajalec je dolžan naročnika pravočasno obveščati o potrebah po dobavi </w:t>
      </w:r>
      <w:r w:rsidR="008B0B4A" w:rsidRPr="004458BC">
        <w:rPr>
          <w:rFonts w:cs="Arial"/>
          <w:color w:val="000000"/>
          <w:szCs w:val="22"/>
        </w:rPr>
        <w:t>posameznega</w:t>
      </w:r>
      <w:r w:rsidR="00FE297B" w:rsidRPr="004458BC">
        <w:rPr>
          <w:rFonts w:cs="Arial"/>
          <w:color w:val="000000"/>
          <w:szCs w:val="22"/>
        </w:rPr>
        <w:t xml:space="preserve"> </w:t>
      </w:r>
      <w:r w:rsidR="008A6FCE" w:rsidRPr="004458BC">
        <w:rPr>
          <w:rFonts w:cs="Arial"/>
          <w:color w:val="000000"/>
          <w:szCs w:val="22"/>
        </w:rPr>
        <w:t>s</w:t>
      </w:r>
      <w:r w:rsidR="008B0B4A" w:rsidRPr="004458BC">
        <w:rPr>
          <w:rFonts w:cs="Arial"/>
          <w:color w:val="000000"/>
          <w:szCs w:val="22"/>
        </w:rPr>
        <w:t xml:space="preserve">anitarno-higienskega materiala. </w:t>
      </w:r>
    </w:p>
    <w:p w14:paraId="6E25135A" w14:textId="77777777" w:rsidR="00956C26" w:rsidRPr="004458BC" w:rsidRDefault="00956C26" w:rsidP="00956C26">
      <w:pPr>
        <w:tabs>
          <w:tab w:val="clear" w:pos="5579"/>
          <w:tab w:val="clear" w:pos="8640"/>
          <w:tab w:val="left" w:pos="757"/>
        </w:tabs>
        <w:rPr>
          <w:rFonts w:cs="Arial"/>
          <w:szCs w:val="22"/>
        </w:rPr>
      </w:pPr>
    </w:p>
    <w:p w14:paraId="1F64676C" w14:textId="77777777" w:rsidR="00FE297B" w:rsidRPr="004458BC" w:rsidRDefault="009B6589"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w:t>
      </w:r>
      <w:r w:rsidR="00FE297B" w:rsidRPr="004458BC">
        <w:rPr>
          <w:rFonts w:cs="Arial"/>
          <w:color w:val="000000"/>
          <w:szCs w:val="22"/>
        </w:rPr>
        <w:t>len</w:t>
      </w:r>
    </w:p>
    <w:p w14:paraId="69E05A4C" w14:textId="77777777" w:rsidR="009B6589" w:rsidRPr="004458BC" w:rsidRDefault="009B6589" w:rsidP="009B6589">
      <w:pPr>
        <w:autoSpaceDE w:val="0"/>
        <w:autoSpaceDN w:val="0"/>
        <w:adjustRightInd w:val="0"/>
        <w:jc w:val="center"/>
        <w:rPr>
          <w:rFonts w:cs="Arial"/>
          <w:color w:val="000000"/>
          <w:szCs w:val="22"/>
        </w:rPr>
      </w:pPr>
    </w:p>
    <w:p w14:paraId="5EF4FB10" w14:textId="77777777" w:rsidR="0087382F" w:rsidRPr="004458BC" w:rsidRDefault="0087382F" w:rsidP="0087382F">
      <w:pPr>
        <w:autoSpaceDE w:val="0"/>
        <w:autoSpaceDN w:val="0"/>
        <w:adjustRightInd w:val="0"/>
        <w:rPr>
          <w:rFonts w:cs="Arial"/>
          <w:color w:val="000000"/>
          <w:szCs w:val="22"/>
        </w:rPr>
      </w:pPr>
      <w:r w:rsidRPr="004458BC">
        <w:rPr>
          <w:rFonts w:cs="Arial"/>
          <w:szCs w:val="22"/>
        </w:rPr>
        <w:t>Izvajalec s</w:t>
      </w:r>
      <w:r w:rsidR="008B0B4A" w:rsidRPr="004458BC">
        <w:rPr>
          <w:rFonts w:cs="Arial"/>
          <w:szCs w:val="22"/>
        </w:rPr>
        <w:t xml:space="preserve">e zavezuje izvesti vse storitve, ki so predmet javnega naročila, </w:t>
      </w:r>
      <w:r w:rsidR="00736907" w:rsidRPr="004458BC">
        <w:rPr>
          <w:rFonts w:cs="Arial"/>
          <w:szCs w:val="22"/>
        </w:rPr>
        <w:t xml:space="preserve">v skladu z zahtevami </w:t>
      </w:r>
      <w:r w:rsidR="00032658" w:rsidRPr="004458BC">
        <w:rPr>
          <w:rFonts w:cs="Arial"/>
          <w:szCs w:val="22"/>
        </w:rPr>
        <w:t xml:space="preserve">razpisne dokumentacije, ki so opredeljene </w:t>
      </w:r>
      <w:r w:rsidR="000D55C3" w:rsidRPr="004458BC">
        <w:rPr>
          <w:rFonts w:cs="Arial"/>
          <w:color w:val="000000"/>
          <w:szCs w:val="22"/>
        </w:rPr>
        <w:t xml:space="preserve">v točki </w:t>
      </w:r>
      <w:r w:rsidR="002A5B27" w:rsidRPr="004458BC">
        <w:rPr>
          <w:rFonts w:cs="Arial"/>
          <w:color w:val="000000"/>
          <w:szCs w:val="22"/>
        </w:rPr>
        <w:t>6</w:t>
      </w:r>
      <w:r w:rsidR="000D55C3" w:rsidRPr="004458BC">
        <w:rPr>
          <w:rFonts w:cs="Arial"/>
          <w:color w:val="000000"/>
          <w:szCs w:val="22"/>
        </w:rPr>
        <w:t>. »</w:t>
      </w:r>
      <w:r w:rsidRPr="004458BC">
        <w:rPr>
          <w:rFonts w:cs="Arial"/>
          <w:color w:val="000000"/>
          <w:szCs w:val="22"/>
        </w:rPr>
        <w:t>Tehnične specifikacije</w:t>
      </w:r>
      <w:r w:rsidR="000D55C3" w:rsidRPr="004458BC">
        <w:rPr>
          <w:rFonts w:cs="Arial"/>
          <w:color w:val="000000"/>
          <w:szCs w:val="22"/>
        </w:rPr>
        <w:t xml:space="preserve">« </w:t>
      </w:r>
      <w:r w:rsidRPr="004458BC">
        <w:rPr>
          <w:rFonts w:cs="Arial"/>
          <w:color w:val="000000"/>
          <w:szCs w:val="22"/>
        </w:rPr>
        <w:t>razpisne dokumentacije</w:t>
      </w:r>
      <w:r w:rsidR="000D55C3" w:rsidRPr="004458BC">
        <w:rPr>
          <w:rFonts w:cs="Arial"/>
          <w:color w:val="000000"/>
          <w:szCs w:val="22"/>
        </w:rPr>
        <w:t xml:space="preserve">. </w:t>
      </w:r>
    </w:p>
    <w:p w14:paraId="77506C67" w14:textId="77777777" w:rsidR="0087382F" w:rsidRPr="004458BC" w:rsidRDefault="0087382F" w:rsidP="0087382F">
      <w:pPr>
        <w:autoSpaceDE w:val="0"/>
        <w:autoSpaceDN w:val="0"/>
        <w:adjustRightInd w:val="0"/>
        <w:rPr>
          <w:rFonts w:cs="Arial"/>
          <w:color w:val="000000"/>
          <w:szCs w:val="22"/>
        </w:rPr>
      </w:pPr>
    </w:p>
    <w:p w14:paraId="635B9238" w14:textId="77777777" w:rsidR="0087382F" w:rsidRPr="004458BC" w:rsidRDefault="0087382F" w:rsidP="0087382F">
      <w:pPr>
        <w:autoSpaceDE w:val="0"/>
        <w:autoSpaceDN w:val="0"/>
        <w:adjustRightInd w:val="0"/>
        <w:rPr>
          <w:rFonts w:cs="Arial"/>
          <w:color w:val="000000"/>
          <w:szCs w:val="22"/>
        </w:rPr>
      </w:pPr>
      <w:r w:rsidRPr="004458BC">
        <w:rPr>
          <w:rFonts w:cs="Arial"/>
          <w:szCs w:val="22"/>
        </w:rPr>
        <w:t>Izvajalec oziroma njegov pred</w:t>
      </w:r>
      <w:r w:rsidR="00EF52EA">
        <w:rPr>
          <w:rFonts w:cs="Arial"/>
          <w:szCs w:val="22"/>
        </w:rPr>
        <w:t>stavnik bo izvajal redno</w:t>
      </w:r>
      <w:r w:rsidRPr="004458BC">
        <w:rPr>
          <w:rFonts w:cs="Arial"/>
          <w:szCs w:val="22"/>
        </w:rPr>
        <w:t xml:space="preserve"> kontrolo storitev čiščenja na objektu. Izvajalec se bo </w:t>
      </w:r>
      <w:r w:rsidR="0092374A" w:rsidRPr="004458BC">
        <w:rPr>
          <w:rFonts w:cs="Arial"/>
          <w:szCs w:val="22"/>
        </w:rPr>
        <w:t>občasno</w:t>
      </w:r>
      <w:r w:rsidRPr="004458BC">
        <w:rPr>
          <w:rFonts w:cs="Arial"/>
          <w:szCs w:val="22"/>
        </w:rPr>
        <w:t xml:space="preserve"> sestajal </w:t>
      </w:r>
      <w:r w:rsidR="003030F7" w:rsidRPr="004458BC">
        <w:rPr>
          <w:rFonts w:cs="Arial"/>
          <w:szCs w:val="22"/>
        </w:rPr>
        <w:t>s</w:t>
      </w:r>
      <w:r w:rsidRPr="004458BC">
        <w:rPr>
          <w:rFonts w:cs="Arial"/>
          <w:szCs w:val="22"/>
        </w:rPr>
        <w:t xml:space="preserve"> kontaktno</w:t>
      </w:r>
      <w:r w:rsidRPr="004458BC">
        <w:rPr>
          <w:rFonts w:cs="Arial"/>
          <w:color w:val="000000"/>
          <w:szCs w:val="22"/>
        </w:rPr>
        <w:t xml:space="preserve"> osebo naročnika z namenom odprave morebitnih problemov,  ki bi nastali med opravljanjem storitev čiščenja. </w:t>
      </w:r>
    </w:p>
    <w:p w14:paraId="4B055046" w14:textId="77777777" w:rsidR="009B6589" w:rsidRPr="004458BC" w:rsidRDefault="009B6589" w:rsidP="009B6589">
      <w:pPr>
        <w:autoSpaceDE w:val="0"/>
        <w:autoSpaceDN w:val="0"/>
        <w:adjustRightInd w:val="0"/>
        <w:jc w:val="center"/>
        <w:rPr>
          <w:rFonts w:cs="Arial"/>
          <w:color w:val="000000"/>
          <w:szCs w:val="22"/>
        </w:rPr>
      </w:pPr>
    </w:p>
    <w:p w14:paraId="25E576C8" w14:textId="77777777" w:rsidR="009B6589" w:rsidRPr="004458BC" w:rsidRDefault="009B6589" w:rsidP="00016EB8">
      <w:pPr>
        <w:numPr>
          <w:ilvl w:val="0"/>
          <w:numId w:val="22"/>
        </w:numPr>
        <w:autoSpaceDE w:val="0"/>
        <w:autoSpaceDN w:val="0"/>
        <w:adjustRightInd w:val="0"/>
        <w:jc w:val="center"/>
        <w:rPr>
          <w:rFonts w:cs="Arial"/>
          <w:color w:val="000000"/>
          <w:szCs w:val="22"/>
        </w:rPr>
      </w:pPr>
      <w:r w:rsidRPr="004458BC">
        <w:rPr>
          <w:rFonts w:cs="Arial"/>
          <w:color w:val="000000"/>
          <w:szCs w:val="22"/>
        </w:rPr>
        <w:t xml:space="preserve">člen </w:t>
      </w:r>
    </w:p>
    <w:p w14:paraId="6F0A98F7" w14:textId="77777777" w:rsidR="00FE297B" w:rsidRPr="004458BC" w:rsidRDefault="00FE297B" w:rsidP="00FE297B">
      <w:pPr>
        <w:autoSpaceDE w:val="0"/>
        <w:autoSpaceDN w:val="0"/>
        <w:adjustRightInd w:val="0"/>
        <w:rPr>
          <w:rFonts w:cs="Arial"/>
          <w:color w:val="000000"/>
          <w:szCs w:val="22"/>
        </w:rPr>
      </w:pPr>
    </w:p>
    <w:p w14:paraId="57C8E4EE" w14:textId="77777777" w:rsidR="00F32DA1" w:rsidRDefault="00E35D76" w:rsidP="008903C7">
      <w:pPr>
        <w:autoSpaceDE w:val="0"/>
        <w:autoSpaceDN w:val="0"/>
        <w:rPr>
          <w:rFonts w:cs="Arial"/>
          <w:szCs w:val="22"/>
        </w:rPr>
      </w:pPr>
      <w:r w:rsidRPr="004458BC">
        <w:rPr>
          <w:rFonts w:cs="Arial"/>
          <w:color w:val="000000"/>
          <w:szCs w:val="22"/>
        </w:rPr>
        <w:t>Izv</w:t>
      </w:r>
      <w:r w:rsidR="00CC4047" w:rsidRPr="004458BC">
        <w:rPr>
          <w:rFonts w:cs="Arial"/>
          <w:color w:val="000000"/>
          <w:szCs w:val="22"/>
        </w:rPr>
        <w:t xml:space="preserve">ajalec </w:t>
      </w:r>
      <w:r w:rsidR="00492CD5" w:rsidRPr="004458BC">
        <w:rPr>
          <w:rFonts w:cs="Arial"/>
          <w:color w:val="000000"/>
          <w:szCs w:val="22"/>
        </w:rPr>
        <w:t xml:space="preserve">mora </w:t>
      </w:r>
      <w:r w:rsidR="00492CD5" w:rsidRPr="004458BC">
        <w:rPr>
          <w:rFonts w:cs="Arial"/>
          <w:szCs w:val="22"/>
        </w:rPr>
        <w:t>zagotoviti</w:t>
      </w:r>
      <w:r w:rsidR="00386135" w:rsidRPr="004458BC">
        <w:rPr>
          <w:rFonts w:cs="Arial"/>
          <w:szCs w:val="22"/>
        </w:rPr>
        <w:t xml:space="preserve"> </w:t>
      </w:r>
      <w:r w:rsidR="00386135" w:rsidRPr="004458BC">
        <w:rPr>
          <w:rFonts w:cs="Arial"/>
          <w:color w:val="000000"/>
          <w:szCs w:val="22"/>
        </w:rPr>
        <w:t xml:space="preserve">prisotnost osebja </w:t>
      </w:r>
      <w:r w:rsidR="00492CD5" w:rsidRPr="004458BC">
        <w:rPr>
          <w:rFonts w:cs="Arial"/>
          <w:szCs w:val="22"/>
        </w:rPr>
        <w:t>pri naročniku v času, ko je fakulteta odprt</w:t>
      </w:r>
      <w:r w:rsidR="00F32DA1">
        <w:rPr>
          <w:rFonts w:cs="Arial"/>
          <w:szCs w:val="22"/>
        </w:rPr>
        <w:t>a in sicer</w:t>
      </w:r>
      <w:r w:rsidR="00705CAB">
        <w:rPr>
          <w:rFonts w:cs="Arial"/>
          <w:szCs w:val="22"/>
        </w:rPr>
        <w:t xml:space="preserve"> v času </w:t>
      </w:r>
      <w:r w:rsidR="00F32DA1">
        <w:rPr>
          <w:rFonts w:cs="Arial"/>
          <w:szCs w:val="22"/>
        </w:rPr>
        <w:t xml:space="preserve">med 07:00 in 18:00 uro. </w:t>
      </w:r>
    </w:p>
    <w:p w14:paraId="4BAFFD47" w14:textId="6EA1FF37" w:rsidR="00F32DA1" w:rsidRDefault="00F32DA1" w:rsidP="008903C7">
      <w:pPr>
        <w:autoSpaceDE w:val="0"/>
        <w:autoSpaceDN w:val="0"/>
        <w:rPr>
          <w:rFonts w:cs="Arial"/>
          <w:szCs w:val="22"/>
        </w:rPr>
      </w:pPr>
      <w:r>
        <w:rPr>
          <w:rFonts w:cs="Arial"/>
          <w:szCs w:val="22"/>
        </w:rPr>
        <w:t>Zagotoviti mora:</w:t>
      </w:r>
    </w:p>
    <w:p w14:paraId="075AC2F3" w14:textId="77777777" w:rsidR="00F32DA1" w:rsidRPr="005F641D" w:rsidRDefault="00F32DA1" w:rsidP="00F32DA1">
      <w:pPr>
        <w:pStyle w:val="Odstavekseznama"/>
        <w:numPr>
          <w:ilvl w:val="0"/>
          <w:numId w:val="39"/>
        </w:numPr>
        <w:tabs>
          <w:tab w:val="clear" w:pos="5579"/>
          <w:tab w:val="clear" w:pos="8640"/>
        </w:tabs>
        <w:autoSpaceDE w:val="0"/>
        <w:autoSpaceDN w:val="0"/>
        <w:adjustRightInd w:val="0"/>
        <w:spacing w:after="160" w:line="259" w:lineRule="auto"/>
        <w:contextualSpacing/>
        <w:jc w:val="left"/>
        <w:rPr>
          <w:rFonts w:cs="Arial"/>
          <w:lang w:eastAsia="sl-SI"/>
        </w:rPr>
      </w:pPr>
      <w:r w:rsidRPr="005F641D">
        <w:rPr>
          <w:rFonts w:cs="Arial"/>
          <w:lang w:eastAsia="sl-SI"/>
        </w:rPr>
        <w:t>eno osebo v obsegu polnega delovnega časa (40 ur tedensko - 8 ur na dan od ponedeljka do petka) in</w:t>
      </w:r>
    </w:p>
    <w:p w14:paraId="3FF59B93" w14:textId="77777777" w:rsidR="00F32DA1" w:rsidRPr="005F641D" w:rsidRDefault="00F32DA1" w:rsidP="00F32DA1">
      <w:pPr>
        <w:pStyle w:val="Odstavekseznama"/>
        <w:numPr>
          <w:ilvl w:val="0"/>
          <w:numId w:val="39"/>
        </w:numPr>
        <w:tabs>
          <w:tab w:val="clear" w:pos="5579"/>
          <w:tab w:val="clear" w:pos="8640"/>
        </w:tabs>
        <w:autoSpaceDE w:val="0"/>
        <w:autoSpaceDN w:val="0"/>
        <w:adjustRightInd w:val="0"/>
        <w:spacing w:line="259" w:lineRule="auto"/>
        <w:contextualSpacing/>
        <w:jc w:val="left"/>
        <w:rPr>
          <w:rFonts w:cs="Arial"/>
          <w:lang w:eastAsia="sl-SI"/>
        </w:rPr>
      </w:pPr>
      <w:r w:rsidRPr="005F641D">
        <w:rPr>
          <w:rFonts w:cs="Arial"/>
          <w:lang w:eastAsia="sl-SI"/>
        </w:rPr>
        <w:t>eno osebo v obsegu ½ polnega delovnega časa (20 ur tedensko - 4 ure na dan od ponedeljka do petka)</w:t>
      </w:r>
      <w:r>
        <w:rPr>
          <w:rFonts w:cs="Arial"/>
          <w:lang w:eastAsia="sl-SI"/>
        </w:rPr>
        <w:t>.</w:t>
      </w:r>
    </w:p>
    <w:p w14:paraId="50EA01EB" w14:textId="77777777" w:rsidR="008903C7" w:rsidRPr="004458BC" w:rsidRDefault="008903C7" w:rsidP="00134C35">
      <w:pPr>
        <w:tabs>
          <w:tab w:val="clear" w:pos="5579"/>
          <w:tab w:val="clear" w:pos="8640"/>
          <w:tab w:val="left" w:pos="567"/>
          <w:tab w:val="left" w:pos="851"/>
        </w:tabs>
        <w:autoSpaceDE w:val="0"/>
        <w:autoSpaceDN w:val="0"/>
        <w:ind w:left="360" w:hanging="360"/>
        <w:rPr>
          <w:rFonts w:cs="Arial"/>
          <w:szCs w:val="22"/>
        </w:rPr>
      </w:pPr>
    </w:p>
    <w:p w14:paraId="3C58866A" w14:textId="7C6E7AFC" w:rsidR="00CC4047" w:rsidRPr="004458BC" w:rsidRDefault="00F10EBF" w:rsidP="00660519">
      <w:pPr>
        <w:autoSpaceDE w:val="0"/>
        <w:autoSpaceDN w:val="0"/>
        <w:rPr>
          <w:rFonts w:cs="Arial"/>
          <w:szCs w:val="22"/>
        </w:rPr>
      </w:pPr>
      <w:r w:rsidRPr="004458BC">
        <w:rPr>
          <w:rFonts w:cs="Arial"/>
          <w:szCs w:val="22"/>
        </w:rPr>
        <w:t>V času, ko je fakulteta zaprta (</w:t>
      </w:r>
      <w:r w:rsidR="00EF52EA">
        <w:rPr>
          <w:rFonts w:cs="Arial"/>
          <w:szCs w:val="22"/>
        </w:rPr>
        <w:t>predvidoma v času zaprtja fakultete za obiskovalce</w:t>
      </w:r>
      <w:r w:rsidR="00C16C98" w:rsidRPr="004458BC">
        <w:rPr>
          <w:rFonts w:cs="Arial"/>
          <w:szCs w:val="22"/>
        </w:rPr>
        <w:t>)</w:t>
      </w:r>
      <w:r w:rsidR="00C32AD6">
        <w:rPr>
          <w:rFonts w:cs="Arial"/>
          <w:szCs w:val="22"/>
        </w:rPr>
        <w:t>,</w:t>
      </w:r>
      <w:r w:rsidR="00C16C98" w:rsidRPr="004458BC">
        <w:rPr>
          <w:rFonts w:cs="Arial"/>
          <w:szCs w:val="22"/>
        </w:rPr>
        <w:t xml:space="preserve"> </w:t>
      </w:r>
      <w:r w:rsidR="002C2516" w:rsidRPr="004458BC">
        <w:rPr>
          <w:rFonts w:cs="Arial"/>
          <w:szCs w:val="22"/>
        </w:rPr>
        <w:t xml:space="preserve">mora </w:t>
      </w:r>
      <w:r w:rsidR="002F4516" w:rsidRPr="004458BC">
        <w:rPr>
          <w:rFonts w:cs="Arial"/>
          <w:szCs w:val="22"/>
        </w:rPr>
        <w:t xml:space="preserve">izvajalec zagotoviti zadostno </w:t>
      </w:r>
      <w:r w:rsidR="00B01282" w:rsidRPr="004458BC">
        <w:rPr>
          <w:rFonts w:cs="Arial"/>
          <w:color w:val="000000"/>
          <w:szCs w:val="22"/>
        </w:rPr>
        <w:t>prisotnost osebja</w:t>
      </w:r>
      <w:r w:rsidR="00CC4047" w:rsidRPr="004458BC">
        <w:rPr>
          <w:rFonts w:cs="Arial"/>
          <w:szCs w:val="22"/>
        </w:rPr>
        <w:t xml:space="preserve">, da bo opravljena vsa zahtevana storitev, ki je opredeljena v razpisni dokumentaciji.  </w:t>
      </w:r>
    </w:p>
    <w:p w14:paraId="2B295585" w14:textId="77777777" w:rsidR="009B6589" w:rsidRPr="004458BC" w:rsidRDefault="009B6589" w:rsidP="00CC4047">
      <w:pPr>
        <w:autoSpaceDE w:val="0"/>
        <w:autoSpaceDN w:val="0"/>
        <w:adjustRightInd w:val="0"/>
        <w:rPr>
          <w:rFonts w:cs="Arial"/>
          <w:szCs w:val="22"/>
        </w:rPr>
      </w:pPr>
    </w:p>
    <w:p w14:paraId="6BC28DF4" w14:textId="77777777" w:rsidR="009B6589" w:rsidRPr="004458BC" w:rsidRDefault="005D7191" w:rsidP="009B6589">
      <w:pPr>
        <w:autoSpaceDE w:val="0"/>
        <w:autoSpaceDN w:val="0"/>
        <w:adjustRightInd w:val="0"/>
        <w:rPr>
          <w:rFonts w:cs="Arial"/>
          <w:szCs w:val="22"/>
        </w:rPr>
      </w:pPr>
      <w:r w:rsidRPr="004458BC">
        <w:rPr>
          <w:rFonts w:cs="Arial"/>
          <w:szCs w:val="22"/>
        </w:rPr>
        <w:t xml:space="preserve">Ponudnik mora zagotoviti takšno organizacijo dela svojega osebja, da ne bo moten delovni proces naročnika.   </w:t>
      </w:r>
    </w:p>
    <w:p w14:paraId="21CCC427" w14:textId="77777777" w:rsidR="0051049C" w:rsidRPr="004458BC" w:rsidRDefault="0051049C" w:rsidP="009B6589">
      <w:pPr>
        <w:autoSpaceDE w:val="0"/>
        <w:autoSpaceDN w:val="0"/>
        <w:adjustRightInd w:val="0"/>
        <w:rPr>
          <w:rFonts w:cs="Arial"/>
          <w:szCs w:val="22"/>
        </w:rPr>
      </w:pPr>
    </w:p>
    <w:p w14:paraId="478DBF0B" w14:textId="77777777" w:rsidR="00E02505" w:rsidRPr="004458BC" w:rsidRDefault="00202BDF" w:rsidP="00E02505">
      <w:pPr>
        <w:autoSpaceDE w:val="0"/>
        <w:autoSpaceDN w:val="0"/>
        <w:adjustRightInd w:val="0"/>
        <w:rPr>
          <w:rFonts w:cs="Arial"/>
          <w:b/>
          <w:color w:val="000000"/>
          <w:szCs w:val="22"/>
        </w:rPr>
      </w:pPr>
      <w:r w:rsidRPr="004458BC">
        <w:rPr>
          <w:rFonts w:cs="Arial"/>
          <w:b/>
          <w:color w:val="000000"/>
          <w:szCs w:val="22"/>
        </w:rPr>
        <w:t>III</w:t>
      </w:r>
      <w:r w:rsidR="00E02505" w:rsidRPr="004458BC">
        <w:rPr>
          <w:rFonts w:cs="Arial"/>
          <w:b/>
          <w:color w:val="000000"/>
          <w:szCs w:val="22"/>
        </w:rPr>
        <w:t>. POGODBENA VREDNOST</w:t>
      </w:r>
    </w:p>
    <w:p w14:paraId="23E6EFA6" w14:textId="77777777" w:rsidR="00E02505" w:rsidRPr="004458BC" w:rsidRDefault="00E02505"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6D84874C" w14:textId="77777777" w:rsidR="00E02505" w:rsidRPr="004458BC" w:rsidRDefault="00E02505" w:rsidP="00E02505">
      <w:pPr>
        <w:autoSpaceDE w:val="0"/>
        <w:autoSpaceDN w:val="0"/>
        <w:adjustRightInd w:val="0"/>
        <w:rPr>
          <w:rFonts w:cs="Arial"/>
          <w:color w:val="000000"/>
          <w:szCs w:val="22"/>
        </w:rPr>
      </w:pPr>
    </w:p>
    <w:p w14:paraId="10476034" w14:textId="711E67DB" w:rsidR="008903C7" w:rsidRPr="004458BC" w:rsidRDefault="00E02505" w:rsidP="00E02505">
      <w:pPr>
        <w:autoSpaceDE w:val="0"/>
        <w:autoSpaceDN w:val="0"/>
        <w:adjustRightInd w:val="0"/>
        <w:rPr>
          <w:rFonts w:cs="Arial"/>
          <w:color w:val="000000"/>
          <w:szCs w:val="22"/>
        </w:rPr>
      </w:pPr>
      <w:r w:rsidRPr="004458BC">
        <w:rPr>
          <w:rFonts w:cs="Arial"/>
          <w:color w:val="000000"/>
          <w:szCs w:val="22"/>
        </w:rPr>
        <w:t xml:space="preserve">Skupna pogodbena vrednost </w:t>
      </w:r>
      <w:r w:rsidR="000771B5" w:rsidRPr="004458BC">
        <w:rPr>
          <w:rFonts w:cs="Arial"/>
          <w:color w:val="000000"/>
          <w:szCs w:val="22"/>
        </w:rPr>
        <w:t>javnega naročila za st</w:t>
      </w:r>
      <w:r w:rsidRPr="004458BC">
        <w:rPr>
          <w:rFonts w:cs="Arial"/>
          <w:color w:val="000000"/>
          <w:szCs w:val="22"/>
        </w:rPr>
        <w:t>o</w:t>
      </w:r>
      <w:r w:rsidR="000771B5" w:rsidRPr="004458BC">
        <w:rPr>
          <w:rFonts w:cs="Arial"/>
          <w:color w:val="000000"/>
          <w:szCs w:val="22"/>
        </w:rPr>
        <w:t>r</w:t>
      </w:r>
      <w:r w:rsidRPr="004458BC">
        <w:rPr>
          <w:rFonts w:cs="Arial"/>
          <w:color w:val="000000"/>
          <w:szCs w:val="22"/>
        </w:rPr>
        <w:t xml:space="preserve">itve čiščenja prostorov in okolice </w:t>
      </w:r>
      <w:r w:rsidR="008903C7" w:rsidRPr="004458BC">
        <w:rPr>
          <w:rFonts w:cs="Arial"/>
          <w:color w:val="000000"/>
          <w:szCs w:val="22"/>
        </w:rPr>
        <w:t>F</w:t>
      </w:r>
      <w:r w:rsidRPr="004458BC">
        <w:rPr>
          <w:rFonts w:cs="Arial"/>
          <w:color w:val="000000"/>
          <w:szCs w:val="22"/>
        </w:rPr>
        <w:t xml:space="preserve">akultete za upravo znaša za obdobje </w:t>
      </w:r>
      <w:r w:rsidR="00F32DA1">
        <w:rPr>
          <w:rFonts w:cs="Arial"/>
          <w:color w:val="000000"/>
          <w:szCs w:val="22"/>
        </w:rPr>
        <w:t>enega</w:t>
      </w:r>
      <w:r w:rsidR="00525C08">
        <w:rPr>
          <w:rFonts w:cs="Arial"/>
          <w:color w:val="000000"/>
          <w:szCs w:val="22"/>
        </w:rPr>
        <w:t xml:space="preserve"> </w:t>
      </w:r>
      <w:r w:rsidRPr="004458BC">
        <w:rPr>
          <w:rFonts w:cs="Arial"/>
          <w:color w:val="000000"/>
          <w:szCs w:val="22"/>
        </w:rPr>
        <w:t>let</w:t>
      </w:r>
      <w:r w:rsidR="008903C7" w:rsidRPr="004458BC">
        <w:rPr>
          <w:rFonts w:cs="Arial"/>
          <w:color w:val="000000"/>
          <w:szCs w:val="22"/>
        </w:rPr>
        <w:t>:</w:t>
      </w:r>
    </w:p>
    <w:p w14:paraId="1D426C75" w14:textId="77777777" w:rsidR="00AD0D3A" w:rsidRPr="004458BC" w:rsidRDefault="00AD0D3A" w:rsidP="00E02505">
      <w:pPr>
        <w:autoSpaceDE w:val="0"/>
        <w:autoSpaceDN w:val="0"/>
        <w:adjustRightInd w:val="0"/>
        <w:rPr>
          <w:rFonts w:cs="Arial"/>
          <w:color w:val="000000"/>
          <w:szCs w:val="22"/>
        </w:rPr>
      </w:pPr>
    </w:p>
    <w:p w14:paraId="18477582" w14:textId="77777777" w:rsidR="008903C7" w:rsidRPr="004458BC" w:rsidRDefault="00E02505" w:rsidP="00016EB8">
      <w:pPr>
        <w:numPr>
          <w:ilvl w:val="0"/>
          <w:numId w:val="27"/>
        </w:numPr>
        <w:tabs>
          <w:tab w:val="clear" w:pos="5579"/>
          <w:tab w:val="left" w:pos="426"/>
        </w:tabs>
        <w:autoSpaceDE w:val="0"/>
        <w:autoSpaceDN w:val="0"/>
        <w:adjustRightInd w:val="0"/>
        <w:ind w:left="567" w:hanging="425"/>
        <w:jc w:val="left"/>
        <w:rPr>
          <w:rFonts w:cs="Arial"/>
          <w:color w:val="000000"/>
          <w:szCs w:val="22"/>
        </w:rPr>
      </w:pPr>
      <w:r w:rsidRPr="004458BC">
        <w:rPr>
          <w:rFonts w:cs="Arial"/>
          <w:color w:val="000000"/>
          <w:szCs w:val="22"/>
        </w:rPr>
        <w:t xml:space="preserve">________________  EUR </w:t>
      </w:r>
      <w:r w:rsidR="00AD0D3A" w:rsidRPr="004458BC">
        <w:rPr>
          <w:rFonts w:cs="Arial"/>
          <w:color w:val="000000"/>
          <w:szCs w:val="22"/>
        </w:rPr>
        <w:t>(</w:t>
      </w:r>
      <w:r w:rsidRPr="004458BC">
        <w:rPr>
          <w:rFonts w:cs="Arial"/>
          <w:color w:val="000000"/>
          <w:szCs w:val="22"/>
        </w:rPr>
        <w:t xml:space="preserve">brez </w:t>
      </w:r>
      <w:r w:rsidR="00AD0D3A" w:rsidRPr="004458BC">
        <w:rPr>
          <w:rFonts w:cs="Arial"/>
          <w:color w:val="000000"/>
          <w:szCs w:val="22"/>
        </w:rPr>
        <w:t xml:space="preserve">ddv), </w:t>
      </w:r>
    </w:p>
    <w:p w14:paraId="0873CE20" w14:textId="77777777" w:rsidR="00AD0D3A" w:rsidRPr="004458BC" w:rsidRDefault="00AD0D3A" w:rsidP="00AD0D3A">
      <w:pPr>
        <w:tabs>
          <w:tab w:val="clear" w:pos="5579"/>
          <w:tab w:val="left" w:pos="426"/>
        </w:tabs>
        <w:autoSpaceDE w:val="0"/>
        <w:autoSpaceDN w:val="0"/>
        <w:adjustRightInd w:val="0"/>
        <w:ind w:left="567"/>
        <w:jc w:val="left"/>
        <w:rPr>
          <w:rFonts w:cs="Arial"/>
          <w:color w:val="000000"/>
          <w:szCs w:val="22"/>
        </w:rPr>
      </w:pPr>
    </w:p>
    <w:p w14:paraId="5DB7698E" w14:textId="77777777" w:rsidR="00E02505" w:rsidRPr="004458BC" w:rsidRDefault="008903C7" w:rsidP="00016EB8">
      <w:pPr>
        <w:numPr>
          <w:ilvl w:val="0"/>
          <w:numId w:val="27"/>
        </w:numPr>
        <w:tabs>
          <w:tab w:val="clear" w:pos="5579"/>
          <w:tab w:val="left" w:pos="426"/>
        </w:tabs>
        <w:autoSpaceDE w:val="0"/>
        <w:autoSpaceDN w:val="0"/>
        <w:adjustRightInd w:val="0"/>
        <w:ind w:left="567" w:hanging="425"/>
        <w:jc w:val="left"/>
        <w:rPr>
          <w:rFonts w:cs="Arial"/>
          <w:color w:val="000000"/>
          <w:szCs w:val="22"/>
        </w:rPr>
      </w:pPr>
      <w:r w:rsidRPr="004458BC">
        <w:rPr>
          <w:rFonts w:cs="Arial"/>
          <w:color w:val="000000"/>
          <w:szCs w:val="22"/>
        </w:rPr>
        <w:t>_</w:t>
      </w:r>
      <w:r w:rsidR="00E02505" w:rsidRPr="004458BC">
        <w:rPr>
          <w:rFonts w:cs="Arial"/>
          <w:color w:val="000000"/>
          <w:szCs w:val="22"/>
        </w:rPr>
        <w:t>____________</w:t>
      </w:r>
      <w:r w:rsidR="000F7967">
        <w:rPr>
          <w:rFonts w:cs="Arial"/>
          <w:color w:val="000000"/>
          <w:szCs w:val="22"/>
        </w:rPr>
        <w:t>___</w:t>
      </w:r>
      <w:r w:rsidR="00E02505" w:rsidRPr="004458BC">
        <w:rPr>
          <w:rFonts w:cs="Arial"/>
          <w:color w:val="000000"/>
          <w:szCs w:val="22"/>
        </w:rPr>
        <w:t xml:space="preserve"> </w:t>
      </w:r>
      <w:r w:rsidR="000F7967">
        <w:rPr>
          <w:rFonts w:cs="Arial"/>
          <w:color w:val="000000"/>
          <w:szCs w:val="22"/>
        </w:rPr>
        <w:t xml:space="preserve"> </w:t>
      </w:r>
      <w:r w:rsidR="00E02505" w:rsidRPr="004458BC">
        <w:rPr>
          <w:rFonts w:cs="Arial"/>
          <w:color w:val="000000"/>
          <w:szCs w:val="22"/>
        </w:rPr>
        <w:t xml:space="preserve">EUR </w:t>
      </w:r>
      <w:r w:rsidR="00AD0D3A" w:rsidRPr="004458BC">
        <w:rPr>
          <w:rFonts w:cs="Arial"/>
          <w:color w:val="000000"/>
          <w:szCs w:val="22"/>
        </w:rPr>
        <w:t>(</w:t>
      </w:r>
      <w:r w:rsidR="00E02505" w:rsidRPr="004458BC">
        <w:rPr>
          <w:rFonts w:cs="Arial"/>
          <w:color w:val="000000"/>
          <w:szCs w:val="22"/>
        </w:rPr>
        <w:t>z ddv</w:t>
      </w:r>
      <w:r w:rsidR="00AD0D3A" w:rsidRPr="004458BC">
        <w:rPr>
          <w:rFonts w:cs="Arial"/>
          <w:color w:val="000000"/>
          <w:szCs w:val="22"/>
        </w:rPr>
        <w:t>)</w:t>
      </w:r>
      <w:r w:rsidR="00E02505" w:rsidRPr="004458BC">
        <w:rPr>
          <w:rFonts w:cs="Arial"/>
          <w:color w:val="000000"/>
          <w:szCs w:val="22"/>
        </w:rPr>
        <w:t xml:space="preserve">. </w:t>
      </w:r>
    </w:p>
    <w:p w14:paraId="605954CF" w14:textId="77777777" w:rsidR="00E02505" w:rsidRPr="004458BC" w:rsidRDefault="00E02505" w:rsidP="00E02505">
      <w:pPr>
        <w:autoSpaceDE w:val="0"/>
        <w:autoSpaceDN w:val="0"/>
        <w:adjustRightInd w:val="0"/>
        <w:rPr>
          <w:rFonts w:cs="Arial"/>
          <w:color w:val="000000"/>
          <w:szCs w:val="22"/>
        </w:rPr>
      </w:pPr>
    </w:p>
    <w:p w14:paraId="5E177C70" w14:textId="0FF92FAB" w:rsidR="004B76BD" w:rsidRPr="004458BC" w:rsidRDefault="004B76BD" w:rsidP="008B0B4A">
      <w:pPr>
        <w:rPr>
          <w:rFonts w:cs="Arial"/>
          <w:szCs w:val="22"/>
        </w:rPr>
      </w:pPr>
      <w:r w:rsidRPr="004458BC">
        <w:rPr>
          <w:rFonts w:cs="Arial"/>
          <w:color w:val="000000"/>
          <w:szCs w:val="22"/>
        </w:rPr>
        <w:t xml:space="preserve">V pogodbeno vrednost </w:t>
      </w:r>
      <w:r w:rsidR="008B0B4A" w:rsidRPr="004458BC">
        <w:rPr>
          <w:rFonts w:cs="Arial"/>
          <w:color w:val="000000"/>
          <w:szCs w:val="22"/>
        </w:rPr>
        <w:t>so vključeni vsi stroški, ki bi jih morebiti imel ponudnik z izvedbo storitev čiščenja (</w:t>
      </w:r>
      <w:r w:rsidR="00C32AD6">
        <w:rPr>
          <w:rFonts w:cs="Arial"/>
          <w:color w:val="000000"/>
          <w:szCs w:val="22"/>
        </w:rPr>
        <w:t xml:space="preserve">kot npr. </w:t>
      </w:r>
      <w:r w:rsidR="008B0B4A" w:rsidRPr="004458BC">
        <w:rPr>
          <w:rFonts w:cs="Arial"/>
          <w:color w:val="000000"/>
          <w:szCs w:val="22"/>
        </w:rPr>
        <w:t xml:space="preserve">delovna sredstva, stroški dela, čistila, vrečke za smeti in pripomočke za izvedbo storitev čiščenja) in morebitni popusti. </w:t>
      </w:r>
      <w:r w:rsidRPr="004458BC">
        <w:rPr>
          <w:rFonts w:cs="Arial"/>
          <w:szCs w:val="22"/>
        </w:rPr>
        <w:t>Naročnik naknadno ne bo priznaval nobenih drugih stroškov.</w:t>
      </w:r>
    </w:p>
    <w:p w14:paraId="460DBC77" w14:textId="77777777" w:rsidR="006F6EB5" w:rsidRPr="004458BC" w:rsidRDefault="006F6EB5" w:rsidP="004B76BD">
      <w:pPr>
        <w:rPr>
          <w:rFonts w:cs="Arial"/>
          <w:szCs w:val="22"/>
        </w:rPr>
      </w:pPr>
    </w:p>
    <w:p w14:paraId="1803EAAA" w14:textId="0B7A24DB" w:rsidR="006F6EB5" w:rsidRDefault="006F6EB5" w:rsidP="006F6EB5">
      <w:pPr>
        <w:rPr>
          <w:rFonts w:cs="Arial"/>
          <w:szCs w:val="22"/>
        </w:rPr>
      </w:pPr>
      <w:r w:rsidRPr="004458BC">
        <w:rPr>
          <w:rFonts w:cs="Arial"/>
          <w:szCs w:val="22"/>
        </w:rPr>
        <w:t xml:space="preserve">Pogodbene cene so fiksne za ves čas trajanja te pogodbe. </w:t>
      </w:r>
      <w:r w:rsidR="00BC273D">
        <w:rPr>
          <w:rFonts w:cs="Arial"/>
          <w:szCs w:val="22"/>
        </w:rPr>
        <w:t>Mesečni znesek, ki ga za opravljene storitve čiščenja plača naročnik, je ______________ EUR brez DDV oz. ____________ EUR z DDV.</w:t>
      </w:r>
    </w:p>
    <w:p w14:paraId="539580CE" w14:textId="77777777" w:rsidR="00BC273D" w:rsidRDefault="00BC273D" w:rsidP="006F6EB5">
      <w:pPr>
        <w:rPr>
          <w:rFonts w:cs="Arial"/>
          <w:szCs w:val="22"/>
        </w:rPr>
      </w:pPr>
    </w:p>
    <w:p w14:paraId="5AC95B6D" w14:textId="3E73BE90" w:rsidR="00BC273D" w:rsidRPr="004458BC" w:rsidRDefault="00BC273D" w:rsidP="006F6EB5">
      <w:pPr>
        <w:rPr>
          <w:rFonts w:cs="Arial"/>
          <w:spacing w:val="0"/>
          <w:szCs w:val="22"/>
          <w:lang w:eastAsia="ar-SA"/>
        </w:rPr>
      </w:pPr>
      <w:r>
        <w:rPr>
          <w:rFonts w:cs="Arial"/>
          <w:szCs w:val="22"/>
        </w:rPr>
        <w:lastRenderedPageBreak/>
        <w:t>V kolikor se tekom trajanja pogodbe s predpisi spremeni stopnja DDV, to ne pomeni spremembe pogodbe oz. spremembe pogodbene vrednosti in izvajalec pri izstavitvi računov upošteva novo predpisano stopnjo DDV.</w:t>
      </w:r>
    </w:p>
    <w:p w14:paraId="694E2F88" w14:textId="77777777" w:rsidR="00E02505" w:rsidRPr="004458BC" w:rsidRDefault="00E02505" w:rsidP="00E02505">
      <w:pPr>
        <w:rPr>
          <w:rFonts w:cs="Arial"/>
          <w:szCs w:val="22"/>
        </w:rPr>
      </w:pPr>
    </w:p>
    <w:p w14:paraId="778261F3" w14:textId="77777777" w:rsidR="00D05FB5" w:rsidRPr="004458BC" w:rsidRDefault="00202BDF" w:rsidP="00D05FB5">
      <w:pPr>
        <w:jc w:val="left"/>
        <w:rPr>
          <w:rFonts w:cs="Arial"/>
          <w:b/>
          <w:spacing w:val="0"/>
          <w:szCs w:val="22"/>
          <w:lang w:eastAsia="ar-SA"/>
        </w:rPr>
      </w:pPr>
      <w:r w:rsidRPr="004458BC">
        <w:rPr>
          <w:rFonts w:cs="Arial"/>
          <w:b/>
          <w:szCs w:val="22"/>
        </w:rPr>
        <w:t xml:space="preserve">IV. </w:t>
      </w:r>
      <w:r w:rsidR="00D05FB5" w:rsidRPr="004458BC">
        <w:rPr>
          <w:rFonts w:cs="Arial"/>
          <w:b/>
          <w:szCs w:val="22"/>
        </w:rPr>
        <w:t>PLAČILNI POGOJI</w:t>
      </w:r>
    </w:p>
    <w:p w14:paraId="5FF4968B" w14:textId="77777777" w:rsidR="00D05FB5" w:rsidRPr="004458BC" w:rsidRDefault="00D05FB5" w:rsidP="00D05FB5">
      <w:pPr>
        <w:rPr>
          <w:rFonts w:cs="Arial"/>
          <w:b/>
          <w:szCs w:val="22"/>
        </w:rPr>
      </w:pPr>
    </w:p>
    <w:p w14:paraId="454048A8" w14:textId="77777777" w:rsidR="00D05FB5" w:rsidRPr="004458BC" w:rsidRDefault="00D05FB5"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4E304007" w14:textId="77777777" w:rsidR="00D05FB5" w:rsidRPr="004458BC" w:rsidRDefault="00D05FB5" w:rsidP="00D05FB5">
      <w:pPr>
        <w:jc w:val="center"/>
        <w:rPr>
          <w:rFonts w:cs="Arial"/>
          <w:b/>
          <w:szCs w:val="22"/>
        </w:rPr>
      </w:pPr>
    </w:p>
    <w:p w14:paraId="2C153512" w14:textId="60EE5ED2" w:rsidR="00D05FB5" w:rsidRDefault="00C32AD6" w:rsidP="00D05FB5">
      <w:pPr>
        <w:rPr>
          <w:rFonts w:cs="Arial"/>
          <w:szCs w:val="22"/>
        </w:rPr>
      </w:pPr>
      <w:r>
        <w:rPr>
          <w:rFonts w:cs="Arial"/>
          <w:szCs w:val="22"/>
        </w:rPr>
        <w:t>I</w:t>
      </w:r>
      <w:r w:rsidR="00D05FB5" w:rsidRPr="004458BC">
        <w:rPr>
          <w:rFonts w:cs="Arial"/>
          <w:szCs w:val="22"/>
        </w:rPr>
        <w:t xml:space="preserve">zvajalec </w:t>
      </w:r>
      <w:r>
        <w:rPr>
          <w:rFonts w:cs="Arial"/>
          <w:szCs w:val="22"/>
        </w:rPr>
        <w:t xml:space="preserve">mora </w:t>
      </w:r>
      <w:r w:rsidR="00D05FB5" w:rsidRPr="004458BC">
        <w:rPr>
          <w:rFonts w:cs="Arial"/>
          <w:szCs w:val="22"/>
        </w:rPr>
        <w:t>izstavljati račune naročniku izključno v elektronski obliki (v nadaljevanju: e-računi).</w:t>
      </w:r>
    </w:p>
    <w:p w14:paraId="181B05F6" w14:textId="77777777" w:rsidR="00BC273D" w:rsidRDefault="00BC273D" w:rsidP="00D05FB5">
      <w:pPr>
        <w:rPr>
          <w:rFonts w:cs="Arial"/>
          <w:szCs w:val="22"/>
        </w:rPr>
      </w:pPr>
    </w:p>
    <w:p w14:paraId="3CA57EF6" w14:textId="350ADDE6" w:rsidR="00BC273D" w:rsidRPr="004458BC" w:rsidRDefault="00BC273D" w:rsidP="00D05FB5">
      <w:pPr>
        <w:rPr>
          <w:rFonts w:cs="Arial"/>
          <w:szCs w:val="22"/>
        </w:rPr>
      </w:pPr>
      <w:r>
        <w:rPr>
          <w:rFonts w:cs="Arial"/>
          <w:szCs w:val="22"/>
        </w:rPr>
        <w:t xml:space="preserve">Izvajalec izstavlja mesečne račune, in sicer do 5. dne v mesecu za pretekli mesec. </w:t>
      </w:r>
    </w:p>
    <w:p w14:paraId="44A1B5ED" w14:textId="77777777" w:rsidR="00D05FB5" w:rsidRDefault="00D05FB5" w:rsidP="00D05FB5">
      <w:pPr>
        <w:autoSpaceDE w:val="0"/>
        <w:autoSpaceDN w:val="0"/>
        <w:adjustRightInd w:val="0"/>
        <w:ind w:left="720"/>
        <w:rPr>
          <w:rFonts w:cs="Arial"/>
          <w:color w:val="000000"/>
          <w:szCs w:val="22"/>
        </w:rPr>
      </w:pPr>
    </w:p>
    <w:p w14:paraId="0ACD1C65" w14:textId="77777777" w:rsidR="004458BC" w:rsidRPr="004458BC" w:rsidRDefault="004458BC" w:rsidP="00D05FB5">
      <w:pPr>
        <w:autoSpaceDE w:val="0"/>
        <w:autoSpaceDN w:val="0"/>
        <w:adjustRightInd w:val="0"/>
        <w:ind w:left="720"/>
        <w:rPr>
          <w:rFonts w:cs="Arial"/>
          <w:color w:val="000000"/>
          <w:szCs w:val="22"/>
        </w:rPr>
      </w:pPr>
    </w:p>
    <w:p w14:paraId="79C6F341" w14:textId="77777777" w:rsidR="00D05FB5" w:rsidRPr="004458BC" w:rsidRDefault="00D05FB5"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606EF707" w14:textId="77777777" w:rsidR="00D05FB5" w:rsidRPr="004458BC" w:rsidRDefault="00D05FB5" w:rsidP="00D05FB5">
      <w:pPr>
        <w:rPr>
          <w:rFonts w:cs="Arial"/>
          <w:szCs w:val="22"/>
        </w:rPr>
      </w:pPr>
    </w:p>
    <w:p w14:paraId="1C07AF79" w14:textId="77777777" w:rsidR="00D05FB5" w:rsidRPr="004458BC" w:rsidRDefault="00D05FB5" w:rsidP="00D05FB5">
      <w:pPr>
        <w:rPr>
          <w:rFonts w:cs="Arial"/>
          <w:szCs w:val="22"/>
        </w:rPr>
      </w:pPr>
      <w:r w:rsidRPr="004458BC">
        <w:rPr>
          <w:rFonts w:cs="Arial"/>
          <w:szCs w:val="22"/>
        </w:rPr>
        <w:t xml:space="preserve">Naročnik bo poravnal e-račun za opravljene storitve čiščenja </w:t>
      </w:r>
      <w:r w:rsidR="00202BDF" w:rsidRPr="004458BC">
        <w:rPr>
          <w:rFonts w:cs="Arial"/>
          <w:szCs w:val="22"/>
        </w:rPr>
        <w:t xml:space="preserve">v roku </w:t>
      </w:r>
      <w:r w:rsidRPr="004458BC">
        <w:rPr>
          <w:rFonts w:cs="Arial"/>
          <w:szCs w:val="22"/>
        </w:rPr>
        <w:t>30</w:t>
      </w:r>
      <w:r w:rsidR="00202BDF" w:rsidRPr="004458BC">
        <w:rPr>
          <w:rFonts w:cs="Arial"/>
          <w:szCs w:val="22"/>
        </w:rPr>
        <w:t xml:space="preserve"> d</w:t>
      </w:r>
      <w:r w:rsidRPr="004458BC">
        <w:rPr>
          <w:rFonts w:cs="Arial"/>
          <w:szCs w:val="22"/>
        </w:rPr>
        <w:t>n</w:t>
      </w:r>
      <w:r w:rsidR="00202BDF" w:rsidRPr="004458BC">
        <w:rPr>
          <w:rFonts w:cs="Arial"/>
          <w:szCs w:val="22"/>
        </w:rPr>
        <w:t>i</w:t>
      </w:r>
      <w:r w:rsidRPr="004458BC">
        <w:rPr>
          <w:rFonts w:cs="Arial"/>
          <w:szCs w:val="22"/>
        </w:rPr>
        <w:t xml:space="preserve"> od datuma uradnega prejema s strani izvajalca izstavljenega e-računa na transakcijski račun številka: ______________________</w:t>
      </w:r>
      <w:r w:rsidR="00EF52EA">
        <w:rPr>
          <w:rFonts w:cs="Arial"/>
          <w:szCs w:val="22"/>
        </w:rPr>
        <w:t>_______</w:t>
      </w:r>
      <w:r w:rsidR="00AD0D3A" w:rsidRPr="004458BC">
        <w:rPr>
          <w:rFonts w:cs="Arial"/>
          <w:szCs w:val="22"/>
        </w:rPr>
        <w:t>__</w:t>
      </w:r>
      <w:r w:rsidRPr="004458BC">
        <w:rPr>
          <w:rFonts w:cs="Arial"/>
          <w:szCs w:val="22"/>
        </w:rPr>
        <w:t xml:space="preserve">, </w:t>
      </w:r>
      <w:r w:rsidR="00AD0D3A" w:rsidRPr="004458BC">
        <w:rPr>
          <w:rFonts w:cs="Arial"/>
          <w:szCs w:val="22"/>
        </w:rPr>
        <w:t xml:space="preserve">ki je </w:t>
      </w:r>
      <w:r w:rsidRPr="004458BC">
        <w:rPr>
          <w:rFonts w:cs="Arial"/>
          <w:szCs w:val="22"/>
        </w:rPr>
        <w:t>odprt pri</w:t>
      </w:r>
      <w:r w:rsidR="00EF52EA">
        <w:rPr>
          <w:rFonts w:cs="Arial"/>
          <w:szCs w:val="22"/>
        </w:rPr>
        <w:t>_________________________________</w:t>
      </w:r>
      <w:r w:rsidRPr="004458BC">
        <w:rPr>
          <w:rFonts w:cs="Arial"/>
          <w:szCs w:val="22"/>
        </w:rPr>
        <w:t xml:space="preserve"> _____________________</w:t>
      </w:r>
      <w:r w:rsidR="00AD0D3A" w:rsidRPr="004458BC">
        <w:rPr>
          <w:rFonts w:cs="Arial"/>
          <w:szCs w:val="22"/>
        </w:rPr>
        <w:t>__________</w:t>
      </w:r>
      <w:r w:rsidRPr="004458BC">
        <w:rPr>
          <w:rFonts w:cs="Arial"/>
          <w:szCs w:val="22"/>
        </w:rPr>
        <w:t xml:space="preserve">_____________. </w:t>
      </w:r>
      <w:r w:rsidRPr="004458BC">
        <w:rPr>
          <w:rFonts w:cs="Arial"/>
          <w:szCs w:val="22"/>
          <w:lang w:eastAsia="sl-SI"/>
        </w:rPr>
        <w:t xml:space="preserve">Plačilni rok začne teči naslednji dan po prejemu listine, ki je podlaga za izplačilo. </w:t>
      </w:r>
    </w:p>
    <w:p w14:paraId="6DE365F5" w14:textId="77777777" w:rsidR="00D05FB5" w:rsidRPr="004458BC" w:rsidRDefault="00D05FB5" w:rsidP="00D05FB5">
      <w:pPr>
        <w:rPr>
          <w:rFonts w:cs="Arial"/>
          <w:b/>
          <w:szCs w:val="22"/>
        </w:rPr>
      </w:pPr>
    </w:p>
    <w:p w14:paraId="47CB6043" w14:textId="77777777" w:rsidR="00D05FB5" w:rsidRPr="004458BC" w:rsidRDefault="00D05FB5" w:rsidP="00D05FB5">
      <w:pPr>
        <w:rPr>
          <w:rFonts w:cs="Arial"/>
          <w:szCs w:val="22"/>
        </w:rPr>
      </w:pPr>
      <w:r w:rsidRPr="004458BC">
        <w:rPr>
          <w:rFonts w:cs="Arial"/>
          <w:szCs w:val="22"/>
        </w:rPr>
        <w:t>Pri izstavitvi e-računa se mora izvajalec sklicevati na številko pogodbe.</w:t>
      </w:r>
    </w:p>
    <w:p w14:paraId="6038D8B5" w14:textId="77777777" w:rsidR="00D05FB5" w:rsidRPr="004458BC" w:rsidRDefault="00D05FB5" w:rsidP="00D05FB5">
      <w:pPr>
        <w:rPr>
          <w:rFonts w:cs="Arial"/>
          <w:szCs w:val="22"/>
        </w:rPr>
      </w:pPr>
    </w:p>
    <w:p w14:paraId="7FDE86F2" w14:textId="36373E1A" w:rsidR="005713CA" w:rsidRPr="004458BC" w:rsidRDefault="00460DA3" w:rsidP="005713CA">
      <w:pPr>
        <w:tabs>
          <w:tab w:val="clear" w:pos="5579"/>
          <w:tab w:val="clear" w:pos="8640"/>
        </w:tabs>
        <w:autoSpaceDE w:val="0"/>
        <w:autoSpaceDN w:val="0"/>
        <w:adjustRightInd w:val="0"/>
        <w:rPr>
          <w:rFonts w:eastAsia="NotDefSpecial" w:cs="Arial"/>
          <w:spacing w:val="0"/>
          <w:szCs w:val="22"/>
        </w:rPr>
      </w:pPr>
      <w:r w:rsidRPr="004458BC">
        <w:rPr>
          <w:rFonts w:eastAsia="NotDefSpecial" w:cs="Arial"/>
          <w:spacing w:val="0"/>
          <w:szCs w:val="22"/>
        </w:rPr>
        <w:t xml:space="preserve">Ponudnik </w:t>
      </w:r>
      <w:r w:rsidR="005713CA" w:rsidRPr="004458BC">
        <w:rPr>
          <w:rFonts w:eastAsia="NotDefSpecial" w:cs="Arial"/>
          <w:spacing w:val="0"/>
          <w:szCs w:val="22"/>
        </w:rPr>
        <w:t xml:space="preserve">mora izstavljenemu računu priložiti </w:t>
      </w:r>
      <w:r w:rsidR="00F215E5">
        <w:rPr>
          <w:rFonts w:eastAsia="NotDefSpecial" w:cs="Arial"/>
          <w:spacing w:val="0"/>
          <w:szCs w:val="22"/>
        </w:rPr>
        <w:t>evidenco prisotnosti čistilcev.</w:t>
      </w:r>
      <w:r w:rsidR="005713CA" w:rsidRPr="004458BC">
        <w:rPr>
          <w:rFonts w:eastAsia="NotDefSpecial" w:cs="Arial"/>
          <w:spacing w:val="0"/>
          <w:szCs w:val="22"/>
        </w:rPr>
        <w:t xml:space="preserve"> V primeru, da izstavljenemu računu ne bo priložena zahtevana evidenca, bo naročnik račun zavrnil.</w:t>
      </w:r>
    </w:p>
    <w:p w14:paraId="16EBE109" w14:textId="77777777" w:rsidR="00D05FB5" w:rsidRPr="004458BC" w:rsidRDefault="00D05FB5" w:rsidP="00E02505">
      <w:pPr>
        <w:autoSpaceDE w:val="0"/>
        <w:autoSpaceDN w:val="0"/>
        <w:adjustRightInd w:val="0"/>
        <w:rPr>
          <w:rFonts w:cs="Arial"/>
          <w:color w:val="000000"/>
          <w:szCs w:val="22"/>
        </w:rPr>
      </w:pPr>
    </w:p>
    <w:p w14:paraId="7224D821" w14:textId="77777777" w:rsidR="0051049C" w:rsidRPr="004458BC" w:rsidRDefault="002A63B3" w:rsidP="0051049C">
      <w:pPr>
        <w:autoSpaceDE w:val="0"/>
        <w:autoSpaceDN w:val="0"/>
        <w:adjustRightInd w:val="0"/>
        <w:rPr>
          <w:rFonts w:cs="Arial"/>
          <w:b/>
          <w:color w:val="000000"/>
          <w:szCs w:val="22"/>
        </w:rPr>
      </w:pPr>
      <w:r w:rsidRPr="004458BC">
        <w:rPr>
          <w:rFonts w:cs="Arial"/>
          <w:b/>
          <w:color w:val="000000"/>
          <w:szCs w:val="22"/>
        </w:rPr>
        <w:t>V</w:t>
      </w:r>
      <w:r w:rsidR="0051049C" w:rsidRPr="004458BC">
        <w:rPr>
          <w:rFonts w:cs="Arial"/>
          <w:b/>
          <w:color w:val="000000"/>
          <w:szCs w:val="22"/>
        </w:rPr>
        <w:t xml:space="preserve">. </w:t>
      </w:r>
      <w:r w:rsidR="002F4330" w:rsidRPr="004458BC">
        <w:rPr>
          <w:rFonts w:cs="Arial"/>
          <w:b/>
          <w:color w:val="000000"/>
          <w:szCs w:val="22"/>
        </w:rPr>
        <w:t xml:space="preserve">DRUGE </w:t>
      </w:r>
      <w:r w:rsidR="0051049C" w:rsidRPr="004458BC">
        <w:rPr>
          <w:rFonts w:cs="Arial"/>
          <w:b/>
          <w:color w:val="000000"/>
          <w:szCs w:val="22"/>
        </w:rPr>
        <w:t>OBVEZNOSTI IZVAJALCA</w:t>
      </w:r>
    </w:p>
    <w:p w14:paraId="0A845D3B" w14:textId="77777777" w:rsidR="0051049C" w:rsidRPr="004458BC" w:rsidRDefault="0051049C" w:rsidP="00FE297B">
      <w:pPr>
        <w:autoSpaceDE w:val="0"/>
        <w:autoSpaceDN w:val="0"/>
        <w:adjustRightInd w:val="0"/>
        <w:rPr>
          <w:rFonts w:cs="Arial"/>
          <w:color w:val="000000"/>
          <w:szCs w:val="22"/>
        </w:rPr>
      </w:pPr>
    </w:p>
    <w:p w14:paraId="12F96200" w14:textId="77777777" w:rsidR="00897F08" w:rsidRPr="004458BC" w:rsidRDefault="00E4793B"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w:t>
      </w:r>
      <w:r w:rsidR="00897F08" w:rsidRPr="004458BC">
        <w:rPr>
          <w:rFonts w:cs="Arial"/>
          <w:color w:val="000000"/>
          <w:szCs w:val="22"/>
        </w:rPr>
        <w:t>len</w:t>
      </w:r>
    </w:p>
    <w:p w14:paraId="04314B02" w14:textId="77777777" w:rsidR="004C65CE" w:rsidRPr="004458BC" w:rsidRDefault="004C65CE" w:rsidP="004C65CE">
      <w:pPr>
        <w:autoSpaceDE w:val="0"/>
        <w:autoSpaceDN w:val="0"/>
        <w:adjustRightInd w:val="0"/>
        <w:rPr>
          <w:rFonts w:cs="Arial"/>
          <w:color w:val="000000"/>
          <w:szCs w:val="22"/>
        </w:rPr>
      </w:pPr>
    </w:p>
    <w:p w14:paraId="72173742" w14:textId="77777777" w:rsidR="004C65CE" w:rsidRPr="004458BC" w:rsidRDefault="004C65CE" w:rsidP="004C65CE">
      <w:pPr>
        <w:rPr>
          <w:rFonts w:cs="Arial"/>
          <w:spacing w:val="0"/>
          <w:szCs w:val="22"/>
          <w:lang w:eastAsia="ar-SA"/>
        </w:rPr>
      </w:pPr>
      <w:r w:rsidRPr="004458BC">
        <w:rPr>
          <w:rFonts w:cs="Arial"/>
          <w:szCs w:val="22"/>
        </w:rPr>
        <w:t>Izvajalec se zaveže, da bo naročniku, najkasneje v petih (5) dneh od podpisa pogodbe oziroma ob morebitnih spremembah, izročil naslednje dokumente:</w:t>
      </w:r>
    </w:p>
    <w:p w14:paraId="7FAFCD44" w14:textId="77777777" w:rsidR="004C65CE" w:rsidRPr="004458BC" w:rsidRDefault="004C65CE" w:rsidP="00016EB8">
      <w:pPr>
        <w:numPr>
          <w:ilvl w:val="0"/>
          <w:numId w:val="23"/>
        </w:numPr>
        <w:tabs>
          <w:tab w:val="clear" w:pos="5579"/>
          <w:tab w:val="clear" w:pos="8640"/>
        </w:tabs>
        <w:suppressAutoHyphens/>
        <w:rPr>
          <w:rFonts w:cs="Arial"/>
          <w:spacing w:val="0"/>
          <w:szCs w:val="22"/>
          <w:lang w:eastAsia="ar-SA"/>
        </w:rPr>
      </w:pPr>
      <w:r w:rsidRPr="004458BC">
        <w:rPr>
          <w:rFonts w:cs="Arial"/>
          <w:szCs w:val="22"/>
        </w:rPr>
        <w:t xml:space="preserve">seznam delavcev ki bodo opravljali storitve čiščenja po tej pogodbi, z rojstnimi podatki in naslovi stalnega prebivališča, </w:t>
      </w:r>
    </w:p>
    <w:p w14:paraId="1662B84B" w14:textId="77777777" w:rsidR="004C65CE" w:rsidRPr="004458BC" w:rsidRDefault="004C65CE" w:rsidP="00016EB8">
      <w:pPr>
        <w:numPr>
          <w:ilvl w:val="0"/>
          <w:numId w:val="23"/>
        </w:numPr>
        <w:tabs>
          <w:tab w:val="clear" w:pos="5579"/>
          <w:tab w:val="clear" w:pos="8640"/>
        </w:tabs>
        <w:suppressAutoHyphens/>
        <w:rPr>
          <w:rFonts w:cs="Arial"/>
          <w:szCs w:val="22"/>
        </w:rPr>
      </w:pPr>
      <w:r w:rsidRPr="004458BC">
        <w:rPr>
          <w:rFonts w:cs="Arial"/>
          <w:szCs w:val="22"/>
        </w:rPr>
        <w:t>dokazila, da so delavci iz prve alineje tega odstavka v delovnem razmerju z izvajalcem.</w:t>
      </w:r>
    </w:p>
    <w:p w14:paraId="6444E232" w14:textId="77777777" w:rsidR="004C65CE" w:rsidRPr="004458BC" w:rsidRDefault="004C65CE" w:rsidP="004C65CE">
      <w:pPr>
        <w:rPr>
          <w:rFonts w:cs="Arial"/>
          <w:color w:val="8EAADB"/>
          <w:szCs w:val="22"/>
        </w:rPr>
      </w:pPr>
    </w:p>
    <w:p w14:paraId="41A686E9" w14:textId="34F28495" w:rsidR="00153163" w:rsidRPr="004458BC" w:rsidRDefault="00153163" w:rsidP="00153163">
      <w:pPr>
        <w:pStyle w:val="RSnatevanje123"/>
        <w:numPr>
          <w:ilvl w:val="0"/>
          <w:numId w:val="0"/>
        </w:numPr>
        <w:tabs>
          <w:tab w:val="left" w:pos="0"/>
          <w:tab w:val="left" w:pos="851"/>
        </w:tabs>
        <w:autoSpaceDE w:val="0"/>
        <w:autoSpaceDN w:val="0"/>
        <w:jc w:val="both"/>
        <w:rPr>
          <w:rFonts w:cs="Arial"/>
          <w:sz w:val="22"/>
          <w:szCs w:val="22"/>
        </w:rPr>
      </w:pPr>
      <w:r w:rsidRPr="004458BC">
        <w:rPr>
          <w:rFonts w:cs="Arial"/>
          <w:sz w:val="22"/>
          <w:szCs w:val="22"/>
        </w:rPr>
        <w:t>Izvajalec mora</w:t>
      </w:r>
      <w:r w:rsidRPr="004458BC">
        <w:rPr>
          <w:rFonts w:cs="Arial"/>
          <w:sz w:val="22"/>
          <w:szCs w:val="22"/>
          <w:lang w:val="sl-SI"/>
        </w:rPr>
        <w:t xml:space="preserve"> </w:t>
      </w:r>
      <w:r w:rsidRPr="004458BC">
        <w:rPr>
          <w:rFonts w:cs="Arial"/>
          <w:sz w:val="22"/>
          <w:szCs w:val="22"/>
        </w:rPr>
        <w:t xml:space="preserve">zagotavljati stalnost kadrovske zasedbe. Izvajalec mora o vsaki morebitni zamenjavi čistilke/čistilca na </w:t>
      </w:r>
      <w:r w:rsidR="00D95746">
        <w:rPr>
          <w:rFonts w:cs="Arial"/>
          <w:sz w:val="22"/>
          <w:szCs w:val="22"/>
        </w:rPr>
        <w:t xml:space="preserve">objektu </w:t>
      </w:r>
      <w:r w:rsidRPr="004458BC">
        <w:rPr>
          <w:rFonts w:cs="Arial"/>
          <w:sz w:val="22"/>
          <w:szCs w:val="22"/>
        </w:rPr>
        <w:t>nemudoma obvestiti naročnika in mu posredovati podatke (ime in</w:t>
      </w:r>
      <w:r w:rsidRPr="004458BC">
        <w:rPr>
          <w:rFonts w:cs="Arial"/>
          <w:sz w:val="22"/>
          <w:szCs w:val="22"/>
          <w:lang w:val="sl-SI"/>
        </w:rPr>
        <w:t xml:space="preserve"> </w:t>
      </w:r>
      <w:r w:rsidRPr="004458BC">
        <w:rPr>
          <w:rFonts w:cs="Arial"/>
          <w:sz w:val="22"/>
          <w:szCs w:val="22"/>
        </w:rPr>
        <w:t>priimek) najkasneje do pričetka izvajanja del druge/nove čistilke/čistilca na objektu, v nasprotnem primeru drugemu/novemu čistilki/čistilcu ne bo dovoljen vstop v objekt.</w:t>
      </w:r>
    </w:p>
    <w:p w14:paraId="2C925DF4" w14:textId="77777777" w:rsidR="00153163" w:rsidRPr="004458BC" w:rsidRDefault="00153163" w:rsidP="00153163">
      <w:pPr>
        <w:pStyle w:val="RSnatevanje123"/>
        <w:numPr>
          <w:ilvl w:val="0"/>
          <w:numId w:val="0"/>
        </w:numPr>
        <w:tabs>
          <w:tab w:val="left" w:pos="0"/>
          <w:tab w:val="left" w:pos="851"/>
        </w:tabs>
        <w:autoSpaceDE w:val="0"/>
        <w:autoSpaceDN w:val="0"/>
        <w:jc w:val="both"/>
        <w:rPr>
          <w:rFonts w:cs="Arial"/>
          <w:sz w:val="22"/>
          <w:szCs w:val="22"/>
        </w:rPr>
      </w:pPr>
    </w:p>
    <w:p w14:paraId="062B3428" w14:textId="0D869E9C" w:rsidR="00153163" w:rsidRDefault="00153163" w:rsidP="00153163">
      <w:pPr>
        <w:pStyle w:val="RSnatevanje123"/>
        <w:numPr>
          <w:ilvl w:val="0"/>
          <w:numId w:val="0"/>
        </w:numPr>
        <w:tabs>
          <w:tab w:val="left" w:pos="426"/>
        </w:tabs>
        <w:autoSpaceDE w:val="0"/>
        <w:autoSpaceDN w:val="0"/>
        <w:adjustRightInd w:val="0"/>
        <w:jc w:val="both"/>
        <w:rPr>
          <w:rFonts w:cs="Arial"/>
          <w:sz w:val="22"/>
          <w:szCs w:val="22"/>
          <w:lang w:val="sl-SI"/>
        </w:rPr>
      </w:pPr>
      <w:r w:rsidRPr="004458BC">
        <w:rPr>
          <w:rFonts w:cs="Arial"/>
          <w:sz w:val="22"/>
          <w:szCs w:val="22"/>
          <w:lang w:val="sl-SI"/>
        </w:rPr>
        <w:t xml:space="preserve">Izvajalec bo zagotovil takojšno nadomestitev začasno odsotnih delavcev, ki opravljajo delo nekvalitetno, nepravočasno oz. v neskladju z zahtevami razpisne dokumentacije (nadomestitev lahko zahteva </w:t>
      </w:r>
      <w:r w:rsidR="007E7D95">
        <w:rPr>
          <w:rFonts w:cs="Arial"/>
          <w:sz w:val="22"/>
          <w:szCs w:val="22"/>
          <w:lang w:val="sl-SI"/>
        </w:rPr>
        <w:t xml:space="preserve">tudi </w:t>
      </w:r>
      <w:r w:rsidRPr="004458BC">
        <w:rPr>
          <w:rFonts w:cs="Arial"/>
          <w:sz w:val="22"/>
          <w:szCs w:val="22"/>
          <w:lang w:val="sl-SI"/>
        </w:rPr>
        <w:t>naročnik) in bo o nadomestitvi delavca predhodno obvestil naročnika ter mu predložil dokazila</w:t>
      </w:r>
      <w:r w:rsidR="007E7D95">
        <w:rPr>
          <w:rFonts w:cs="Arial"/>
          <w:sz w:val="22"/>
          <w:szCs w:val="22"/>
          <w:lang w:val="sl-SI"/>
        </w:rPr>
        <w:t xml:space="preserve"> iz prvega odstavka tega člena</w:t>
      </w:r>
      <w:r w:rsidRPr="004458BC">
        <w:rPr>
          <w:rFonts w:cs="Arial"/>
          <w:sz w:val="22"/>
          <w:szCs w:val="22"/>
          <w:lang w:val="sl-SI"/>
        </w:rPr>
        <w:t xml:space="preserve">. </w:t>
      </w:r>
    </w:p>
    <w:p w14:paraId="427CA631" w14:textId="20F0F715" w:rsidR="00EF52EA" w:rsidRDefault="00EF52EA" w:rsidP="00153163">
      <w:pPr>
        <w:pStyle w:val="RSnatevanje123"/>
        <w:numPr>
          <w:ilvl w:val="0"/>
          <w:numId w:val="0"/>
        </w:numPr>
        <w:tabs>
          <w:tab w:val="left" w:pos="426"/>
        </w:tabs>
        <w:autoSpaceDE w:val="0"/>
        <w:autoSpaceDN w:val="0"/>
        <w:adjustRightInd w:val="0"/>
        <w:jc w:val="both"/>
        <w:rPr>
          <w:rFonts w:cs="Arial"/>
          <w:sz w:val="22"/>
          <w:szCs w:val="22"/>
          <w:lang w:val="sl-SI"/>
        </w:rPr>
      </w:pPr>
    </w:p>
    <w:p w14:paraId="054D26D5" w14:textId="1B9F827A" w:rsidR="00FC4C00" w:rsidRPr="00F215E5" w:rsidRDefault="009B4252" w:rsidP="009B4252">
      <w:pPr>
        <w:tabs>
          <w:tab w:val="clear" w:pos="5579"/>
          <w:tab w:val="clear" w:pos="8640"/>
        </w:tabs>
        <w:autoSpaceDE w:val="0"/>
        <w:autoSpaceDN w:val="0"/>
        <w:adjustRightInd w:val="0"/>
        <w:rPr>
          <w:rFonts w:cs="Arial"/>
          <w:szCs w:val="22"/>
        </w:rPr>
      </w:pPr>
      <w:r w:rsidRPr="004458BC">
        <w:rPr>
          <w:rFonts w:eastAsia="Calibri" w:cs="Arial"/>
          <w:spacing w:val="0"/>
          <w:szCs w:val="22"/>
          <w:lang w:eastAsia="sl-SI"/>
        </w:rPr>
        <w:t>V kolikor d</w:t>
      </w:r>
      <w:r w:rsidRPr="004458BC">
        <w:rPr>
          <w:rFonts w:cs="Arial"/>
          <w:szCs w:val="22"/>
        </w:rPr>
        <w:t>elovno osebje izvajalca ne bo imelo osnovn</w:t>
      </w:r>
      <w:r w:rsidR="007E7D95">
        <w:rPr>
          <w:rFonts w:cs="Arial"/>
          <w:szCs w:val="22"/>
        </w:rPr>
        <w:t>ega</w:t>
      </w:r>
      <w:r w:rsidRPr="004458BC">
        <w:rPr>
          <w:rFonts w:cs="Arial"/>
          <w:szCs w:val="22"/>
        </w:rPr>
        <w:t xml:space="preserve"> znanj</w:t>
      </w:r>
      <w:r w:rsidR="007E7D95">
        <w:rPr>
          <w:rFonts w:cs="Arial"/>
          <w:szCs w:val="22"/>
        </w:rPr>
        <w:t>a</w:t>
      </w:r>
      <w:r w:rsidRPr="004458BC">
        <w:rPr>
          <w:rFonts w:cs="Arial"/>
          <w:szCs w:val="22"/>
        </w:rPr>
        <w:t xml:space="preserve"> slovenskega jezika, bo naročnik lahko od izbranega ponudnika zahteval ustrezna dokazila o znanju slovenskega jezika (kopijo potrdila o državljanstvu ali potrdilo o znanju slovenskega jezika).</w:t>
      </w:r>
      <w:r w:rsidR="00FA47A2" w:rsidRPr="004458BC">
        <w:rPr>
          <w:rFonts w:cs="Arial"/>
          <w:szCs w:val="22"/>
        </w:rPr>
        <w:t xml:space="preserve"> V primeru, da izvajalec ne bo </w:t>
      </w:r>
      <w:r w:rsidR="004458BC" w:rsidRPr="004458BC">
        <w:rPr>
          <w:rFonts w:cs="Arial"/>
          <w:szCs w:val="22"/>
        </w:rPr>
        <w:t>imel</w:t>
      </w:r>
      <w:r w:rsidR="00FA47A2" w:rsidRPr="004458BC">
        <w:rPr>
          <w:rFonts w:cs="Arial"/>
          <w:szCs w:val="22"/>
        </w:rPr>
        <w:t xml:space="preserve"> ustreznih dokazil</w:t>
      </w:r>
      <w:r w:rsidR="00B61F76">
        <w:rPr>
          <w:rFonts w:cs="Arial"/>
          <w:szCs w:val="22"/>
        </w:rPr>
        <w:t>,</w:t>
      </w:r>
      <w:r w:rsidR="00FA47A2" w:rsidRPr="004458BC">
        <w:rPr>
          <w:rFonts w:cs="Arial"/>
          <w:szCs w:val="22"/>
        </w:rPr>
        <w:t xml:space="preserve"> bo moral izvajalec na zahtevo naročnika takšne delavce nadomestiti. </w:t>
      </w:r>
    </w:p>
    <w:p w14:paraId="7BD7656F" w14:textId="77777777" w:rsidR="00EF52EA" w:rsidRPr="004458BC" w:rsidRDefault="00EF52EA" w:rsidP="009B4252">
      <w:pPr>
        <w:tabs>
          <w:tab w:val="clear" w:pos="5579"/>
          <w:tab w:val="clear" w:pos="8640"/>
        </w:tabs>
        <w:autoSpaceDE w:val="0"/>
        <w:autoSpaceDN w:val="0"/>
        <w:adjustRightInd w:val="0"/>
        <w:rPr>
          <w:rFonts w:eastAsia="Calibri" w:cs="Arial"/>
          <w:spacing w:val="0"/>
          <w:szCs w:val="22"/>
          <w:lang w:eastAsia="sl-SI"/>
        </w:rPr>
      </w:pPr>
    </w:p>
    <w:p w14:paraId="115B4C09" w14:textId="77777777" w:rsidR="00397CA8" w:rsidRPr="004458BC" w:rsidRDefault="00397CA8"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7680C0B8" w14:textId="77777777" w:rsidR="0094781B" w:rsidRPr="004458BC" w:rsidRDefault="0094781B" w:rsidP="0094781B">
      <w:pPr>
        <w:tabs>
          <w:tab w:val="clear" w:pos="5579"/>
          <w:tab w:val="clear" w:pos="8640"/>
        </w:tabs>
        <w:autoSpaceDE w:val="0"/>
        <w:autoSpaceDN w:val="0"/>
        <w:adjustRightInd w:val="0"/>
        <w:rPr>
          <w:rFonts w:eastAsia="Calibri" w:cs="Arial"/>
          <w:color w:val="8EAADB"/>
          <w:spacing w:val="0"/>
          <w:szCs w:val="22"/>
          <w:lang w:eastAsia="sl-SI"/>
        </w:rPr>
      </w:pPr>
    </w:p>
    <w:p w14:paraId="446E4FAD" w14:textId="27368F9F" w:rsidR="0094781B" w:rsidRPr="004458BC" w:rsidRDefault="0094781B" w:rsidP="0094781B">
      <w:pPr>
        <w:tabs>
          <w:tab w:val="clear" w:pos="5579"/>
          <w:tab w:val="clear" w:pos="8640"/>
        </w:tabs>
        <w:autoSpaceDE w:val="0"/>
        <w:autoSpaceDN w:val="0"/>
        <w:adjustRightInd w:val="0"/>
        <w:rPr>
          <w:rFonts w:eastAsia="Calibri" w:cs="Arial"/>
          <w:spacing w:val="0"/>
          <w:szCs w:val="22"/>
          <w:lang w:eastAsia="sl-SI"/>
        </w:rPr>
      </w:pPr>
      <w:r w:rsidRPr="004458BC">
        <w:rPr>
          <w:rFonts w:eastAsia="Calibri" w:cs="Arial"/>
          <w:spacing w:val="0"/>
          <w:szCs w:val="22"/>
          <w:lang w:eastAsia="sl-SI"/>
        </w:rPr>
        <w:lastRenderedPageBreak/>
        <w:t>Izvajalec je dolžan seznaniti vse delavce, ki opravljajo storitve čiščenja</w:t>
      </w:r>
      <w:r w:rsidR="00B61F76">
        <w:rPr>
          <w:rFonts w:eastAsia="Calibri" w:cs="Arial"/>
          <w:spacing w:val="0"/>
          <w:szCs w:val="22"/>
          <w:lang w:eastAsia="sl-SI"/>
        </w:rPr>
        <w:t>,</w:t>
      </w:r>
      <w:r w:rsidRPr="004458BC">
        <w:rPr>
          <w:rFonts w:eastAsia="Calibri" w:cs="Arial"/>
          <w:spacing w:val="0"/>
          <w:szCs w:val="22"/>
          <w:lang w:eastAsia="sl-SI"/>
        </w:rPr>
        <w:t xml:space="preserve"> z njihovimi dolžnostmi in strogo prepovedati: </w:t>
      </w:r>
    </w:p>
    <w:p w14:paraId="56F36B00"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spacing w:after="27"/>
        <w:contextualSpacing/>
        <w:rPr>
          <w:rFonts w:eastAsia="Calibri" w:cs="Arial"/>
          <w:spacing w:val="0"/>
          <w:szCs w:val="22"/>
          <w:lang w:eastAsia="sl-SI"/>
        </w:rPr>
      </w:pPr>
      <w:r w:rsidRPr="004458BC">
        <w:rPr>
          <w:rFonts w:eastAsia="Calibri" w:cs="Arial"/>
          <w:spacing w:val="0"/>
          <w:szCs w:val="22"/>
          <w:lang w:eastAsia="sl-SI"/>
        </w:rPr>
        <w:t xml:space="preserve">odnašanje stvari in predmetov iz prostorov naročnika, </w:t>
      </w:r>
    </w:p>
    <w:p w14:paraId="535CBFF5"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contextualSpacing/>
        <w:rPr>
          <w:rFonts w:eastAsia="Calibri" w:cs="Arial"/>
          <w:spacing w:val="0"/>
          <w:szCs w:val="22"/>
          <w:lang w:eastAsia="sl-SI"/>
        </w:rPr>
      </w:pPr>
      <w:r w:rsidRPr="004458BC">
        <w:rPr>
          <w:rFonts w:eastAsia="Calibri" w:cs="Arial"/>
          <w:spacing w:val="0"/>
          <w:szCs w:val="22"/>
          <w:lang w:eastAsia="sl-SI"/>
        </w:rPr>
        <w:t xml:space="preserve">vpogled v dokumentacijo, spise in druge dokumente, ki se nahajajo oziroma hranijo v prostorih naročnika, </w:t>
      </w:r>
    </w:p>
    <w:p w14:paraId="283CF57E"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spacing w:after="27"/>
        <w:contextualSpacing/>
        <w:rPr>
          <w:rFonts w:eastAsia="Calibri" w:cs="Arial"/>
          <w:spacing w:val="0"/>
          <w:szCs w:val="22"/>
          <w:lang w:eastAsia="sl-SI"/>
        </w:rPr>
      </w:pPr>
      <w:r w:rsidRPr="004458BC">
        <w:rPr>
          <w:rFonts w:eastAsia="Calibri" w:cs="Arial"/>
          <w:spacing w:val="0"/>
          <w:szCs w:val="22"/>
          <w:lang w:eastAsia="sl-SI"/>
        </w:rPr>
        <w:t xml:space="preserve">odpiranje omar, predalov ali drugih zaprtih ali zaklenjenih delov pohištva, </w:t>
      </w:r>
    </w:p>
    <w:p w14:paraId="45A2B44C"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spacing w:after="27"/>
        <w:contextualSpacing/>
        <w:rPr>
          <w:rFonts w:eastAsia="Calibri" w:cs="Arial"/>
          <w:spacing w:val="0"/>
          <w:szCs w:val="22"/>
          <w:lang w:eastAsia="sl-SI"/>
        </w:rPr>
      </w:pPr>
      <w:r w:rsidRPr="004458BC">
        <w:rPr>
          <w:rFonts w:eastAsia="Calibri" w:cs="Arial"/>
          <w:spacing w:val="0"/>
          <w:szCs w:val="22"/>
          <w:lang w:eastAsia="sl-SI"/>
        </w:rPr>
        <w:t xml:space="preserve">uporabo računalniške in druge opreme naročnika, </w:t>
      </w:r>
    </w:p>
    <w:p w14:paraId="0DEB9311"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spacing w:after="27"/>
        <w:contextualSpacing/>
        <w:rPr>
          <w:rFonts w:eastAsia="Calibri" w:cs="Arial"/>
          <w:spacing w:val="0"/>
          <w:szCs w:val="22"/>
          <w:lang w:eastAsia="sl-SI"/>
        </w:rPr>
      </w:pPr>
      <w:r w:rsidRPr="004458BC">
        <w:rPr>
          <w:rFonts w:eastAsia="Calibri" w:cs="Arial"/>
          <w:spacing w:val="0"/>
          <w:szCs w:val="22"/>
          <w:lang w:eastAsia="sl-SI"/>
        </w:rPr>
        <w:t xml:space="preserve">izključevanje telefonskih in/ali električnih kablov iz vtičnic, </w:t>
      </w:r>
    </w:p>
    <w:p w14:paraId="2175A348"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spacing w:after="27"/>
        <w:contextualSpacing/>
        <w:rPr>
          <w:rFonts w:eastAsia="Calibri" w:cs="Arial"/>
          <w:spacing w:val="0"/>
          <w:szCs w:val="22"/>
          <w:lang w:eastAsia="sl-SI"/>
        </w:rPr>
      </w:pPr>
      <w:r w:rsidRPr="004458BC">
        <w:rPr>
          <w:rFonts w:eastAsia="Calibri" w:cs="Arial"/>
          <w:spacing w:val="0"/>
          <w:szCs w:val="22"/>
          <w:lang w:eastAsia="sl-SI"/>
        </w:rPr>
        <w:t xml:space="preserve">navzočnost oseb, ki niso v funkciji opravljanja storitev čiščenja, </w:t>
      </w:r>
    </w:p>
    <w:p w14:paraId="3905CC29" w14:textId="77777777" w:rsidR="0094781B" w:rsidRPr="004458BC" w:rsidRDefault="0094781B" w:rsidP="00016EB8">
      <w:pPr>
        <w:pStyle w:val="Odstavekseznama"/>
        <w:numPr>
          <w:ilvl w:val="0"/>
          <w:numId w:val="26"/>
        </w:numPr>
        <w:tabs>
          <w:tab w:val="clear" w:pos="5579"/>
          <w:tab w:val="clear" w:pos="8640"/>
        </w:tabs>
        <w:autoSpaceDE w:val="0"/>
        <w:autoSpaceDN w:val="0"/>
        <w:adjustRightInd w:val="0"/>
        <w:contextualSpacing/>
        <w:rPr>
          <w:rFonts w:eastAsia="Calibri" w:cs="Arial"/>
          <w:spacing w:val="0"/>
          <w:szCs w:val="22"/>
          <w:lang w:eastAsia="sl-SI"/>
        </w:rPr>
      </w:pPr>
      <w:r w:rsidRPr="004458BC">
        <w:rPr>
          <w:rFonts w:eastAsia="Calibri" w:cs="Arial"/>
          <w:spacing w:val="0"/>
          <w:szCs w:val="22"/>
          <w:lang w:eastAsia="sl-SI"/>
        </w:rPr>
        <w:t xml:space="preserve">uporabo telefona, ki je v lasti naročnika, razen za nujne neodložljive službene zadeve, ob uporabi telefona mora naročniku v roku treh dni poslati poročilo, ki obsega ime in priimek klicatelja, čas in datum klica ter razlog. </w:t>
      </w:r>
    </w:p>
    <w:p w14:paraId="2E7613EB" w14:textId="77777777" w:rsidR="0094781B" w:rsidRPr="004458BC" w:rsidRDefault="0094781B" w:rsidP="0094781B">
      <w:pPr>
        <w:pStyle w:val="RSnatevanje123"/>
        <w:numPr>
          <w:ilvl w:val="0"/>
          <w:numId w:val="0"/>
        </w:numPr>
        <w:tabs>
          <w:tab w:val="left" w:pos="426"/>
        </w:tabs>
        <w:autoSpaceDE w:val="0"/>
        <w:autoSpaceDN w:val="0"/>
        <w:adjustRightInd w:val="0"/>
        <w:ind w:left="567" w:hanging="567"/>
        <w:jc w:val="both"/>
        <w:rPr>
          <w:rFonts w:cs="Arial"/>
          <w:color w:val="8EAADB"/>
          <w:sz w:val="22"/>
          <w:szCs w:val="22"/>
          <w:lang w:val="sl-SI"/>
        </w:rPr>
      </w:pPr>
    </w:p>
    <w:p w14:paraId="02E6DBBE" w14:textId="771A13EF" w:rsidR="0094781B" w:rsidRPr="004458BC" w:rsidRDefault="0094781B" w:rsidP="0094781B">
      <w:pPr>
        <w:pStyle w:val="RSnatevanje123"/>
        <w:numPr>
          <w:ilvl w:val="0"/>
          <w:numId w:val="0"/>
        </w:numPr>
        <w:tabs>
          <w:tab w:val="left" w:pos="0"/>
        </w:tabs>
        <w:autoSpaceDE w:val="0"/>
        <w:autoSpaceDN w:val="0"/>
        <w:adjustRightInd w:val="0"/>
        <w:jc w:val="both"/>
        <w:rPr>
          <w:rFonts w:cs="Arial"/>
          <w:sz w:val="22"/>
          <w:szCs w:val="22"/>
          <w:lang w:val="sl-SI"/>
        </w:rPr>
      </w:pPr>
      <w:r w:rsidRPr="004458BC">
        <w:rPr>
          <w:rFonts w:cs="Arial"/>
          <w:sz w:val="22"/>
          <w:szCs w:val="22"/>
          <w:lang w:val="sl-SI"/>
        </w:rPr>
        <w:t xml:space="preserve">Izvajalec zagotavlja, da delovno osebje izvajalca zavezuje odgovornost za varovanje dokumentacije, ki se nahaja v poslovnih prostorih naročnika, skladno z določbami </w:t>
      </w:r>
      <w:r w:rsidR="00B61F76">
        <w:rPr>
          <w:rFonts w:cs="Arial"/>
          <w:sz w:val="22"/>
          <w:szCs w:val="22"/>
          <w:lang w:val="sl-SI"/>
        </w:rPr>
        <w:t xml:space="preserve">predpisov </w:t>
      </w:r>
      <w:r w:rsidRPr="004458BC">
        <w:rPr>
          <w:rFonts w:cs="Arial"/>
          <w:sz w:val="22"/>
          <w:szCs w:val="22"/>
          <w:lang w:val="sl-SI"/>
        </w:rPr>
        <w:t>o varstvu osebnih podatkov. Izvajalec jamči za vse delavce, ki bodo izvajali storitve čiščenja na objektu naročnika, da so odgovorne za materialno poštenost in poslovno tajnost.</w:t>
      </w:r>
    </w:p>
    <w:p w14:paraId="6D88B26E" w14:textId="77777777" w:rsidR="009B4252" w:rsidRPr="004458BC" w:rsidRDefault="009B4252" w:rsidP="0094781B">
      <w:pPr>
        <w:pStyle w:val="RSnatevanje123"/>
        <w:numPr>
          <w:ilvl w:val="0"/>
          <w:numId w:val="0"/>
        </w:numPr>
        <w:tabs>
          <w:tab w:val="left" w:pos="0"/>
        </w:tabs>
        <w:autoSpaceDE w:val="0"/>
        <w:autoSpaceDN w:val="0"/>
        <w:adjustRightInd w:val="0"/>
        <w:jc w:val="both"/>
        <w:rPr>
          <w:rFonts w:cs="Arial"/>
          <w:sz w:val="22"/>
          <w:szCs w:val="22"/>
          <w:lang w:val="sl-SI"/>
        </w:rPr>
      </w:pPr>
    </w:p>
    <w:p w14:paraId="30321ED3" w14:textId="665D460E" w:rsidR="009B4252" w:rsidRPr="004458BC" w:rsidRDefault="009B4252" w:rsidP="009B4252">
      <w:pPr>
        <w:rPr>
          <w:rFonts w:cs="Arial"/>
          <w:spacing w:val="0"/>
          <w:szCs w:val="22"/>
          <w:lang w:eastAsia="ar-SA"/>
        </w:rPr>
      </w:pPr>
      <w:r w:rsidRPr="004458BC">
        <w:rPr>
          <w:rFonts w:cs="Arial"/>
          <w:szCs w:val="22"/>
        </w:rPr>
        <w:t>Izvajalec in njegovi delavci so dolžni varovati podatke, s katerimi bi se seznanili pri delu. Določbe o varovanju podatkov zavezujejo izvajalca in njegove delavce tudi po prenehanju veljavnosti pogodbe. Kršitev dolžnosti varovanja podatkov je razlog za prekinitev pogodbe, naročnik pa lahko v primeru nastale škode</w:t>
      </w:r>
      <w:r w:rsidR="00B61F76">
        <w:rPr>
          <w:rFonts w:cs="Arial"/>
          <w:szCs w:val="22"/>
        </w:rPr>
        <w:t xml:space="preserve"> zahteva tudi povračilo le-te</w:t>
      </w:r>
      <w:r w:rsidRPr="004458BC">
        <w:rPr>
          <w:rFonts w:cs="Arial"/>
          <w:szCs w:val="22"/>
        </w:rPr>
        <w:t>.</w:t>
      </w:r>
    </w:p>
    <w:p w14:paraId="0DD54E9C" w14:textId="77777777" w:rsidR="00397CA8" w:rsidRPr="004458BC" w:rsidRDefault="00397CA8" w:rsidP="0094781B">
      <w:pPr>
        <w:pStyle w:val="RSnatevanje123"/>
        <w:numPr>
          <w:ilvl w:val="0"/>
          <w:numId w:val="0"/>
        </w:numPr>
        <w:tabs>
          <w:tab w:val="left" w:pos="0"/>
        </w:tabs>
        <w:autoSpaceDE w:val="0"/>
        <w:autoSpaceDN w:val="0"/>
        <w:adjustRightInd w:val="0"/>
        <w:jc w:val="both"/>
        <w:rPr>
          <w:rFonts w:cs="Arial"/>
          <w:sz w:val="22"/>
          <w:szCs w:val="22"/>
          <w:lang w:val="sl-SI"/>
        </w:rPr>
      </w:pPr>
    </w:p>
    <w:p w14:paraId="4B3574DD" w14:textId="77777777" w:rsidR="00397CA8" w:rsidRPr="004458BC" w:rsidRDefault="00397CA8"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5CD112FB" w14:textId="77777777" w:rsidR="0094781B" w:rsidRPr="004458BC" w:rsidRDefault="0094781B" w:rsidP="0094781B">
      <w:pPr>
        <w:tabs>
          <w:tab w:val="clear" w:pos="5579"/>
          <w:tab w:val="clear" w:pos="8640"/>
        </w:tabs>
        <w:autoSpaceDE w:val="0"/>
        <w:autoSpaceDN w:val="0"/>
        <w:adjustRightInd w:val="0"/>
        <w:rPr>
          <w:rFonts w:eastAsia="Calibri" w:cs="Arial"/>
          <w:spacing w:val="0"/>
          <w:szCs w:val="22"/>
          <w:lang w:eastAsia="sl-SI"/>
        </w:rPr>
      </w:pPr>
    </w:p>
    <w:p w14:paraId="5BD21913" w14:textId="0DFE1D6D" w:rsidR="00397CA8" w:rsidRPr="004458BC" w:rsidRDefault="0094781B" w:rsidP="0094781B">
      <w:pPr>
        <w:tabs>
          <w:tab w:val="clear" w:pos="5579"/>
          <w:tab w:val="clear" w:pos="8640"/>
        </w:tabs>
        <w:autoSpaceDE w:val="0"/>
        <w:autoSpaceDN w:val="0"/>
        <w:adjustRightInd w:val="0"/>
        <w:rPr>
          <w:rFonts w:eastAsia="Calibri" w:cs="Arial"/>
          <w:spacing w:val="0"/>
          <w:szCs w:val="22"/>
          <w:lang w:eastAsia="sl-SI"/>
        </w:rPr>
      </w:pPr>
      <w:r w:rsidRPr="004458BC">
        <w:rPr>
          <w:rFonts w:eastAsia="Calibri" w:cs="Arial"/>
          <w:spacing w:val="0"/>
          <w:szCs w:val="22"/>
          <w:lang w:eastAsia="sl-SI"/>
        </w:rPr>
        <w:t>Izvajalec je dolžan dosledno spoštovati predpise s področja varstva okolja, varstva pri delu, požarne varnosti, varovanja osebnih</w:t>
      </w:r>
      <w:r w:rsidR="00B61F76">
        <w:rPr>
          <w:rFonts w:eastAsia="Calibri" w:cs="Arial"/>
          <w:spacing w:val="0"/>
          <w:szCs w:val="22"/>
          <w:lang w:eastAsia="sl-SI"/>
        </w:rPr>
        <w:t>, zaupnih</w:t>
      </w:r>
      <w:r w:rsidRPr="004458BC">
        <w:rPr>
          <w:rFonts w:eastAsia="Calibri" w:cs="Arial"/>
          <w:spacing w:val="0"/>
          <w:szCs w:val="22"/>
          <w:lang w:eastAsia="sl-SI"/>
        </w:rPr>
        <w:t xml:space="preserve"> in tajnih podatkov, hišnega reda in drugih internih predpisov naročnika ter veljavnih predpisov, ki se nanašajo na področje dela. </w:t>
      </w:r>
    </w:p>
    <w:p w14:paraId="2618CB57" w14:textId="77777777" w:rsidR="00D7499B" w:rsidRPr="004458BC" w:rsidRDefault="00D7499B" w:rsidP="0094781B">
      <w:pPr>
        <w:tabs>
          <w:tab w:val="clear" w:pos="5579"/>
          <w:tab w:val="clear" w:pos="8640"/>
        </w:tabs>
        <w:autoSpaceDE w:val="0"/>
        <w:autoSpaceDN w:val="0"/>
        <w:adjustRightInd w:val="0"/>
        <w:rPr>
          <w:rFonts w:eastAsia="Calibri" w:cs="Arial"/>
          <w:color w:val="8EAADB"/>
          <w:spacing w:val="0"/>
          <w:szCs w:val="22"/>
          <w:lang w:eastAsia="sl-SI"/>
        </w:rPr>
      </w:pPr>
    </w:p>
    <w:p w14:paraId="203D8F7D" w14:textId="77777777" w:rsidR="00397CA8" w:rsidRPr="004458BC" w:rsidRDefault="00397CA8" w:rsidP="00397CA8">
      <w:pPr>
        <w:pStyle w:val="RSnatevanje123"/>
        <w:numPr>
          <w:ilvl w:val="0"/>
          <w:numId w:val="0"/>
        </w:numPr>
        <w:tabs>
          <w:tab w:val="left" w:pos="0"/>
        </w:tabs>
        <w:autoSpaceDE w:val="0"/>
        <w:autoSpaceDN w:val="0"/>
        <w:adjustRightInd w:val="0"/>
        <w:jc w:val="both"/>
        <w:rPr>
          <w:rFonts w:cs="Arial"/>
          <w:sz w:val="22"/>
          <w:szCs w:val="22"/>
        </w:rPr>
      </w:pPr>
      <w:r w:rsidRPr="004458BC">
        <w:rPr>
          <w:rFonts w:cs="Arial"/>
          <w:sz w:val="22"/>
          <w:szCs w:val="22"/>
        </w:rPr>
        <w:t xml:space="preserve">Izvajalec se obvezuje, da bo delavce opremil z osebnimi varovalnimi sredstvi ter zagotavljal, da ta sredstva tudi uporabljajo. Izvajalec se obvezuje, da bo za v seznamu navedene delavce med izvajanjem pogodbenih obveznosti samostojno poskrbel za vse potrebne ukrepe zdravja pri delu, varstva pri delu in varstva pred požarom ter da bo delavcem zagotovil vsa potrebna zaščitna sredstva. Za izvajanje teh ukrepov in za posledice njihove morebitne opustitve izvajalec prevzema polno odgovornost. </w:t>
      </w:r>
      <w:r w:rsidRPr="004458BC">
        <w:rPr>
          <w:rFonts w:cs="Arial"/>
          <w:color w:val="000000"/>
          <w:sz w:val="22"/>
          <w:szCs w:val="22"/>
          <w:lang w:val="sl-SI"/>
        </w:rPr>
        <w:t xml:space="preserve">Izvajalec zagotavlja, da so delavci seznanjeni z ukrepi iz ocene tveganja za varstvo pri delu in imajo opravljene ustrezne zdravniške preglede. </w:t>
      </w:r>
      <w:r w:rsidRPr="004458BC">
        <w:rPr>
          <w:rFonts w:cs="Arial"/>
          <w:sz w:val="22"/>
          <w:szCs w:val="22"/>
        </w:rPr>
        <w:t xml:space="preserve">Prav tako se izvajalec zavezuje, da bodo delavci </w:t>
      </w:r>
      <w:r w:rsidRPr="004458BC">
        <w:rPr>
          <w:rFonts w:cs="Arial"/>
          <w:color w:val="000000"/>
          <w:sz w:val="22"/>
          <w:szCs w:val="22"/>
          <w:lang w:val="sl-SI"/>
        </w:rPr>
        <w:t>ustrezno in primerno zavarovani za primer poškodb na delovnem mestu ter da za primer poškodbe delavca na delovnem mestu ne bo za odškodnino terjal Fakulteto za upravo.</w:t>
      </w:r>
    </w:p>
    <w:p w14:paraId="74B681CD" w14:textId="77777777" w:rsidR="00397CA8" w:rsidRPr="004458BC" w:rsidRDefault="00397CA8" w:rsidP="00397CA8">
      <w:pPr>
        <w:tabs>
          <w:tab w:val="clear" w:pos="5579"/>
          <w:tab w:val="clear" w:pos="8640"/>
        </w:tabs>
        <w:autoSpaceDE w:val="0"/>
        <w:autoSpaceDN w:val="0"/>
        <w:adjustRightInd w:val="0"/>
        <w:rPr>
          <w:rFonts w:cs="Arial"/>
          <w:szCs w:val="22"/>
        </w:rPr>
      </w:pPr>
    </w:p>
    <w:p w14:paraId="189E9C0C" w14:textId="77777777" w:rsidR="00397CA8" w:rsidRPr="004458BC" w:rsidRDefault="00397CA8" w:rsidP="00397CA8">
      <w:pPr>
        <w:pStyle w:val="RSnatevanje123"/>
        <w:numPr>
          <w:ilvl w:val="0"/>
          <w:numId w:val="0"/>
        </w:numPr>
        <w:tabs>
          <w:tab w:val="left" w:pos="426"/>
        </w:tabs>
        <w:autoSpaceDE w:val="0"/>
        <w:autoSpaceDN w:val="0"/>
        <w:adjustRightInd w:val="0"/>
        <w:jc w:val="both"/>
        <w:rPr>
          <w:rFonts w:cs="Arial"/>
          <w:color w:val="000000"/>
          <w:sz w:val="22"/>
          <w:szCs w:val="22"/>
          <w:lang w:val="sl-SI"/>
        </w:rPr>
      </w:pPr>
      <w:r w:rsidRPr="004458BC">
        <w:rPr>
          <w:rFonts w:cs="Arial"/>
          <w:color w:val="000000"/>
          <w:sz w:val="22"/>
          <w:szCs w:val="22"/>
          <w:lang w:val="sl-SI"/>
        </w:rPr>
        <w:t xml:space="preserve">Izvajalec mora vidno označiti osebje, ki bo izvajalo storitve čiščenja, z nazivom izvajalca  na (zaščitni) obleki. </w:t>
      </w:r>
    </w:p>
    <w:p w14:paraId="17D53488" w14:textId="77777777" w:rsidR="00397CA8" w:rsidRPr="004458BC" w:rsidRDefault="00397CA8" w:rsidP="00397CA8">
      <w:pPr>
        <w:tabs>
          <w:tab w:val="clear" w:pos="5579"/>
          <w:tab w:val="clear" w:pos="8640"/>
        </w:tabs>
        <w:autoSpaceDE w:val="0"/>
        <w:autoSpaceDN w:val="0"/>
        <w:adjustRightInd w:val="0"/>
        <w:rPr>
          <w:rFonts w:cs="Arial"/>
          <w:szCs w:val="22"/>
        </w:rPr>
      </w:pPr>
    </w:p>
    <w:p w14:paraId="694CF369" w14:textId="77777777" w:rsidR="00397CA8" w:rsidRPr="004458BC" w:rsidRDefault="00397CA8" w:rsidP="00397CA8">
      <w:pPr>
        <w:tabs>
          <w:tab w:val="clear" w:pos="5579"/>
          <w:tab w:val="clear" w:pos="8640"/>
        </w:tabs>
        <w:autoSpaceDE w:val="0"/>
        <w:autoSpaceDN w:val="0"/>
        <w:adjustRightInd w:val="0"/>
        <w:rPr>
          <w:rFonts w:eastAsia="Calibri" w:cs="Arial"/>
          <w:color w:val="000000"/>
          <w:spacing w:val="0"/>
          <w:szCs w:val="22"/>
          <w:lang w:eastAsia="sl-SI"/>
        </w:rPr>
      </w:pPr>
      <w:r w:rsidRPr="004458BC">
        <w:rPr>
          <w:rFonts w:eastAsia="Calibri" w:cs="Arial"/>
          <w:color w:val="000000"/>
          <w:spacing w:val="0"/>
          <w:szCs w:val="22"/>
          <w:lang w:eastAsia="sl-SI"/>
        </w:rPr>
        <w:t xml:space="preserve">Naročnik ima pravico in dolžnost nadzorovati izvajalca pri izvajanju storitev. Izvajalec je dolžan upoštevati navodila skrbnika pogodbe ali posamezne odgovorne osebe naročnika. </w:t>
      </w:r>
    </w:p>
    <w:p w14:paraId="4822F137" w14:textId="77777777" w:rsidR="004831E2" w:rsidRPr="004458BC" w:rsidRDefault="004831E2" w:rsidP="0094781B">
      <w:pPr>
        <w:tabs>
          <w:tab w:val="clear" w:pos="5579"/>
          <w:tab w:val="clear" w:pos="8640"/>
        </w:tabs>
        <w:autoSpaceDE w:val="0"/>
        <w:autoSpaceDN w:val="0"/>
        <w:adjustRightInd w:val="0"/>
        <w:rPr>
          <w:rFonts w:eastAsia="Calibri" w:cs="Arial"/>
          <w:color w:val="8EAADB"/>
          <w:spacing w:val="0"/>
          <w:szCs w:val="22"/>
          <w:lang w:eastAsia="sl-SI"/>
        </w:rPr>
      </w:pPr>
    </w:p>
    <w:p w14:paraId="7F8C9E4C" w14:textId="77777777" w:rsidR="008B66B4" w:rsidRPr="004458BC" w:rsidRDefault="008B66B4"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50A1C936" w14:textId="77777777" w:rsidR="008B66B4" w:rsidRPr="004458BC" w:rsidRDefault="008B66B4" w:rsidP="00084B05">
      <w:pPr>
        <w:pStyle w:val="RSnatevanje123"/>
        <w:numPr>
          <w:ilvl w:val="0"/>
          <w:numId w:val="0"/>
        </w:numPr>
        <w:tabs>
          <w:tab w:val="left" w:pos="426"/>
        </w:tabs>
        <w:autoSpaceDE w:val="0"/>
        <w:autoSpaceDN w:val="0"/>
        <w:adjustRightInd w:val="0"/>
        <w:jc w:val="both"/>
        <w:rPr>
          <w:rFonts w:cs="Arial"/>
          <w:sz w:val="22"/>
          <w:szCs w:val="22"/>
        </w:rPr>
      </w:pPr>
    </w:p>
    <w:p w14:paraId="69B10357" w14:textId="77777777" w:rsidR="00D7499B" w:rsidRPr="004458BC" w:rsidRDefault="00D7499B" w:rsidP="00D7499B">
      <w:pPr>
        <w:pStyle w:val="RSnatevanje123"/>
        <w:numPr>
          <w:ilvl w:val="0"/>
          <w:numId w:val="0"/>
        </w:numPr>
        <w:tabs>
          <w:tab w:val="left" w:pos="426"/>
        </w:tabs>
        <w:autoSpaceDE w:val="0"/>
        <w:autoSpaceDN w:val="0"/>
        <w:adjustRightInd w:val="0"/>
        <w:jc w:val="both"/>
        <w:rPr>
          <w:rFonts w:eastAsia="Calibri" w:cs="Arial"/>
          <w:bCs w:val="0"/>
          <w:sz w:val="22"/>
          <w:szCs w:val="22"/>
          <w:lang w:val="sl-SI" w:eastAsia="sl-SI"/>
        </w:rPr>
      </w:pPr>
      <w:r w:rsidRPr="004458BC">
        <w:rPr>
          <w:rFonts w:eastAsia="Calibri" w:cs="Arial"/>
          <w:bCs w:val="0"/>
          <w:sz w:val="22"/>
          <w:szCs w:val="22"/>
          <w:lang w:val="sl-SI" w:eastAsia="sl-SI"/>
        </w:rPr>
        <w:t xml:space="preserve">Izvajalec bo pri delu uporabljal svoja osnovna sredstva in drobni inventar (sesalnike, metle, krpe za čiščenje ipd.) v takšnem obsegu, da z njihovo uporabo ne bo ogroženo zdravje, bodo spoštovani higienski predpisi ter da ne bo povzročenih poškodb poslovnih prostorov, pohištva in druge opreme naročnika. </w:t>
      </w:r>
    </w:p>
    <w:p w14:paraId="46DA21EE" w14:textId="77777777" w:rsidR="00D7499B" w:rsidRPr="004458BC" w:rsidRDefault="00D7499B" w:rsidP="00D7499B">
      <w:pPr>
        <w:pStyle w:val="RSnatevanje123"/>
        <w:numPr>
          <w:ilvl w:val="0"/>
          <w:numId w:val="0"/>
        </w:numPr>
        <w:tabs>
          <w:tab w:val="left" w:pos="426"/>
        </w:tabs>
        <w:autoSpaceDE w:val="0"/>
        <w:autoSpaceDN w:val="0"/>
        <w:adjustRightInd w:val="0"/>
        <w:jc w:val="both"/>
        <w:rPr>
          <w:rFonts w:eastAsia="Calibri" w:cs="Arial"/>
          <w:sz w:val="22"/>
          <w:szCs w:val="22"/>
          <w:lang w:val="sl-SI" w:eastAsia="sl-SI"/>
        </w:rPr>
      </w:pPr>
    </w:p>
    <w:p w14:paraId="395494EF" w14:textId="77777777" w:rsidR="00D7499B" w:rsidRPr="004458BC" w:rsidRDefault="00D7499B" w:rsidP="00D7499B">
      <w:pPr>
        <w:tabs>
          <w:tab w:val="clear" w:pos="5579"/>
          <w:tab w:val="clear" w:pos="8640"/>
        </w:tabs>
        <w:autoSpaceDE w:val="0"/>
        <w:autoSpaceDN w:val="0"/>
        <w:adjustRightInd w:val="0"/>
        <w:rPr>
          <w:rFonts w:eastAsia="Calibri" w:cs="Arial"/>
          <w:spacing w:val="0"/>
          <w:szCs w:val="22"/>
          <w:lang w:eastAsia="sl-SI"/>
        </w:rPr>
      </w:pPr>
      <w:r w:rsidRPr="004458BC">
        <w:rPr>
          <w:rFonts w:eastAsia="Calibri" w:cs="Arial"/>
          <w:spacing w:val="0"/>
          <w:szCs w:val="22"/>
          <w:lang w:eastAsia="sl-SI"/>
        </w:rPr>
        <w:t xml:space="preserve">Izvajalec bo moral naročniku javiti vsako okvaro na opremi in inventarju, ki jo bodo povzročili njegovi delavci po svoji krivdi in jo bo izvajalec dolžan odpraviti na lastne stroške v roku </w:t>
      </w:r>
      <w:r w:rsidRPr="004458BC">
        <w:rPr>
          <w:rFonts w:eastAsia="Calibri" w:cs="Arial"/>
          <w:spacing w:val="0"/>
          <w:szCs w:val="22"/>
          <w:lang w:eastAsia="sl-SI"/>
        </w:rPr>
        <w:lastRenderedPageBreak/>
        <w:t xml:space="preserve">petnajst delovnih dni od nastanka škode oziroma od dne, ko naročnik ugotovi nastalo škodo. Izvajalec bo odgovarjal za vso škodo, ki jo naročniku povzročijo pri njem zaposleni delavci. </w:t>
      </w:r>
    </w:p>
    <w:p w14:paraId="7CE256C2" w14:textId="77777777" w:rsidR="004C65CE" w:rsidRPr="004458BC" w:rsidRDefault="004C65CE" w:rsidP="004C65CE">
      <w:pPr>
        <w:rPr>
          <w:rFonts w:cs="Arial"/>
          <w:szCs w:val="22"/>
        </w:rPr>
      </w:pPr>
    </w:p>
    <w:p w14:paraId="12274AB0" w14:textId="77777777" w:rsidR="004C65CE" w:rsidRPr="004458BC" w:rsidRDefault="00D93103"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w:t>
      </w:r>
      <w:r w:rsidR="004C65CE" w:rsidRPr="004458BC">
        <w:rPr>
          <w:rFonts w:cs="Arial"/>
          <w:color w:val="000000"/>
          <w:szCs w:val="22"/>
        </w:rPr>
        <w:t>len</w:t>
      </w:r>
    </w:p>
    <w:p w14:paraId="0868FF4F" w14:textId="77777777" w:rsidR="00D93103" w:rsidRPr="004458BC" w:rsidRDefault="00D93103" w:rsidP="00D93103">
      <w:pPr>
        <w:pStyle w:val="RSnatevanje123"/>
        <w:numPr>
          <w:ilvl w:val="0"/>
          <w:numId w:val="0"/>
        </w:numPr>
        <w:tabs>
          <w:tab w:val="left" w:pos="0"/>
          <w:tab w:val="left" w:pos="851"/>
        </w:tabs>
        <w:autoSpaceDE w:val="0"/>
        <w:autoSpaceDN w:val="0"/>
        <w:ind w:left="360" w:hanging="360"/>
        <w:jc w:val="both"/>
        <w:rPr>
          <w:rFonts w:cs="Arial"/>
          <w:sz w:val="22"/>
          <w:szCs w:val="22"/>
        </w:rPr>
      </w:pPr>
    </w:p>
    <w:p w14:paraId="3F17241C" w14:textId="42B31D47" w:rsidR="003905AB" w:rsidRPr="004458BC" w:rsidRDefault="004C65CE" w:rsidP="003905AB">
      <w:pPr>
        <w:tabs>
          <w:tab w:val="clear" w:pos="5579"/>
          <w:tab w:val="clear" w:pos="8640"/>
        </w:tabs>
        <w:autoSpaceDE w:val="0"/>
        <w:autoSpaceDN w:val="0"/>
        <w:adjustRightInd w:val="0"/>
        <w:rPr>
          <w:rFonts w:cs="Arial"/>
          <w:szCs w:val="22"/>
        </w:rPr>
      </w:pPr>
      <w:r w:rsidRPr="004458BC">
        <w:rPr>
          <w:rFonts w:cs="Arial"/>
          <w:szCs w:val="22"/>
        </w:rPr>
        <w:t>Delavci, ki bodo opravljali storitve čiščenja</w:t>
      </w:r>
      <w:r w:rsidR="00B61F76">
        <w:rPr>
          <w:rFonts w:cs="Arial"/>
          <w:szCs w:val="22"/>
        </w:rPr>
        <w:t>,</w:t>
      </w:r>
      <w:r w:rsidRPr="004458BC">
        <w:rPr>
          <w:rFonts w:cs="Arial"/>
          <w:szCs w:val="22"/>
        </w:rPr>
        <w:t xml:space="preserve"> morajo dnevno po opravljenem čiščenju poslovnih prostorov </w:t>
      </w:r>
      <w:r w:rsidR="003905AB" w:rsidRPr="004458BC">
        <w:rPr>
          <w:rFonts w:cs="Arial"/>
          <w:szCs w:val="22"/>
        </w:rPr>
        <w:t xml:space="preserve">zapirati v sanitarijah vse armature, </w:t>
      </w:r>
      <w:r w:rsidRPr="004458BC">
        <w:rPr>
          <w:rFonts w:cs="Arial"/>
          <w:szCs w:val="22"/>
        </w:rPr>
        <w:t>zapirati vsa okna, zakleniti vrata poslovnih prostorov, objekta in dvorišča ter ob odhodu iz poslovne stavbe aktivirati (zakodirati) alarmni sistem.</w:t>
      </w:r>
      <w:r w:rsidR="003905AB" w:rsidRPr="004458BC">
        <w:rPr>
          <w:rFonts w:cs="Arial"/>
          <w:szCs w:val="22"/>
        </w:rPr>
        <w:t xml:space="preserve"> </w:t>
      </w:r>
    </w:p>
    <w:p w14:paraId="75D118AA" w14:textId="77777777" w:rsidR="003905AB" w:rsidRPr="004458BC" w:rsidRDefault="003905AB" w:rsidP="003905AB">
      <w:pPr>
        <w:tabs>
          <w:tab w:val="clear" w:pos="5579"/>
          <w:tab w:val="clear" w:pos="8640"/>
        </w:tabs>
        <w:autoSpaceDE w:val="0"/>
        <w:autoSpaceDN w:val="0"/>
        <w:adjustRightInd w:val="0"/>
        <w:rPr>
          <w:rFonts w:cs="Arial"/>
          <w:szCs w:val="22"/>
        </w:rPr>
      </w:pPr>
    </w:p>
    <w:p w14:paraId="71AC316F" w14:textId="4C251B14" w:rsidR="00D80BED" w:rsidRPr="004458BC" w:rsidRDefault="003905AB" w:rsidP="00D80BED">
      <w:pPr>
        <w:tabs>
          <w:tab w:val="clear" w:pos="5579"/>
          <w:tab w:val="clear" w:pos="8640"/>
        </w:tabs>
        <w:autoSpaceDE w:val="0"/>
        <w:autoSpaceDN w:val="0"/>
        <w:adjustRightInd w:val="0"/>
        <w:rPr>
          <w:rFonts w:cs="Arial"/>
          <w:color w:val="000000"/>
          <w:szCs w:val="22"/>
        </w:rPr>
      </w:pPr>
      <w:r w:rsidRPr="004458BC">
        <w:rPr>
          <w:rFonts w:cs="Arial"/>
          <w:szCs w:val="22"/>
        </w:rPr>
        <w:t xml:space="preserve">Izvajalec se zavezuje, da bo v času izvajanja storitev čiščenja izvajalo postopke varčevanja z energijo (ugašanje uči, zapiranje vrat in oken v zimskem času, ipd.) in spoštovalo veljavne predpise glede ločevanja odpadkov. </w:t>
      </w:r>
      <w:r w:rsidR="00D80BED" w:rsidRPr="004458BC">
        <w:rPr>
          <w:rFonts w:cs="Arial"/>
          <w:color w:val="000000"/>
          <w:szCs w:val="22"/>
        </w:rPr>
        <w:t>Izvajalec je dolžan naročniku poravnati morebitno nastalo škodo na objektu zaradi ugotovljene prekomerno porabljene električne energije in vodnih virov, ki bi nastala zaradi neizvajanja ukrepov</w:t>
      </w:r>
      <w:r w:rsidR="00B61F76">
        <w:rPr>
          <w:rFonts w:cs="Arial"/>
          <w:color w:val="000000"/>
          <w:szCs w:val="22"/>
        </w:rPr>
        <w:t>,</w:t>
      </w:r>
      <w:r w:rsidR="00D80BED" w:rsidRPr="004458BC">
        <w:rPr>
          <w:rFonts w:cs="Arial"/>
          <w:color w:val="000000"/>
          <w:szCs w:val="22"/>
        </w:rPr>
        <w:t xml:space="preserve"> opredeljenih v tem členu pogodbe. Izvajalec je dolžan naročniku povrniti morebitno nastalo škodo zaradi nespoštovanja predpisov o izvajanju ločevanja odpadkov. </w:t>
      </w:r>
    </w:p>
    <w:p w14:paraId="75F15CF1" w14:textId="77777777" w:rsidR="00977910" w:rsidRPr="004458BC" w:rsidRDefault="00977910" w:rsidP="00D80BED">
      <w:pPr>
        <w:tabs>
          <w:tab w:val="clear" w:pos="5579"/>
          <w:tab w:val="clear" w:pos="8640"/>
        </w:tabs>
        <w:autoSpaceDE w:val="0"/>
        <w:autoSpaceDN w:val="0"/>
        <w:adjustRightInd w:val="0"/>
        <w:rPr>
          <w:rFonts w:cs="Arial"/>
          <w:color w:val="000000"/>
          <w:szCs w:val="22"/>
        </w:rPr>
      </w:pPr>
    </w:p>
    <w:p w14:paraId="47877FDD" w14:textId="77777777" w:rsidR="00A20089" w:rsidRPr="004458BC" w:rsidRDefault="00C21204"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w:t>
      </w:r>
      <w:r w:rsidR="00AB18E1" w:rsidRPr="004458BC">
        <w:rPr>
          <w:rFonts w:cs="Arial"/>
          <w:color w:val="000000"/>
          <w:szCs w:val="22"/>
        </w:rPr>
        <w:t>len</w:t>
      </w:r>
    </w:p>
    <w:p w14:paraId="344113EF" w14:textId="77777777" w:rsidR="00977910" w:rsidRPr="004458BC" w:rsidRDefault="00977910" w:rsidP="00977910">
      <w:pPr>
        <w:autoSpaceDE w:val="0"/>
        <w:autoSpaceDN w:val="0"/>
        <w:adjustRightInd w:val="0"/>
        <w:rPr>
          <w:rFonts w:cs="Arial"/>
          <w:color w:val="000000"/>
          <w:szCs w:val="22"/>
        </w:rPr>
      </w:pPr>
    </w:p>
    <w:p w14:paraId="5AEE29E9" w14:textId="3554F871" w:rsidR="008F5F84" w:rsidRPr="004458BC" w:rsidRDefault="008F5F84" w:rsidP="00977910">
      <w:pPr>
        <w:autoSpaceDE w:val="0"/>
        <w:autoSpaceDN w:val="0"/>
        <w:adjustRightInd w:val="0"/>
        <w:rPr>
          <w:rFonts w:cs="Arial"/>
          <w:color w:val="000000"/>
          <w:szCs w:val="22"/>
        </w:rPr>
      </w:pPr>
      <w:r w:rsidRPr="008F5F84">
        <w:rPr>
          <w:rFonts w:cs="Arial"/>
          <w:color w:val="000000"/>
          <w:szCs w:val="22"/>
        </w:rPr>
        <w:t xml:space="preserve">Izvajalec mora v času veljavnosti te pogodbe na naročnikovo zahtevo dokazati, da površinsko aktivne snovi v čistilnih sredstvih (univerzalna čistila, čistila za sanitarne prostore in čistila za čiščenje oken) izpolnjujejo zahteve glede biološke razgradljivosti v skladu z merili EU </w:t>
      </w:r>
      <w:proofErr w:type="spellStart"/>
      <w:r w:rsidRPr="008F5F84">
        <w:rPr>
          <w:rFonts w:cs="Arial"/>
          <w:color w:val="000000"/>
          <w:szCs w:val="22"/>
        </w:rPr>
        <w:t>Ecolabel</w:t>
      </w:r>
      <w:proofErr w:type="spellEnd"/>
      <w:r w:rsidRPr="008F5F84">
        <w:rPr>
          <w:rFonts w:cs="Arial"/>
          <w:color w:val="000000"/>
          <w:szCs w:val="22"/>
        </w:rPr>
        <w:t xml:space="preserve"> (Sklep Komisije (EU) 2017/1217) in Uredbo (ES) št. 648/2004 (ali njeno naslednico).</w:t>
      </w:r>
    </w:p>
    <w:p w14:paraId="7071C37E" w14:textId="77777777" w:rsidR="00977910" w:rsidRPr="004458BC" w:rsidRDefault="00977910" w:rsidP="00977910">
      <w:pPr>
        <w:autoSpaceDE w:val="0"/>
        <w:autoSpaceDN w:val="0"/>
        <w:adjustRightInd w:val="0"/>
        <w:rPr>
          <w:rFonts w:cs="Arial"/>
          <w:color w:val="000000"/>
          <w:szCs w:val="22"/>
        </w:rPr>
      </w:pPr>
    </w:p>
    <w:p w14:paraId="5765AFC2" w14:textId="77777777" w:rsidR="00977910" w:rsidRDefault="00977910"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3FDFE27C" w14:textId="77777777" w:rsidR="00F215E5" w:rsidRPr="004458BC" w:rsidRDefault="00F215E5" w:rsidP="00F215E5">
      <w:pPr>
        <w:autoSpaceDE w:val="0"/>
        <w:autoSpaceDN w:val="0"/>
        <w:adjustRightInd w:val="0"/>
        <w:ind w:left="720"/>
        <w:rPr>
          <w:rFonts w:cs="Arial"/>
          <w:color w:val="000000"/>
          <w:szCs w:val="22"/>
        </w:rPr>
      </w:pPr>
    </w:p>
    <w:p w14:paraId="1D766E02" w14:textId="77777777" w:rsidR="00F215E5" w:rsidRDefault="000E44D1" w:rsidP="0099483B">
      <w:pPr>
        <w:rPr>
          <w:rFonts w:eastAsia="Calibri" w:cs="Arial"/>
          <w:color w:val="000000"/>
          <w:spacing w:val="0"/>
          <w:szCs w:val="22"/>
          <w:lang w:eastAsia="sl-SI"/>
        </w:rPr>
      </w:pPr>
      <w:r w:rsidRPr="004458BC">
        <w:rPr>
          <w:rFonts w:eastAsia="Calibri" w:cs="Arial"/>
          <w:color w:val="000000"/>
          <w:spacing w:val="0"/>
          <w:szCs w:val="22"/>
          <w:lang w:eastAsia="sl-SI"/>
        </w:rPr>
        <w:t xml:space="preserve">Izvajalec se zavezuje, da bo vsak delavec izvajalca dnevno beležil </w:t>
      </w:r>
      <w:r w:rsidR="00D860A3">
        <w:rPr>
          <w:rFonts w:eastAsia="Calibri" w:cs="Arial"/>
          <w:color w:val="000000"/>
          <w:spacing w:val="0"/>
          <w:szCs w:val="22"/>
          <w:lang w:eastAsia="sl-SI"/>
        </w:rPr>
        <w:t xml:space="preserve">svojo prisotnost z registracijo prihoda in odhoda, preko kartice, ki mu jo bo zagotovil naročnik. Delavec bo na registratorju pri glavnem vhod zabeležil svoj prihod in odhod. </w:t>
      </w:r>
    </w:p>
    <w:p w14:paraId="76F47A9C" w14:textId="012AED1E" w:rsidR="000E44D1" w:rsidRPr="004458BC" w:rsidRDefault="00F215E5" w:rsidP="0099483B">
      <w:pPr>
        <w:rPr>
          <w:rFonts w:eastAsia="Calibri" w:cs="Arial"/>
          <w:color w:val="000000"/>
          <w:spacing w:val="0"/>
          <w:szCs w:val="22"/>
          <w:lang w:eastAsia="sl-SI"/>
        </w:rPr>
      </w:pPr>
      <w:r>
        <w:rPr>
          <w:rFonts w:eastAsia="Calibri" w:cs="Arial"/>
          <w:color w:val="000000"/>
          <w:spacing w:val="0"/>
          <w:szCs w:val="22"/>
          <w:lang w:eastAsia="sl-SI"/>
        </w:rPr>
        <w:t xml:space="preserve">Naročnik bo do 05.ga v mesecu poslal evidenco prisotnosti izvajalcu preko e-poštnega naslova. </w:t>
      </w:r>
      <w:r w:rsidR="00D860A3">
        <w:rPr>
          <w:rFonts w:eastAsia="Calibri" w:cs="Arial"/>
          <w:color w:val="000000"/>
          <w:spacing w:val="0"/>
          <w:szCs w:val="22"/>
          <w:lang w:eastAsia="sl-SI"/>
        </w:rPr>
        <w:t>E</w:t>
      </w:r>
      <w:r w:rsidR="000E44D1" w:rsidRPr="004458BC">
        <w:rPr>
          <w:rFonts w:eastAsia="Calibri" w:cs="Arial"/>
          <w:color w:val="000000"/>
          <w:spacing w:val="0"/>
          <w:szCs w:val="22"/>
          <w:lang w:eastAsia="sl-SI"/>
        </w:rPr>
        <w:t>videnca</w:t>
      </w:r>
      <w:r w:rsidR="00D860A3">
        <w:rPr>
          <w:rFonts w:eastAsia="Calibri" w:cs="Arial"/>
          <w:color w:val="000000"/>
          <w:spacing w:val="0"/>
          <w:szCs w:val="22"/>
          <w:lang w:eastAsia="sl-SI"/>
        </w:rPr>
        <w:t xml:space="preserve"> prisotnosti</w:t>
      </w:r>
      <w:r w:rsidR="000E44D1" w:rsidRPr="004458BC">
        <w:rPr>
          <w:rFonts w:eastAsia="Calibri" w:cs="Arial"/>
          <w:color w:val="000000"/>
          <w:spacing w:val="0"/>
          <w:szCs w:val="22"/>
          <w:lang w:eastAsia="sl-SI"/>
        </w:rPr>
        <w:t xml:space="preserve"> je obvezna priloga </w:t>
      </w:r>
      <w:r w:rsidR="00246862">
        <w:rPr>
          <w:rFonts w:eastAsia="Calibri" w:cs="Arial"/>
          <w:color w:val="000000"/>
          <w:spacing w:val="0"/>
          <w:szCs w:val="22"/>
          <w:lang w:eastAsia="sl-SI"/>
        </w:rPr>
        <w:t xml:space="preserve">k </w:t>
      </w:r>
      <w:r w:rsidR="000E44D1" w:rsidRPr="004458BC">
        <w:rPr>
          <w:rFonts w:eastAsia="Calibri" w:cs="Arial"/>
          <w:color w:val="000000"/>
          <w:spacing w:val="0"/>
          <w:szCs w:val="22"/>
          <w:lang w:eastAsia="sl-SI"/>
        </w:rPr>
        <w:t>mesečne</w:t>
      </w:r>
      <w:r w:rsidR="00246862">
        <w:rPr>
          <w:rFonts w:eastAsia="Calibri" w:cs="Arial"/>
          <w:color w:val="000000"/>
          <w:spacing w:val="0"/>
          <w:szCs w:val="22"/>
          <w:lang w:eastAsia="sl-SI"/>
        </w:rPr>
        <w:t>mu</w:t>
      </w:r>
      <w:r w:rsidR="000E44D1" w:rsidRPr="004458BC">
        <w:rPr>
          <w:rFonts w:eastAsia="Calibri" w:cs="Arial"/>
          <w:color w:val="000000"/>
          <w:spacing w:val="0"/>
          <w:szCs w:val="22"/>
          <w:lang w:eastAsia="sl-SI"/>
        </w:rPr>
        <w:t xml:space="preserve"> račun</w:t>
      </w:r>
      <w:r w:rsidR="00246862">
        <w:rPr>
          <w:rFonts w:eastAsia="Calibri" w:cs="Arial"/>
          <w:color w:val="000000"/>
          <w:spacing w:val="0"/>
          <w:szCs w:val="22"/>
          <w:lang w:eastAsia="sl-SI"/>
        </w:rPr>
        <w:t>u</w:t>
      </w:r>
      <w:r>
        <w:rPr>
          <w:rFonts w:eastAsia="Calibri" w:cs="Arial"/>
          <w:color w:val="000000"/>
          <w:spacing w:val="0"/>
          <w:szCs w:val="22"/>
          <w:lang w:eastAsia="sl-SI"/>
        </w:rPr>
        <w:t xml:space="preserve"> in je podlaga za obračun. </w:t>
      </w:r>
    </w:p>
    <w:p w14:paraId="1C109FB2" w14:textId="77777777" w:rsidR="00A20089" w:rsidRPr="004458BC" w:rsidRDefault="00A20089" w:rsidP="002666C4">
      <w:pPr>
        <w:ind w:left="720"/>
        <w:rPr>
          <w:rFonts w:cs="Arial"/>
          <w:szCs w:val="22"/>
        </w:rPr>
      </w:pPr>
    </w:p>
    <w:p w14:paraId="44CB2E3B" w14:textId="13107A03" w:rsidR="00537AAB" w:rsidRPr="004458BC" w:rsidRDefault="00D714EE" w:rsidP="00537AAB">
      <w:pPr>
        <w:rPr>
          <w:rFonts w:cs="Arial"/>
          <w:szCs w:val="22"/>
        </w:rPr>
      </w:pPr>
      <w:r w:rsidRPr="004458BC">
        <w:rPr>
          <w:rFonts w:eastAsia="Calibri" w:cs="Arial"/>
          <w:color w:val="000000"/>
          <w:spacing w:val="0"/>
          <w:szCs w:val="22"/>
          <w:lang w:eastAsia="sl-SI"/>
        </w:rPr>
        <w:t>I</w:t>
      </w:r>
      <w:r w:rsidR="00606FEA" w:rsidRPr="004458BC">
        <w:rPr>
          <w:rFonts w:eastAsia="Calibri" w:cs="Arial"/>
          <w:color w:val="000000"/>
          <w:spacing w:val="0"/>
          <w:szCs w:val="22"/>
          <w:lang w:eastAsia="sl-SI"/>
        </w:rPr>
        <w:t>zvajalec mora voditi E</w:t>
      </w:r>
      <w:r w:rsidRPr="004458BC">
        <w:rPr>
          <w:rFonts w:eastAsia="Calibri" w:cs="Arial"/>
          <w:color w:val="000000"/>
          <w:spacing w:val="0"/>
          <w:szCs w:val="22"/>
          <w:lang w:eastAsia="sl-SI"/>
        </w:rPr>
        <w:t>videnco porabe sanitarno higienskega materiala</w:t>
      </w:r>
      <w:r w:rsidR="00246862">
        <w:rPr>
          <w:rFonts w:eastAsia="Calibri" w:cs="Arial"/>
          <w:color w:val="000000"/>
          <w:spacing w:val="0"/>
          <w:szCs w:val="22"/>
          <w:lang w:eastAsia="sl-SI"/>
        </w:rPr>
        <w:t xml:space="preserve"> </w:t>
      </w:r>
      <w:r w:rsidR="00246862" w:rsidRPr="004458BC">
        <w:rPr>
          <w:rFonts w:eastAsia="Calibri" w:cs="Arial"/>
          <w:color w:val="000000"/>
          <w:spacing w:val="0"/>
          <w:szCs w:val="22"/>
          <w:lang w:eastAsia="sl-SI"/>
        </w:rPr>
        <w:t>(Obrazec št. 1</w:t>
      </w:r>
      <w:r w:rsidR="00F215E5">
        <w:rPr>
          <w:rFonts w:eastAsia="Calibri" w:cs="Arial"/>
          <w:color w:val="000000"/>
          <w:spacing w:val="0"/>
          <w:szCs w:val="22"/>
          <w:lang w:eastAsia="sl-SI"/>
        </w:rPr>
        <w:t>0</w:t>
      </w:r>
      <w:r w:rsidRPr="004458BC">
        <w:rPr>
          <w:rFonts w:eastAsia="Calibri" w:cs="Arial"/>
          <w:color w:val="000000"/>
          <w:spacing w:val="0"/>
          <w:szCs w:val="22"/>
          <w:lang w:eastAsia="sl-SI"/>
        </w:rPr>
        <w:t>,</w:t>
      </w:r>
      <w:r w:rsidR="00246862">
        <w:rPr>
          <w:rFonts w:eastAsia="Calibri" w:cs="Arial"/>
          <w:color w:val="000000"/>
          <w:spacing w:val="0"/>
          <w:szCs w:val="22"/>
          <w:lang w:eastAsia="sl-SI"/>
        </w:rPr>
        <w:t xml:space="preserve"> razpisne dokumentacije)</w:t>
      </w:r>
      <w:r w:rsidR="00246862" w:rsidRPr="004458BC">
        <w:rPr>
          <w:rFonts w:eastAsia="Calibri" w:cs="Arial"/>
          <w:color w:val="000000"/>
          <w:spacing w:val="0"/>
          <w:szCs w:val="22"/>
          <w:lang w:eastAsia="sl-SI"/>
        </w:rPr>
        <w:t xml:space="preserve">, </w:t>
      </w:r>
      <w:r w:rsidR="00606FEA" w:rsidRPr="004458BC">
        <w:rPr>
          <w:rFonts w:eastAsia="Calibri" w:cs="Arial"/>
          <w:color w:val="000000"/>
          <w:spacing w:val="0"/>
          <w:szCs w:val="22"/>
          <w:lang w:eastAsia="sl-SI"/>
        </w:rPr>
        <w:t xml:space="preserve">ki </w:t>
      </w:r>
      <w:r w:rsidR="00246862">
        <w:rPr>
          <w:rFonts w:eastAsia="Calibri" w:cs="Arial"/>
          <w:color w:val="000000"/>
          <w:spacing w:val="0"/>
          <w:szCs w:val="22"/>
          <w:lang w:eastAsia="sl-SI"/>
        </w:rPr>
        <w:t>se nahaja v glavni pisarni naročnika</w:t>
      </w:r>
      <w:r w:rsidR="009848B3" w:rsidRPr="004458BC">
        <w:rPr>
          <w:rFonts w:eastAsia="Calibri" w:cs="Arial"/>
          <w:color w:val="000000"/>
          <w:spacing w:val="0"/>
          <w:szCs w:val="22"/>
          <w:lang w:eastAsia="sl-SI"/>
        </w:rPr>
        <w:t xml:space="preserve"> pri gospe Mirjani Erdelji in </w:t>
      </w:r>
      <w:r w:rsidR="00606FEA" w:rsidRPr="004458BC">
        <w:rPr>
          <w:rFonts w:eastAsia="Calibri" w:cs="Arial"/>
          <w:color w:val="000000"/>
          <w:spacing w:val="0"/>
          <w:szCs w:val="22"/>
          <w:lang w:eastAsia="sl-SI"/>
        </w:rPr>
        <w:t xml:space="preserve">je last naročnika. </w:t>
      </w:r>
      <w:r w:rsidR="00606FEA" w:rsidRPr="004458BC">
        <w:rPr>
          <w:rFonts w:cs="Arial"/>
          <w:color w:val="000000"/>
          <w:szCs w:val="22"/>
        </w:rPr>
        <w:t xml:space="preserve">Izvajalec bo </w:t>
      </w:r>
      <w:r w:rsidR="00793BE7" w:rsidRPr="004458BC">
        <w:rPr>
          <w:rFonts w:cs="Arial"/>
          <w:color w:val="000000"/>
          <w:szCs w:val="22"/>
        </w:rPr>
        <w:t>naročnika pravočasno obvešča</w:t>
      </w:r>
      <w:r w:rsidR="00606FEA" w:rsidRPr="004458BC">
        <w:rPr>
          <w:rFonts w:cs="Arial"/>
          <w:color w:val="000000"/>
          <w:szCs w:val="22"/>
        </w:rPr>
        <w:t xml:space="preserve">l </w:t>
      </w:r>
      <w:r w:rsidR="00793BE7" w:rsidRPr="004458BC">
        <w:rPr>
          <w:rFonts w:cs="Arial"/>
          <w:color w:val="000000"/>
          <w:szCs w:val="22"/>
        </w:rPr>
        <w:t xml:space="preserve">o potrebah po </w:t>
      </w:r>
      <w:r w:rsidR="00B61F76" w:rsidRPr="004458BC">
        <w:rPr>
          <w:rFonts w:eastAsia="Calibri" w:cs="Arial"/>
          <w:color w:val="000000"/>
          <w:spacing w:val="0"/>
          <w:szCs w:val="22"/>
          <w:lang w:eastAsia="sl-SI"/>
        </w:rPr>
        <w:t>sanitarno higienske</w:t>
      </w:r>
      <w:r w:rsidR="00B61F76">
        <w:rPr>
          <w:rFonts w:eastAsia="Calibri" w:cs="Arial"/>
          <w:color w:val="000000"/>
          <w:spacing w:val="0"/>
          <w:szCs w:val="22"/>
          <w:lang w:eastAsia="sl-SI"/>
        </w:rPr>
        <w:t>m</w:t>
      </w:r>
      <w:r w:rsidR="00793BE7" w:rsidRPr="004458BC">
        <w:rPr>
          <w:rFonts w:cs="Arial"/>
          <w:color w:val="000000"/>
          <w:szCs w:val="22"/>
        </w:rPr>
        <w:t xml:space="preserve"> materialu in </w:t>
      </w:r>
      <w:r w:rsidR="00B61F76">
        <w:rPr>
          <w:rFonts w:cs="Arial"/>
          <w:color w:val="000000"/>
          <w:szCs w:val="22"/>
        </w:rPr>
        <w:t>poskrbel za prenos material</w:t>
      </w:r>
      <w:r w:rsidR="00F215E5">
        <w:rPr>
          <w:rFonts w:cs="Arial"/>
          <w:color w:val="000000"/>
          <w:szCs w:val="22"/>
        </w:rPr>
        <w:t>a</w:t>
      </w:r>
      <w:r w:rsidR="00B61F76">
        <w:rPr>
          <w:rFonts w:cs="Arial"/>
          <w:color w:val="000000"/>
          <w:szCs w:val="22"/>
        </w:rPr>
        <w:t xml:space="preserve"> </w:t>
      </w:r>
      <w:r w:rsidR="00793BE7" w:rsidRPr="004458BC">
        <w:rPr>
          <w:rFonts w:cs="Arial"/>
          <w:color w:val="000000"/>
          <w:szCs w:val="22"/>
        </w:rPr>
        <w:t xml:space="preserve">iz garaže fakultete do </w:t>
      </w:r>
      <w:r w:rsidR="00606FEA" w:rsidRPr="004458BC">
        <w:rPr>
          <w:rFonts w:cs="Arial"/>
          <w:color w:val="000000"/>
          <w:szCs w:val="22"/>
        </w:rPr>
        <w:t xml:space="preserve">skladišča materiala. </w:t>
      </w:r>
      <w:r w:rsidR="00537AAB" w:rsidRPr="004458BC">
        <w:rPr>
          <w:rFonts w:cs="Arial"/>
          <w:szCs w:val="22"/>
        </w:rPr>
        <w:t>Izvajalec ne sme brez vednosti in sogl</w:t>
      </w:r>
      <w:r w:rsidR="00FC4C00" w:rsidRPr="004458BC">
        <w:rPr>
          <w:rFonts w:cs="Arial"/>
          <w:szCs w:val="22"/>
        </w:rPr>
        <w:t>asja naročnika odtujiti Evidence</w:t>
      </w:r>
      <w:r w:rsidR="00537AAB" w:rsidRPr="004458BC">
        <w:rPr>
          <w:rFonts w:cs="Arial"/>
          <w:szCs w:val="22"/>
        </w:rPr>
        <w:t xml:space="preserve"> porabe sanitarno-higienskega materiala s posameznega objekta ali jo kakorkoli drugače poškodovati.</w:t>
      </w:r>
    </w:p>
    <w:p w14:paraId="41B95A9C" w14:textId="77777777" w:rsidR="001D5D5A" w:rsidRPr="004458BC" w:rsidRDefault="001D5D5A" w:rsidP="00606FEA">
      <w:pPr>
        <w:tabs>
          <w:tab w:val="clear" w:pos="5579"/>
          <w:tab w:val="clear" w:pos="8640"/>
        </w:tabs>
        <w:autoSpaceDE w:val="0"/>
        <w:autoSpaceDN w:val="0"/>
        <w:adjustRightInd w:val="0"/>
        <w:rPr>
          <w:rFonts w:cs="Arial"/>
          <w:color w:val="000000"/>
          <w:szCs w:val="22"/>
        </w:rPr>
      </w:pPr>
    </w:p>
    <w:p w14:paraId="7ED5EFF4" w14:textId="77777777" w:rsidR="00F33769" w:rsidRPr="004458BC" w:rsidRDefault="00F33769" w:rsidP="00F33769">
      <w:pPr>
        <w:pStyle w:val="font1"/>
        <w:overflowPunct w:val="0"/>
        <w:autoSpaceDE w:val="0"/>
        <w:spacing w:before="0" w:after="0"/>
        <w:jc w:val="both"/>
        <w:textAlignment w:val="baseline"/>
        <w:rPr>
          <w:lang w:val="sl-SI"/>
        </w:rPr>
      </w:pPr>
      <w:r w:rsidRPr="004458BC">
        <w:rPr>
          <w:lang w:val="sl-SI"/>
        </w:rPr>
        <w:t>Izvajalec mora po prvih šestih mesecih in ob koncu leta izvajanja te pogodbe naročniku predložiti seznam, iz katerega je razvidno ime in količina čistilnih sredstev, ki jih je</w:t>
      </w:r>
      <w:r w:rsidR="00FC4C00" w:rsidRPr="004458BC">
        <w:rPr>
          <w:lang w:val="sl-SI"/>
        </w:rPr>
        <w:t xml:space="preserve"> porabil pri izvajanju storitev za posamezno šestmesečno obdobje. </w:t>
      </w:r>
    </w:p>
    <w:p w14:paraId="4F2204C0" w14:textId="77777777" w:rsidR="00F215E5" w:rsidRDefault="00F215E5" w:rsidP="00F33769">
      <w:pPr>
        <w:pStyle w:val="font1"/>
        <w:overflowPunct w:val="0"/>
        <w:autoSpaceDE w:val="0"/>
        <w:spacing w:before="0" w:after="0"/>
        <w:jc w:val="both"/>
        <w:textAlignment w:val="baseline"/>
        <w:rPr>
          <w:lang w:val="sl-SI"/>
        </w:rPr>
      </w:pPr>
    </w:p>
    <w:p w14:paraId="61C496AE" w14:textId="77777777" w:rsidR="00F215E5" w:rsidRPr="00C05238" w:rsidRDefault="00F215E5" w:rsidP="00F33769">
      <w:pPr>
        <w:pStyle w:val="font1"/>
        <w:overflowPunct w:val="0"/>
        <w:autoSpaceDE w:val="0"/>
        <w:spacing w:before="0" w:after="0"/>
        <w:jc w:val="both"/>
        <w:textAlignment w:val="baseline"/>
        <w:rPr>
          <w:lang w:val="sl-SI"/>
        </w:rPr>
      </w:pPr>
    </w:p>
    <w:p w14:paraId="30CBFDB3" w14:textId="77777777" w:rsidR="0051049C" w:rsidRPr="004458BC" w:rsidRDefault="00FC4C00" w:rsidP="0051049C">
      <w:pPr>
        <w:autoSpaceDE w:val="0"/>
        <w:autoSpaceDN w:val="0"/>
        <w:adjustRightInd w:val="0"/>
        <w:rPr>
          <w:rFonts w:cs="Arial"/>
          <w:b/>
          <w:color w:val="000000"/>
          <w:szCs w:val="22"/>
        </w:rPr>
      </w:pPr>
      <w:r w:rsidRPr="004458BC">
        <w:rPr>
          <w:rFonts w:cs="Arial"/>
          <w:b/>
          <w:color w:val="000000"/>
          <w:szCs w:val="22"/>
        </w:rPr>
        <w:t>VI</w:t>
      </w:r>
      <w:r w:rsidR="0051049C" w:rsidRPr="004458BC">
        <w:rPr>
          <w:rFonts w:cs="Arial"/>
          <w:b/>
          <w:color w:val="000000"/>
          <w:szCs w:val="22"/>
        </w:rPr>
        <w:t>. OBVEZNOSTI NAROČNIKA</w:t>
      </w:r>
    </w:p>
    <w:p w14:paraId="1CD09B90" w14:textId="77777777" w:rsidR="00793BE7" w:rsidRPr="004458BC" w:rsidRDefault="00793BE7" w:rsidP="002666C4">
      <w:pPr>
        <w:rPr>
          <w:rFonts w:cs="Arial"/>
          <w:szCs w:val="22"/>
        </w:rPr>
      </w:pPr>
    </w:p>
    <w:p w14:paraId="09ECAD7F" w14:textId="77777777" w:rsidR="0029189D" w:rsidRPr="004458BC" w:rsidRDefault="0029189D" w:rsidP="00016EB8">
      <w:pPr>
        <w:numPr>
          <w:ilvl w:val="0"/>
          <w:numId w:val="22"/>
        </w:numPr>
        <w:autoSpaceDE w:val="0"/>
        <w:autoSpaceDN w:val="0"/>
        <w:adjustRightInd w:val="0"/>
        <w:jc w:val="center"/>
        <w:rPr>
          <w:rFonts w:cs="Arial"/>
          <w:color w:val="000000"/>
          <w:szCs w:val="22"/>
        </w:rPr>
      </w:pPr>
      <w:r w:rsidRPr="004458BC">
        <w:rPr>
          <w:rFonts w:cs="Arial"/>
          <w:color w:val="000000"/>
          <w:szCs w:val="22"/>
        </w:rPr>
        <w:t>člen</w:t>
      </w:r>
    </w:p>
    <w:p w14:paraId="57C88DDE" w14:textId="77777777" w:rsidR="0029189D" w:rsidRPr="004458BC" w:rsidRDefault="0029189D" w:rsidP="002666C4">
      <w:pPr>
        <w:ind w:left="720"/>
        <w:rPr>
          <w:rFonts w:cs="Arial"/>
          <w:szCs w:val="22"/>
        </w:rPr>
      </w:pPr>
    </w:p>
    <w:p w14:paraId="43F76859" w14:textId="77777777" w:rsidR="004D5137" w:rsidRPr="004458BC" w:rsidRDefault="006C3A25" w:rsidP="004D5137">
      <w:pPr>
        <w:rPr>
          <w:rFonts w:cs="Arial"/>
          <w:spacing w:val="0"/>
          <w:szCs w:val="22"/>
          <w:lang w:eastAsia="ar-SA"/>
        </w:rPr>
      </w:pPr>
      <w:r w:rsidRPr="004458BC">
        <w:rPr>
          <w:rFonts w:cs="Arial"/>
          <w:szCs w:val="22"/>
        </w:rPr>
        <w:t>Naročnik je dolžan delovnemu osebju izvajalca brezplačno zagotoviti vodo ter električno energijo</w:t>
      </w:r>
      <w:r w:rsidR="004D5137" w:rsidRPr="004458BC">
        <w:rPr>
          <w:rFonts w:cs="Arial"/>
          <w:szCs w:val="22"/>
        </w:rPr>
        <w:t>, s čimer bo izvajalec ravnal racionalno.</w:t>
      </w:r>
    </w:p>
    <w:p w14:paraId="056AEAFD" w14:textId="77777777" w:rsidR="006C3A25" w:rsidRPr="004458BC" w:rsidRDefault="006C3A25" w:rsidP="006C3A25">
      <w:pPr>
        <w:rPr>
          <w:rFonts w:cs="Arial"/>
          <w:szCs w:val="22"/>
        </w:rPr>
      </w:pPr>
    </w:p>
    <w:p w14:paraId="71C5986A" w14:textId="77777777" w:rsidR="004D5137" w:rsidRPr="004458BC" w:rsidRDefault="004D5137" w:rsidP="004D5137">
      <w:pPr>
        <w:rPr>
          <w:rFonts w:cs="Arial"/>
          <w:spacing w:val="0"/>
          <w:szCs w:val="22"/>
          <w:lang w:eastAsia="ar-SA"/>
        </w:rPr>
      </w:pPr>
      <w:r w:rsidRPr="004458BC">
        <w:rPr>
          <w:rFonts w:cs="Arial"/>
          <w:szCs w:val="22"/>
        </w:rPr>
        <w:t>Naročnik bo izvajalcu brezplačno zagotovil primeren prostor za shranjevanje čistil in delovnih sredstev.</w:t>
      </w:r>
    </w:p>
    <w:p w14:paraId="447516AA" w14:textId="77777777" w:rsidR="004D5137" w:rsidRPr="00705CAB" w:rsidRDefault="004D5137" w:rsidP="006C3A25">
      <w:pPr>
        <w:rPr>
          <w:rFonts w:cs="Arial"/>
          <w:szCs w:val="22"/>
        </w:rPr>
      </w:pPr>
    </w:p>
    <w:p w14:paraId="5AF350D9" w14:textId="77777777" w:rsidR="00FA2561" w:rsidRPr="00705CAB" w:rsidRDefault="00FA2561" w:rsidP="00FA2561">
      <w:pPr>
        <w:autoSpaceDE w:val="0"/>
        <w:autoSpaceDN w:val="0"/>
        <w:adjustRightInd w:val="0"/>
        <w:rPr>
          <w:rFonts w:cs="Arial"/>
          <w:b/>
          <w:szCs w:val="22"/>
        </w:rPr>
      </w:pPr>
      <w:r w:rsidRPr="00705CAB">
        <w:rPr>
          <w:rFonts w:cs="Arial"/>
          <w:b/>
          <w:szCs w:val="22"/>
        </w:rPr>
        <w:t>V</w:t>
      </w:r>
      <w:r w:rsidR="00FC4C00" w:rsidRPr="00705CAB">
        <w:rPr>
          <w:rFonts w:cs="Arial"/>
          <w:b/>
          <w:szCs w:val="22"/>
        </w:rPr>
        <w:t>II</w:t>
      </w:r>
      <w:r w:rsidRPr="00705CAB">
        <w:rPr>
          <w:rFonts w:cs="Arial"/>
          <w:b/>
          <w:szCs w:val="22"/>
        </w:rPr>
        <w:t>. SOIZVAJALCI</w:t>
      </w:r>
    </w:p>
    <w:p w14:paraId="43716D8C" w14:textId="77777777" w:rsidR="00A92F4F" w:rsidRPr="00705CAB" w:rsidRDefault="00A92F4F" w:rsidP="00FA2561">
      <w:pPr>
        <w:autoSpaceDE w:val="0"/>
        <w:autoSpaceDN w:val="0"/>
        <w:adjustRightInd w:val="0"/>
        <w:rPr>
          <w:rFonts w:cs="Arial"/>
          <w:b/>
          <w:szCs w:val="22"/>
        </w:rPr>
      </w:pPr>
    </w:p>
    <w:p w14:paraId="71847018" w14:textId="77777777" w:rsidR="00A92F4F" w:rsidRPr="00705CAB" w:rsidRDefault="00A92F4F" w:rsidP="00016EB8">
      <w:pPr>
        <w:numPr>
          <w:ilvl w:val="0"/>
          <w:numId w:val="22"/>
        </w:numPr>
        <w:autoSpaceDE w:val="0"/>
        <w:autoSpaceDN w:val="0"/>
        <w:adjustRightInd w:val="0"/>
        <w:jc w:val="center"/>
        <w:rPr>
          <w:rFonts w:cs="Arial"/>
          <w:szCs w:val="22"/>
        </w:rPr>
      </w:pPr>
      <w:r w:rsidRPr="00705CAB">
        <w:rPr>
          <w:rFonts w:cs="Arial"/>
          <w:szCs w:val="22"/>
        </w:rPr>
        <w:t>člen</w:t>
      </w:r>
    </w:p>
    <w:p w14:paraId="00CD3991" w14:textId="77777777" w:rsidR="00C21204" w:rsidRPr="00705CAB" w:rsidRDefault="00C21204" w:rsidP="00C21204">
      <w:pPr>
        <w:autoSpaceDE w:val="0"/>
        <w:autoSpaceDN w:val="0"/>
        <w:adjustRightInd w:val="0"/>
        <w:ind w:left="720"/>
        <w:rPr>
          <w:rFonts w:cs="Arial"/>
          <w:szCs w:val="22"/>
        </w:rPr>
      </w:pPr>
    </w:p>
    <w:p w14:paraId="5C261211" w14:textId="77777777" w:rsidR="00A92F4F" w:rsidRPr="00705CAB" w:rsidRDefault="00A92F4F" w:rsidP="00A92F4F">
      <w:pPr>
        <w:rPr>
          <w:rFonts w:cs="Arial"/>
          <w:i/>
          <w:sz w:val="18"/>
          <w:szCs w:val="18"/>
        </w:rPr>
      </w:pPr>
      <w:r w:rsidRPr="00705CAB">
        <w:rPr>
          <w:rFonts w:cs="Arial"/>
          <w:i/>
          <w:sz w:val="18"/>
          <w:szCs w:val="18"/>
        </w:rPr>
        <w:t>(Določbe navedene v tem delu bodo vključene v pogodbo le v primeru, ko odda ponudbo skupina izvajalcev. V nasprotnem primeru se ta del vzorca</w:t>
      </w:r>
      <w:r w:rsidRPr="00705CAB">
        <w:rPr>
          <w:rFonts w:cs="Arial"/>
          <w:b/>
          <w:i/>
          <w:sz w:val="18"/>
          <w:szCs w:val="18"/>
        </w:rPr>
        <w:t xml:space="preserve"> </w:t>
      </w:r>
      <w:r w:rsidRPr="00705CAB">
        <w:rPr>
          <w:rFonts w:cs="Arial"/>
          <w:i/>
          <w:sz w:val="18"/>
          <w:szCs w:val="18"/>
        </w:rPr>
        <w:t>pogodbe, ki se nanaša na izvajanje storitev s skupino izvajalcev, črta).</w:t>
      </w:r>
    </w:p>
    <w:p w14:paraId="3B8FFE54" w14:textId="77777777" w:rsidR="000307B8" w:rsidRPr="00705CAB" w:rsidRDefault="000307B8" w:rsidP="00A92F4F">
      <w:pPr>
        <w:rPr>
          <w:rFonts w:cs="Arial"/>
          <w:i/>
          <w:szCs w:val="22"/>
        </w:rPr>
      </w:pPr>
    </w:p>
    <w:p w14:paraId="1E1CADE4" w14:textId="77777777" w:rsidR="00A92F4F" w:rsidRPr="00705CAB" w:rsidRDefault="00A92F4F" w:rsidP="00A92F4F">
      <w:pPr>
        <w:rPr>
          <w:rFonts w:cs="Arial"/>
          <w:szCs w:val="22"/>
        </w:rPr>
      </w:pPr>
      <w:r w:rsidRPr="00705CAB">
        <w:rPr>
          <w:rFonts w:cs="Arial"/>
          <w:szCs w:val="22"/>
        </w:rPr>
        <w:t>Izvajalci, ki skupaj izvajajo pogodbena dela, ki so predmet te pogodbe, odgovarjajo solidarno za kakovostno in pravočasno izvedbo pogodbenih del.</w:t>
      </w:r>
      <w:r w:rsidR="007C7A9B" w:rsidRPr="00705CAB">
        <w:rPr>
          <w:rFonts w:cs="Arial"/>
          <w:szCs w:val="22"/>
        </w:rPr>
        <w:t xml:space="preserve"> </w:t>
      </w:r>
    </w:p>
    <w:p w14:paraId="4D47C158" w14:textId="77777777" w:rsidR="00DF681B" w:rsidRPr="00705CAB" w:rsidRDefault="00DF681B" w:rsidP="00A92F4F">
      <w:pPr>
        <w:rPr>
          <w:rFonts w:cs="Arial"/>
          <w:szCs w:val="22"/>
        </w:rPr>
      </w:pPr>
    </w:p>
    <w:p w14:paraId="54D12BAD" w14:textId="77777777" w:rsidR="00DF681B" w:rsidRPr="00705CAB" w:rsidRDefault="00DF681B" w:rsidP="00DF681B">
      <w:pPr>
        <w:tabs>
          <w:tab w:val="clear" w:pos="5579"/>
          <w:tab w:val="clear" w:pos="8640"/>
        </w:tabs>
        <w:autoSpaceDE w:val="0"/>
        <w:autoSpaceDN w:val="0"/>
        <w:adjustRightInd w:val="0"/>
        <w:rPr>
          <w:rFonts w:eastAsia="Calibri" w:cs="Arial"/>
          <w:spacing w:val="0"/>
          <w:szCs w:val="22"/>
        </w:rPr>
      </w:pPr>
      <w:r w:rsidRPr="00705CAB">
        <w:rPr>
          <w:rFonts w:cs="Arial"/>
          <w:szCs w:val="22"/>
        </w:rPr>
        <w:t>Izvajalci so dolžni sprejeti dogovor o skupni izvedbi storitev, ki so predmet te pogodbe, ki mora vsebovati:</w:t>
      </w:r>
    </w:p>
    <w:p w14:paraId="77857C76" w14:textId="77777777" w:rsidR="00DF681B" w:rsidRPr="00705CAB" w:rsidRDefault="00DF681B" w:rsidP="00016EB8">
      <w:pPr>
        <w:pStyle w:val="Odstavekseznama"/>
        <w:numPr>
          <w:ilvl w:val="0"/>
          <w:numId w:val="28"/>
        </w:numPr>
        <w:tabs>
          <w:tab w:val="clear" w:pos="5579"/>
          <w:tab w:val="clear" w:pos="8640"/>
        </w:tabs>
        <w:autoSpaceDE w:val="0"/>
        <w:autoSpaceDN w:val="0"/>
        <w:adjustRightInd w:val="0"/>
        <w:ind w:left="567" w:hanging="283"/>
        <w:contextualSpacing/>
        <w:rPr>
          <w:rFonts w:eastAsia="NotDefSpecial" w:cs="Arial"/>
          <w:spacing w:val="0"/>
          <w:szCs w:val="22"/>
        </w:rPr>
      </w:pPr>
      <w:r w:rsidRPr="00705CAB">
        <w:rPr>
          <w:rFonts w:eastAsia="NotDefSpecial" w:cs="Arial"/>
          <w:spacing w:val="0"/>
          <w:szCs w:val="22"/>
        </w:rPr>
        <w:t xml:space="preserve">navedbe vodilnega partnerja, ki je pooblaščen tudi za končno sestavo, usklajevanje, podpis in pravočasno predložitev ponudbe, pridobivanje informacij od </w:t>
      </w:r>
      <w:r w:rsidR="000307B8" w:rsidRPr="00705CAB">
        <w:rPr>
          <w:rFonts w:eastAsia="NotDefSpecial" w:cs="Arial"/>
          <w:spacing w:val="0"/>
          <w:szCs w:val="22"/>
        </w:rPr>
        <w:t xml:space="preserve">naročnika, podpis pogodbe, itd., </w:t>
      </w:r>
    </w:p>
    <w:p w14:paraId="5704BB4B" w14:textId="77777777" w:rsidR="00DF681B" w:rsidRPr="00705CAB" w:rsidRDefault="00DF681B" w:rsidP="00016EB8">
      <w:pPr>
        <w:pStyle w:val="Odstavekseznama"/>
        <w:numPr>
          <w:ilvl w:val="0"/>
          <w:numId w:val="28"/>
        </w:numPr>
        <w:tabs>
          <w:tab w:val="clear" w:pos="5579"/>
          <w:tab w:val="clear" w:pos="8640"/>
        </w:tabs>
        <w:autoSpaceDE w:val="0"/>
        <w:autoSpaceDN w:val="0"/>
        <w:adjustRightInd w:val="0"/>
        <w:ind w:left="567" w:hanging="283"/>
        <w:contextualSpacing/>
        <w:rPr>
          <w:rFonts w:eastAsia="NotDefSpecial" w:cs="Arial"/>
          <w:spacing w:val="0"/>
          <w:szCs w:val="22"/>
        </w:rPr>
      </w:pPr>
      <w:r w:rsidRPr="00705CAB">
        <w:rPr>
          <w:rFonts w:eastAsia="NotDefSpecial" w:cs="Arial"/>
          <w:spacing w:val="0"/>
          <w:szCs w:val="22"/>
        </w:rPr>
        <w:t xml:space="preserve">navedbe del, ki jih bo izvedel posamezni partner, </w:t>
      </w:r>
    </w:p>
    <w:p w14:paraId="6B9212F8" w14:textId="77777777" w:rsidR="00DF681B" w:rsidRPr="00705CAB" w:rsidRDefault="00DF681B" w:rsidP="00016EB8">
      <w:pPr>
        <w:pStyle w:val="Odstavekseznama"/>
        <w:numPr>
          <w:ilvl w:val="0"/>
          <w:numId w:val="28"/>
        </w:numPr>
        <w:tabs>
          <w:tab w:val="clear" w:pos="5579"/>
          <w:tab w:val="clear" w:pos="8640"/>
        </w:tabs>
        <w:autoSpaceDE w:val="0"/>
        <w:autoSpaceDN w:val="0"/>
        <w:adjustRightInd w:val="0"/>
        <w:ind w:left="567" w:hanging="283"/>
        <w:contextualSpacing/>
        <w:rPr>
          <w:rFonts w:eastAsia="NotDefSpecial" w:cs="Arial"/>
          <w:spacing w:val="0"/>
          <w:szCs w:val="22"/>
        </w:rPr>
      </w:pPr>
      <w:r w:rsidRPr="00705CAB">
        <w:rPr>
          <w:rFonts w:eastAsia="NotDefSpecial" w:cs="Arial"/>
          <w:spacing w:val="0"/>
          <w:szCs w:val="22"/>
        </w:rPr>
        <w:t xml:space="preserve">navedbe odgovornih predstavnikov partnerjev za izvajanje dogovora o skupni izvedbi javnega naročila, </w:t>
      </w:r>
    </w:p>
    <w:p w14:paraId="5DEEB56B" w14:textId="77777777" w:rsidR="00DF681B" w:rsidRPr="00705CAB" w:rsidRDefault="00DF681B" w:rsidP="00016EB8">
      <w:pPr>
        <w:pStyle w:val="Odstavekseznama"/>
        <w:numPr>
          <w:ilvl w:val="0"/>
          <w:numId w:val="28"/>
        </w:numPr>
        <w:tabs>
          <w:tab w:val="clear" w:pos="5579"/>
          <w:tab w:val="clear" w:pos="8640"/>
        </w:tabs>
        <w:autoSpaceDE w:val="0"/>
        <w:autoSpaceDN w:val="0"/>
        <w:adjustRightInd w:val="0"/>
        <w:ind w:left="567" w:hanging="283"/>
        <w:contextualSpacing/>
        <w:rPr>
          <w:rFonts w:eastAsia="NotDefSpecial" w:cs="Arial"/>
          <w:spacing w:val="0"/>
          <w:szCs w:val="22"/>
        </w:rPr>
      </w:pPr>
      <w:r w:rsidRPr="00705CAB">
        <w:rPr>
          <w:rFonts w:eastAsia="NotDefSpecial" w:cs="Arial"/>
          <w:spacing w:val="0"/>
          <w:szCs w:val="22"/>
        </w:rPr>
        <w:t xml:space="preserve">določbe o neomejeni solidarni odgovornosti vseh partnerjev za izvedbo del po pogodbi, </w:t>
      </w:r>
    </w:p>
    <w:p w14:paraId="29B2B77E" w14:textId="77777777" w:rsidR="00DF681B" w:rsidRPr="00705CAB" w:rsidRDefault="00DF681B" w:rsidP="00016EB8">
      <w:pPr>
        <w:pStyle w:val="Odstavekseznama"/>
        <w:numPr>
          <w:ilvl w:val="0"/>
          <w:numId w:val="28"/>
        </w:numPr>
        <w:tabs>
          <w:tab w:val="clear" w:pos="5579"/>
          <w:tab w:val="clear" w:pos="8640"/>
        </w:tabs>
        <w:autoSpaceDE w:val="0"/>
        <w:autoSpaceDN w:val="0"/>
        <w:adjustRightInd w:val="0"/>
        <w:ind w:left="567" w:hanging="283"/>
        <w:contextualSpacing/>
        <w:rPr>
          <w:rFonts w:eastAsia="NotDefSpecial" w:cs="Arial"/>
          <w:spacing w:val="0"/>
          <w:szCs w:val="22"/>
        </w:rPr>
      </w:pPr>
      <w:r w:rsidRPr="00705CAB">
        <w:rPr>
          <w:rFonts w:eastAsia="NotDefSpecial" w:cs="Arial"/>
          <w:spacing w:val="0"/>
          <w:szCs w:val="22"/>
        </w:rPr>
        <w:t xml:space="preserve">način plačila (preko vodilnega partnerja ali vsakemu partnerju posebej). </w:t>
      </w:r>
    </w:p>
    <w:p w14:paraId="48362CA6" w14:textId="77777777" w:rsidR="00DF681B" w:rsidRPr="00705CAB" w:rsidRDefault="00DF681B" w:rsidP="00A92F4F">
      <w:pPr>
        <w:rPr>
          <w:rFonts w:cs="Arial"/>
          <w:szCs w:val="22"/>
        </w:rPr>
      </w:pPr>
    </w:p>
    <w:p w14:paraId="615BA7E8" w14:textId="77777777" w:rsidR="00A21735" w:rsidRPr="00705CAB" w:rsidRDefault="007C7A9B" w:rsidP="00A21735">
      <w:pPr>
        <w:rPr>
          <w:rFonts w:cs="Arial"/>
          <w:spacing w:val="0"/>
          <w:szCs w:val="22"/>
          <w:lang w:eastAsia="sl-SI"/>
        </w:rPr>
      </w:pPr>
      <w:r w:rsidRPr="00705CAB">
        <w:rPr>
          <w:rFonts w:cs="Arial"/>
          <w:szCs w:val="22"/>
        </w:rPr>
        <w:t xml:space="preserve">Dogovor </w:t>
      </w:r>
      <w:r w:rsidR="00A21735" w:rsidRPr="00705CAB">
        <w:rPr>
          <w:rFonts w:cs="Arial"/>
          <w:szCs w:val="22"/>
        </w:rPr>
        <w:t xml:space="preserve">o skupni izvedbi storitev </w:t>
      </w:r>
      <w:r w:rsidRPr="00705CAB">
        <w:rPr>
          <w:rFonts w:cs="Arial"/>
          <w:szCs w:val="22"/>
        </w:rPr>
        <w:t xml:space="preserve">so izvajalci </w:t>
      </w:r>
      <w:r w:rsidR="00A21735" w:rsidRPr="00705CAB">
        <w:rPr>
          <w:rFonts w:cs="Arial"/>
          <w:szCs w:val="22"/>
        </w:rPr>
        <w:t>dolžni predložiti naročniku najkasneje do začetka izvajanja pogodbenih del.</w:t>
      </w:r>
    </w:p>
    <w:p w14:paraId="144553B0" w14:textId="77777777" w:rsidR="00A21735" w:rsidRPr="00705CAB" w:rsidRDefault="00A21735" w:rsidP="00A21735">
      <w:pPr>
        <w:rPr>
          <w:rFonts w:cs="Arial"/>
          <w:szCs w:val="22"/>
        </w:rPr>
      </w:pPr>
    </w:p>
    <w:p w14:paraId="42A849B3" w14:textId="72D02563" w:rsidR="00A21735" w:rsidRPr="00705CAB" w:rsidRDefault="00A21735" w:rsidP="00A21735">
      <w:pPr>
        <w:rPr>
          <w:rFonts w:cs="Arial"/>
          <w:szCs w:val="22"/>
        </w:rPr>
      </w:pPr>
      <w:r w:rsidRPr="00705CAB">
        <w:rPr>
          <w:rFonts w:cs="Arial"/>
          <w:szCs w:val="22"/>
        </w:rPr>
        <w:t>Vsak izvajalec izstavi račun za pogodbena dela, ki jih j</w:t>
      </w:r>
      <w:r w:rsidR="007C7A9B" w:rsidRPr="00705CAB">
        <w:rPr>
          <w:rFonts w:cs="Arial"/>
          <w:szCs w:val="22"/>
        </w:rPr>
        <w:t xml:space="preserve">e opravil skladno s to pogodbo. </w:t>
      </w:r>
      <w:r w:rsidRPr="00705CAB">
        <w:rPr>
          <w:rFonts w:cs="Arial"/>
          <w:szCs w:val="22"/>
        </w:rPr>
        <w:t xml:space="preserve">Izstavljenemu računu mora priložiti </w:t>
      </w:r>
      <w:r w:rsidR="00F215E5">
        <w:rPr>
          <w:rFonts w:cs="Arial"/>
          <w:szCs w:val="22"/>
        </w:rPr>
        <w:t>e</w:t>
      </w:r>
      <w:r w:rsidRPr="00705CAB">
        <w:rPr>
          <w:rFonts w:cs="Arial"/>
          <w:szCs w:val="22"/>
        </w:rPr>
        <w:t>videnco prisotnosti čistilk/čis</w:t>
      </w:r>
      <w:r w:rsidR="00933558" w:rsidRPr="00705CAB">
        <w:rPr>
          <w:rFonts w:cs="Arial"/>
          <w:szCs w:val="22"/>
        </w:rPr>
        <w:t>tilcev</w:t>
      </w:r>
      <w:r w:rsidR="007C7A9B" w:rsidRPr="00705CAB">
        <w:rPr>
          <w:rFonts w:cs="Arial"/>
          <w:szCs w:val="22"/>
        </w:rPr>
        <w:t xml:space="preserve"> za svoje področje opravljenih del. </w:t>
      </w:r>
      <w:r w:rsidRPr="00705CAB">
        <w:rPr>
          <w:rFonts w:cs="Arial"/>
          <w:szCs w:val="22"/>
        </w:rPr>
        <w:t>V primeru, da izstavljenemu računu ne bo priložena evidenc</w:t>
      </w:r>
      <w:r w:rsidR="00933558" w:rsidRPr="00705CAB">
        <w:rPr>
          <w:rFonts w:cs="Arial"/>
          <w:szCs w:val="22"/>
        </w:rPr>
        <w:t>a</w:t>
      </w:r>
      <w:r w:rsidRPr="00705CAB">
        <w:rPr>
          <w:rFonts w:cs="Arial"/>
          <w:szCs w:val="22"/>
        </w:rPr>
        <w:t>, bo naročnik račun zavrnil.</w:t>
      </w:r>
    </w:p>
    <w:p w14:paraId="4D202BCC" w14:textId="77777777" w:rsidR="00CC3AF6" w:rsidRPr="00705CAB" w:rsidRDefault="00CC3AF6" w:rsidP="00A21735">
      <w:pPr>
        <w:rPr>
          <w:rFonts w:cs="Arial"/>
          <w:szCs w:val="22"/>
        </w:rPr>
      </w:pPr>
    </w:p>
    <w:p w14:paraId="663D0DCB" w14:textId="77777777" w:rsidR="00A21735" w:rsidRPr="00705CAB" w:rsidRDefault="00A21735" w:rsidP="00A21735">
      <w:pPr>
        <w:rPr>
          <w:rFonts w:cs="Arial"/>
          <w:szCs w:val="22"/>
        </w:rPr>
      </w:pPr>
      <w:r w:rsidRPr="00705CAB">
        <w:rPr>
          <w:rFonts w:cs="Arial"/>
          <w:szCs w:val="22"/>
        </w:rPr>
        <w:t>Izvajalec se zaveže, da bo pridobil naročnikovo predhodno soglasje pred spremembo posameznega izvajalca znotraj skupine izvajalcev (nameravani izstop ali nameravana izključitev posameznega izvajalca). Naročnik dovoli spremembo izvajalca znotraj skupine izvajalcev, v kolikor skupina izvajalcev kljub izstopu ali izključitvi posameznega izvajalca iz skupine izvajalcev sama v celoti izpolnjuje pogoje, pod katerimi je bil oddan v izvajanje predmet te pogodbe skupini izvajalcev, oziroma v kolikor novi izvajalec, ki pristopi skupini izvajalcev skupaj s preostalimi člani skupine izvajalcev izpolnjuje pogoje, pod katerimi je bil oddan v izvajanje predmet te pogodbe skupini izvajalcev.</w:t>
      </w:r>
    </w:p>
    <w:p w14:paraId="4F471909" w14:textId="77777777" w:rsidR="00FC6965" w:rsidRPr="00705CAB" w:rsidRDefault="00FC6965" w:rsidP="006C3A25">
      <w:pPr>
        <w:rPr>
          <w:rFonts w:cs="Arial"/>
          <w:szCs w:val="22"/>
        </w:rPr>
      </w:pPr>
    </w:p>
    <w:p w14:paraId="75984482" w14:textId="77777777" w:rsidR="00FC6965" w:rsidRPr="00705CAB" w:rsidRDefault="00FC6965" w:rsidP="00FC6965">
      <w:pPr>
        <w:autoSpaceDE w:val="0"/>
        <w:autoSpaceDN w:val="0"/>
        <w:adjustRightInd w:val="0"/>
        <w:rPr>
          <w:rFonts w:cs="Arial"/>
          <w:b/>
          <w:szCs w:val="22"/>
        </w:rPr>
      </w:pPr>
      <w:r w:rsidRPr="00705CAB">
        <w:rPr>
          <w:rFonts w:cs="Arial"/>
          <w:b/>
          <w:szCs w:val="22"/>
        </w:rPr>
        <w:t>V</w:t>
      </w:r>
      <w:r w:rsidR="007C7A9B" w:rsidRPr="00705CAB">
        <w:rPr>
          <w:rFonts w:cs="Arial"/>
          <w:b/>
          <w:szCs w:val="22"/>
        </w:rPr>
        <w:t>II</w:t>
      </w:r>
      <w:r w:rsidR="00FA2561" w:rsidRPr="00705CAB">
        <w:rPr>
          <w:rFonts w:cs="Arial"/>
          <w:b/>
          <w:szCs w:val="22"/>
        </w:rPr>
        <w:t>I</w:t>
      </w:r>
      <w:r w:rsidRPr="00705CAB">
        <w:rPr>
          <w:rFonts w:cs="Arial"/>
          <w:b/>
          <w:szCs w:val="22"/>
        </w:rPr>
        <w:t>. ODGOVORNOST ZA KVALITETNO IZPOLJEVANJE OBVEZNOSTI</w:t>
      </w:r>
    </w:p>
    <w:p w14:paraId="6D89320D" w14:textId="77777777" w:rsidR="00A20089" w:rsidRPr="00705CAB" w:rsidRDefault="00A20089" w:rsidP="002666C4">
      <w:pPr>
        <w:pStyle w:val="Telobesedila"/>
        <w:spacing w:after="0"/>
        <w:ind w:left="720"/>
        <w:rPr>
          <w:rFonts w:cs="Arial"/>
          <w:szCs w:val="22"/>
          <w:lang w:val="sl-SI"/>
        </w:rPr>
      </w:pPr>
    </w:p>
    <w:p w14:paraId="4351FC42" w14:textId="77777777" w:rsidR="0029189D" w:rsidRPr="004458BC" w:rsidRDefault="0029189D" w:rsidP="00016EB8">
      <w:pPr>
        <w:numPr>
          <w:ilvl w:val="0"/>
          <w:numId w:val="22"/>
        </w:numPr>
        <w:autoSpaceDE w:val="0"/>
        <w:autoSpaceDN w:val="0"/>
        <w:adjustRightInd w:val="0"/>
        <w:jc w:val="center"/>
        <w:rPr>
          <w:rFonts w:cs="Arial"/>
          <w:szCs w:val="22"/>
        </w:rPr>
      </w:pPr>
      <w:r w:rsidRPr="004458BC">
        <w:rPr>
          <w:rFonts w:cs="Arial"/>
          <w:szCs w:val="22"/>
        </w:rPr>
        <w:t>člen</w:t>
      </w:r>
    </w:p>
    <w:p w14:paraId="3B473A3B" w14:textId="77777777" w:rsidR="006C3A25" w:rsidRPr="004458BC" w:rsidRDefault="006C3A25" w:rsidP="006C3A25">
      <w:pPr>
        <w:autoSpaceDE w:val="0"/>
        <w:autoSpaceDN w:val="0"/>
        <w:adjustRightInd w:val="0"/>
        <w:rPr>
          <w:rFonts w:cs="Arial"/>
          <w:szCs w:val="22"/>
          <w:highlight w:val="yellow"/>
        </w:rPr>
      </w:pPr>
    </w:p>
    <w:p w14:paraId="3691C380" w14:textId="77777777" w:rsidR="004E2A63" w:rsidRPr="004458BC" w:rsidRDefault="004E2A63" w:rsidP="004E2A63">
      <w:pPr>
        <w:pStyle w:val="Telobesedila"/>
        <w:spacing w:after="0"/>
        <w:rPr>
          <w:rFonts w:cs="Arial"/>
          <w:szCs w:val="22"/>
          <w:lang w:val="sl-SI"/>
        </w:rPr>
      </w:pPr>
      <w:r w:rsidRPr="004458BC">
        <w:rPr>
          <w:rFonts w:cs="Arial"/>
          <w:color w:val="000000"/>
          <w:szCs w:val="22"/>
          <w:lang w:val="sl-SI"/>
        </w:rPr>
        <w:t>Izvajalec se obvezuje, da bo vsa dela po tej pogodbi opravil redno, kakovostno in po pravilih stroke (</w:t>
      </w:r>
      <w:r w:rsidRPr="004458BC">
        <w:rPr>
          <w:rFonts w:cs="Arial"/>
          <w:szCs w:val="22"/>
        </w:rPr>
        <w:t>v skladu z veljavnimi predpisi, standardi in normativi</w:t>
      </w:r>
      <w:r w:rsidRPr="004458BC">
        <w:rPr>
          <w:rFonts w:cs="Arial"/>
          <w:szCs w:val="22"/>
          <w:lang w:val="sl-SI"/>
        </w:rPr>
        <w:t>)</w:t>
      </w:r>
      <w:r w:rsidRPr="004458BC">
        <w:rPr>
          <w:rFonts w:cs="Arial"/>
          <w:color w:val="000000"/>
          <w:szCs w:val="22"/>
          <w:lang w:val="sl-SI"/>
        </w:rPr>
        <w:t xml:space="preserve">, pri čemer mora skrbeti, da bo delo opravljeno ekonomično, v skladu z določili razpisne </w:t>
      </w:r>
      <w:r w:rsidR="004458BC" w:rsidRPr="004458BC">
        <w:rPr>
          <w:rFonts w:cs="Arial"/>
          <w:color w:val="000000"/>
          <w:szCs w:val="22"/>
          <w:lang w:val="sl-SI"/>
        </w:rPr>
        <w:t>dokumentacije</w:t>
      </w:r>
      <w:r w:rsidRPr="004458BC">
        <w:rPr>
          <w:rFonts w:cs="Arial"/>
          <w:color w:val="000000"/>
          <w:szCs w:val="22"/>
          <w:lang w:val="sl-SI"/>
        </w:rPr>
        <w:t xml:space="preserve"> in pogodbe ter morebitnimi dodatnimi dogovori med pogodbenima strankama.</w:t>
      </w:r>
      <w:r w:rsidRPr="004458BC">
        <w:rPr>
          <w:rFonts w:cs="Arial"/>
          <w:szCs w:val="22"/>
          <w:lang w:val="sl-SI"/>
        </w:rPr>
        <w:t xml:space="preserve"> Zaradi odstopa naročnika od pogodbe v smislu določil tega člena naročnik izvajalcu ni kakorkoli ali kadarkoli odškodninsko odgovoren.</w:t>
      </w:r>
    </w:p>
    <w:p w14:paraId="1105C5B7" w14:textId="77777777" w:rsidR="004E2A63" w:rsidRPr="004458BC" w:rsidRDefault="004E2A63" w:rsidP="004E2A63">
      <w:pPr>
        <w:pStyle w:val="Telobesedila"/>
        <w:spacing w:after="0"/>
        <w:rPr>
          <w:rFonts w:cs="Arial"/>
          <w:szCs w:val="22"/>
          <w:lang w:val="sl-SI"/>
        </w:rPr>
      </w:pPr>
    </w:p>
    <w:p w14:paraId="257ECA82" w14:textId="77777777" w:rsidR="004E2A63" w:rsidRPr="004458BC" w:rsidRDefault="004E2A63" w:rsidP="00153163">
      <w:pPr>
        <w:autoSpaceDE w:val="0"/>
        <w:autoSpaceDN w:val="0"/>
        <w:adjustRightInd w:val="0"/>
        <w:rPr>
          <w:rFonts w:cs="Arial"/>
          <w:color w:val="000000"/>
          <w:szCs w:val="22"/>
        </w:rPr>
      </w:pPr>
      <w:r w:rsidRPr="004458BC">
        <w:rPr>
          <w:rFonts w:cs="Arial"/>
          <w:color w:val="000000"/>
          <w:szCs w:val="22"/>
        </w:rPr>
        <w:t>Ponudnik mora storitve, ki so predmet javnega razpisa, izvajati kot dober strokovnjak. Ponudnik odgovarja naročniku za vso nastalo škodo po splošnih pravilih civilnega prava, ki jo zaradi malomarnosti ali nestrokovnosti povzroči njegovo osebje.</w:t>
      </w:r>
    </w:p>
    <w:p w14:paraId="0C2BAC94" w14:textId="77777777" w:rsidR="004E2A63" w:rsidRPr="004458BC" w:rsidRDefault="004E2A63" w:rsidP="00153163">
      <w:pPr>
        <w:autoSpaceDE w:val="0"/>
        <w:autoSpaceDN w:val="0"/>
        <w:adjustRightInd w:val="0"/>
        <w:rPr>
          <w:rFonts w:cs="Arial"/>
          <w:color w:val="000000"/>
          <w:szCs w:val="22"/>
        </w:rPr>
      </w:pPr>
    </w:p>
    <w:p w14:paraId="02886AF5" w14:textId="77777777" w:rsidR="004E2A63" w:rsidRPr="004458BC" w:rsidRDefault="004E2A63" w:rsidP="004E2A63">
      <w:pPr>
        <w:pStyle w:val="Telobesedila"/>
        <w:spacing w:after="0"/>
        <w:rPr>
          <w:rFonts w:cs="Arial"/>
          <w:szCs w:val="22"/>
        </w:rPr>
      </w:pPr>
      <w:r w:rsidRPr="004458BC">
        <w:rPr>
          <w:rFonts w:cs="Arial"/>
          <w:szCs w:val="22"/>
        </w:rPr>
        <w:t xml:space="preserve">Izvajalec bo naročniku omogočal stalni nadzor nad kakovostjo opravljenih storitev. Naročnik lahko daje tudi neposredna navodila in kontrolira kakovost ter obseg izvajanja pogodbenih </w:t>
      </w:r>
      <w:r w:rsidRPr="004458BC">
        <w:rPr>
          <w:rFonts w:cs="Arial"/>
          <w:szCs w:val="22"/>
        </w:rPr>
        <w:lastRenderedPageBreak/>
        <w:t>obveznosti. Kakovost in obseg izvajanja pogodbenih obveznosti je dolžan nadzirati tudi izvajalec. Pri tem je dolžan opozoriti naročnika na vse okoliščine in pojave, ki ogrožajo ali onemogočajo kakovostno opravljanje pogodbenih obveznosti ali bi lahko povzročili okvaro poslovnih prostorov oz. opreme.</w:t>
      </w:r>
    </w:p>
    <w:p w14:paraId="467BED87" w14:textId="77777777" w:rsidR="004E2A63" w:rsidRPr="004458BC" w:rsidRDefault="004E2A63" w:rsidP="004E2A63">
      <w:pPr>
        <w:rPr>
          <w:rFonts w:cs="Arial"/>
          <w:szCs w:val="22"/>
        </w:rPr>
      </w:pPr>
    </w:p>
    <w:p w14:paraId="1B543A8D" w14:textId="1427B74F" w:rsidR="00153163" w:rsidRPr="004458BC" w:rsidRDefault="00153163" w:rsidP="00153163">
      <w:pPr>
        <w:autoSpaceDE w:val="0"/>
        <w:autoSpaceDN w:val="0"/>
        <w:adjustRightInd w:val="0"/>
        <w:rPr>
          <w:rFonts w:cs="Arial"/>
          <w:szCs w:val="22"/>
        </w:rPr>
      </w:pPr>
      <w:r w:rsidRPr="004458BC">
        <w:rPr>
          <w:rFonts w:cs="Arial"/>
          <w:szCs w:val="22"/>
        </w:rPr>
        <w:t>Izvajalec odgovarja za kvaliteto opravljenih storitev. Izvajalec se zavezuje, da bo vse morebitne reklamacije rešil v roku dveh ur od prejema pisnega obvestila  o reklamaciji, v kolikor naročnik ne bo določil drugačnega roka. Stroške</w:t>
      </w:r>
      <w:r w:rsidR="002F580A">
        <w:rPr>
          <w:rFonts w:cs="Arial"/>
          <w:szCs w:val="22"/>
        </w:rPr>
        <w:t>,</w:t>
      </w:r>
      <w:r w:rsidRPr="004458BC">
        <w:rPr>
          <w:rFonts w:cs="Arial"/>
          <w:szCs w:val="22"/>
        </w:rPr>
        <w:t xml:space="preserve"> povezane z reklamacijo, ki je upravičena, v celoti krije izvajalec. V primeru, da izvajalec ne bi odpravil pomanjkljivosti v dogovorjenem roku, lahko odpravi pomanjkljivosti naročnik na račun izvajalca.</w:t>
      </w:r>
    </w:p>
    <w:p w14:paraId="0956E9ED" w14:textId="77777777" w:rsidR="000D55C3" w:rsidRPr="004458BC" w:rsidRDefault="000D55C3" w:rsidP="007C7A9B">
      <w:pPr>
        <w:rPr>
          <w:rFonts w:cs="Arial"/>
          <w:color w:val="000000"/>
          <w:szCs w:val="22"/>
        </w:rPr>
      </w:pPr>
    </w:p>
    <w:p w14:paraId="6658CD23" w14:textId="77777777" w:rsidR="00FA2561" w:rsidRPr="004458BC" w:rsidRDefault="008167D0" w:rsidP="00FA2561">
      <w:pPr>
        <w:autoSpaceDE w:val="0"/>
        <w:autoSpaceDN w:val="0"/>
        <w:adjustRightInd w:val="0"/>
        <w:rPr>
          <w:rFonts w:cs="Arial"/>
          <w:b/>
          <w:color w:val="000000"/>
          <w:szCs w:val="22"/>
        </w:rPr>
      </w:pPr>
      <w:r w:rsidRPr="004458BC">
        <w:rPr>
          <w:rFonts w:cs="Arial"/>
          <w:b/>
          <w:color w:val="000000"/>
          <w:szCs w:val="22"/>
        </w:rPr>
        <w:t>IX</w:t>
      </w:r>
      <w:r w:rsidR="00FA2561" w:rsidRPr="004458BC">
        <w:rPr>
          <w:rFonts w:cs="Arial"/>
          <w:b/>
          <w:color w:val="000000"/>
          <w:szCs w:val="22"/>
        </w:rPr>
        <w:t>. POGODBENA KAZEN</w:t>
      </w:r>
      <w:r w:rsidR="00A21735" w:rsidRPr="004458BC">
        <w:rPr>
          <w:rFonts w:cs="Arial"/>
          <w:b/>
          <w:color w:val="000000"/>
          <w:szCs w:val="22"/>
        </w:rPr>
        <w:t xml:space="preserve"> IN ODSTOP OD POGODBE</w:t>
      </w:r>
    </w:p>
    <w:p w14:paraId="77C29FB6" w14:textId="77777777" w:rsidR="00A21735" w:rsidRPr="004458BC" w:rsidRDefault="00A21735" w:rsidP="00FA2561">
      <w:pPr>
        <w:autoSpaceDE w:val="0"/>
        <w:autoSpaceDN w:val="0"/>
        <w:adjustRightInd w:val="0"/>
        <w:rPr>
          <w:rFonts w:cs="Arial"/>
          <w:b/>
          <w:color w:val="000000"/>
          <w:szCs w:val="22"/>
        </w:rPr>
      </w:pPr>
    </w:p>
    <w:p w14:paraId="00760DD2" w14:textId="77777777" w:rsidR="0029189D" w:rsidRPr="004458BC" w:rsidRDefault="0029189D" w:rsidP="00016EB8">
      <w:pPr>
        <w:numPr>
          <w:ilvl w:val="0"/>
          <w:numId w:val="22"/>
        </w:numPr>
        <w:autoSpaceDE w:val="0"/>
        <w:autoSpaceDN w:val="0"/>
        <w:adjustRightInd w:val="0"/>
        <w:jc w:val="center"/>
        <w:rPr>
          <w:rFonts w:cs="Arial"/>
          <w:szCs w:val="22"/>
        </w:rPr>
      </w:pPr>
      <w:r w:rsidRPr="004458BC">
        <w:rPr>
          <w:rFonts w:cs="Arial"/>
          <w:szCs w:val="22"/>
        </w:rPr>
        <w:t>člen</w:t>
      </w:r>
    </w:p>
    <w:p w14:paraId="4BFCD8C7" w14:textId="77777777" w:rsidR="006C3A25" w:rsidRPr="004458BC" w:rsidRDefault="006C3A25" w:rsidP="006C3A25">
      <w:pPr>
        <w:autoSpaceDE w:val="0"/>
        <w:autoSpaceDN w:val="0"/>
        <w:adjustRightInd w:val="0"/>
        <w:rPr>
          <w:rFonts w:cs="Arial"/>
          <w:color w:val="C00000"/>
          <w:szCs w:val="22"/>
          <w:highlight w:val="yellow"/>
        </w:rPr>
      </w:pPr>
    </w:p>
    <w:p w14:paraId="3E151992" w14:textId="28F9738C" w:rsidR="008F399C" w:rsidRPr="004458BC" w:rsidRDefault="006C3A25" w:rsidP="008F399C">
      <w:pPr>
        <w:pStyle w:val="Telobesedila"/>
        <w:spacing w:after="0"/>
        <w:rPr>
          <w:rFonts w:cs="Arial"/>
          <w:spacing w:val="0"/>
          <w:szCs w:val="22"/>
          <w:lang w:eastAsia="sl-SI"/>
        </w:rPr>
      </w:pPr>
      <w:r w:rsidRPr="004458BC">
        <w:rPr>
          <w:rFonts w:cs="Arial"/>
          <w:szCs w:val="22"/>
        </w:rPr>
        <w:t xml:space="preserve">Naročnik bo redno preverjal izvajanje pogodbenih del. </w:t>
      </w:r>
      <w:r w:rsidR="008F399C" w:rsidRPr="004458BC">
        <w:rPr>
          <w:rFonts w:eastAsia="Calibri" w:cs="Arial"/>
          <w:color w:val="000000"/>
          <w:spacing w:val="0"/>
          <w:szCs w:val="22"/>
          <w:lang w:eastAsia="sl-SI"/>
        </w:rPr>
        <w:t xml:space="preserve">Naročnik bo izvajalcu po elektronski pošti dnevno javljal kršitve pogodbenih del in ga pozval, da kršitev nemudoma odpravi ter mu določil skrajni rok za odpravo kršitve pogodbe. </w:t>
      </w:r>
      <w:r w:rsidR="008F399C" w:rsidRPr="004458BC">
        <w:rPr>
          <w:rFonts w:cs="Arial"/>
          <w:szCs w:val="22"/>
        </w:rPr>
        <w:t xml:space="preserve">V primeru, da izvajalec </w:t>
      </w:r>
      <w:r w:rsidR="002F580A">
        <w:rPr>
          <w:rFonts w:cs="Arial"/>
          <w:szCs w:val="22"/>
        </w:rPr>
        <w:t xml:space="preserve">kršitve in njenih posledic </w:t>
      </w:r>
      <w:r w:rsidR="008F399C" w:rsidRPr="004458BC">
        <w:rPr>
          <w:rFonts w:cs="Arial"/>
          <w:szCs w:val="22"/>
        </w:rPr>
        <w:t>ne bo odpravil v roku, ki mu ga določi naročnik, mu bo naročnik zaračunal pogodbeno kazen.</w:t>
      </w:r>
    </w:p>
    <w:p w14:paraId="4A82BBB9" w14:textId="77777777" w:rsidR="008F399C" w:rsidRPr="004458BC" w:rsidRDefault="008F399C" w:rsidP="006C3A25">
      <w:pPr>
        <w:tabs>
          <w:tab w:val="clear" w:pos="5579"/>
          <w:tab w:val="clear" w:pos="8640"/>
        </w:tabs>
        <w:autoSpaceDE w:val="0"/>
        <w:autoSpaceDN w:val="0"/>
        <w:adjustRightInd w:val="0"/>
        <w:rPr>
          <w:rFonts w:eastAsia="Calibri" w:cs="Arial"/>
          <w:color w:val="000000"/>
          <w:spacing w:val="0"/>
          <w:szCs w:val="22"/>
          <w:lang w:eastAsia="sl-SI"/>
        </w:rPr>
      </w:pPr>
    </w:p>
    <w:p w14:paraId="14687F34" w14:textId="77777777" w:rsidR="006268D9" w:rsidRPr="004458BC" w:rsidRDefault="006268D9" w:rsidP="006268D9">
      <w:pPr>
        <w:tabs>
          <w:tab w:val="clear" w:pos="5579"/>
          <w:tab w:val="clear" w:pos="8640"/>
        </w:tabs>
        <w:autoSpaceDE w:val="0"/>
        <w:autoSpaceDN w:val="0"/>
        <w:adjustRightInd w:val="0"/>
        <w:rPr>
          <w:rFonts w:eastAsia="Calibri" w:cs="Arial"/>
          <w:color w:val="000000"/>
          <w:spacing w:val="0"/>
          <w:szCs w:val="22"/>
          <w:lang w:eastAsia="sl-SI"/>
        </w:rPr>
      </w:pPr>
      <w:r w:rsidRPr="004458BC">
        <w:rPr>
          <w:rFonts w:eastAsia="Calibri" w:cs="Arial"/>
          <w:color w:val="000000"/>
          <w:spacing w:val="0"/>
          <w:szCs w:val="22"/>
          <w:lang w:eastAsia="sl-SI"/>
        </w:rPr>
        <w:t xml:space="preserve">Pogodbeno kazen bo naročnik obračunal tako, da bo za vsako </w:t>
      </w:r>
      <w:r w:rsidR="00132BE0" w:rsidRPr="004458BC">
        <w:rPr>
          <w:rFonts w:cs="Arial"/>
          <w:szCs w:val="22"/>
        </w:rPr>
        <w:t>kršitev pogodbenih del</w:t>
      </w:r>
      <w:r w:rsidRPr="004458BC">
        <w:rPr>
          <w:rFonts w:eastAsia="Calibri" w:cs="Arial"/>
          <w:color w:val="000000"/>
          <w:spacing w:val="0"/>
          <w:szCs w:val="22"/>
          <w:lang w:eastAsia="sl-SI"/>
        </w:rPr>
        <w:t xml:space="preserve">, ki </w:t>
      </w:r>
      <w:r w:rsidR="00132BE0" w:rsidRPr="004458BC">
        <w:rPr>
          <w:rFonts w:eastAsia="Calibri" w:cs="Arial"/>
          <w:color w:val="000000"/>
          <w:spacing w:val="0"/>
          <w:szCs w:val="22"/>
          <w:lang w:eastAsia="sl-SI"/>
        </w:rPr>
        <w:t>so</w:t>
      </w:r>
      <w:r w:rsidRPr="004458BC">
        <w:rPr>
          <w:rFonts w:eastAsia="Calibri" w:cs="Arial"/>
          <w:color w:val="000000"/>
          <w:spacing w:val="0"/>
          <w:szCs w:val="22"/>
          <w:lang w:eastAsia="sl-SI"/>
        </w:rPr>
        <w:t xml:space="preserve"> predmet javnega naročila, zmanjšal končno bruto vrednost mesečnega računa (z ddv) za pet odstotkov</w:t>
      </w:r>
      <w:r w:rsidR="00A21735" w:rsidRPr="004458BC">
        <w:rPr>
          <w:rFonts w:eastAsia="Calibri" w:cs="Arial"/>
          <w:color w:val="000000"/>
          <w:spacing w:val="0"/>
          <w:szCs w:val="22"/>
          <w:lang w:eastAsia="sl-SI"/>
        </w:rPr>
        <w:t xml:space="preserve"> (5 %) za vsako storitev, ki ni opravlje</w:t>
      </w:r>
      <w:r w:rsidR="000F12EC" w:rsidRPr="004458BC">
        <w:rPr>
          <w:rFonts w:eastAsia="Calibri" w:cs="Arial"/>
          <w:color w:val="000000"/>
          <w:spacing w:val="0"/>
          <w:szCs w:val="22"/>
          <w:lang w:eastAsia="sl-SI"/>
        </w:rPr>
        <w:t>n</w:t>
      </w:r>
      <w:r w:rsidR="00A21735" w:rsidRPr="004458BC">
        <w:rPr>
          <w:rFonts w:eastAsia="Calibri" w:cs="Arial"/>
          <w:color w:val="000000"/>
          <w:spacing w:val="0"/>
          <w:szCs w:val="22"/>
          <w:lang w:eastAsia="sl-SI"/>
        </w:rPr>
        <w:t xml:space="preserve">a v skladu s pogodbo </w:t>
      </w:r>
      <w:r w:rsidRPr="004458BC">
        <w:rPr>
          <w:rFonts w:eastAsia="Calibri" w:cs="Arial"/>
          <w:color w:val="000000"/>
          <w:spacing w:val="0"/>
          <w:szCs w:val="22"/>
          <w:lang w:eastAsia="sl-SI"/>
        </w:rPr>
        <w:t xml:space="preserve">in v tako zmanjšanem znesku izvedel plačilo mesečnega računa. </w:t>
      </w:r>
    </w:p>
    <w:p w14:paraId="07E49CF3" w14:textId="77777777" w:rsidR="000F12EC" w:rsidRPr="004458BC" w:rsidRDefault="000F12EC" w:rsidP="006268D9">
      <w:pPr>
        <w:tabs>
          <w:tab w:val="clear" w:pos="5579"/>
          <w:tab w:val="clear" w:pos="8640"/>
        </w:tabs>
        <w:autoSpaceDE w:val="0"/>
        <w:autoSpaceDN w:val="0"/>
        <w:adjustRightInd w:val="0"/>
        <w:rPr>
          <w:rFonts w:eastAsia="Calibri" w:cs="Arial"/>
          <w:color w:val="000000"/>
          <w:spacing w:val="0"/>
          <w:szCs w:val="22"/>
          <w:lang w:eastAsia="sl-SI"/>
        </w:rPr>
      </w:pPr>
    </w:p>
    <w:p w14:paraId="6865CC73" w14:textId="1BB81E27" w:rsidR="000F12EC" w:rsidRDefault="000F12EC" w:rsidP="000F12EC">
      <w:pPr>
        <w:pStyle w:val="Telobesedila"/>
        <w:spacing w:after="0"/>
        <w:rPr>
          <w:rFonts w:eastAsia="Calibri" w:cs="Arial"/>
          <w:color w:val="000000"/>
          <w:szCs w:val="24"/>
          <w:lang w:eastAsia="sl-SI"/>
        </w:rPr>
      </w:pPr>
      <w:r w:rsidRPr="004458BC">
        <w:rPr>
          <w:rFonts w:cs="Arial"/>
          <w:szCs w:val="22"/>
        </w:rPr>
        <w:t xml:space="preserve">V kolikor bo izvajalec v posameznem koledarskem mesecu kršil pogodbo več kot enkrat (1x), mu bo naročnik za vsako naslednjo kršitev pogodbe v istem koledarskem mesecu, brez poziva na odpravo kršitev pogodbe, zaračunal pogodbeno kazen. </w:t>
      </w:r>
    </w:p>
    <w:p w14:paraId="01013937" w14:textId="4704BC49" w:rsidR="008F5F84" w:rsidRDefault="008F5F84" w:rsidP="000F12EC">
      <w:pPr>
        <w:pStyle w:val="Telobesedila"/>
        <w:spacing w:after="0"/>
        <w:rPr>
          <w:rFonts w:cs="Arial"/>
          <w:szCs w:val="22"/>
        </w:rPr>
      </w:pPr>
      <w:r w:rsidRPr="008F5F84">
        <w:rPr>
          <w:rFonts w:cs="Arial"/>
          <w:szCs w:val="22"/>
        </w:rPr>
        <w:t xml:space="preserve">Naročnik bo izvajalcu brez opozorila zaračunal pogodbeno kazen v primeru, ko čistila, ki jih izvajalec zagotavlja, niso skladna z zahtevami naročnika iz pogodbe in/ali razpisne dokumentacije, vključno z zahtevanim deležem čistil z EU </w:t>
      </w:r>
      <w:proofErr w:type="spellStart"/>
      <w:r w:rsidRPr="008F5F84">
        <w:rPr>
          <w:rFonts w:cs="Arial"/>
          <w:szCs w:val="22"/>
        </w:rPr>
        <w:t>Ecolabel</w:t>
      </w:r>
      <w:proofErr w:type="spellEnd"/>
      <w:r w:rsidRPr="008F5F84">
        <w:rPr>
          <w:rFonts w:cs="Arial"/>
          <w:szCs w:val="22"/>
        </w:rPr>
        <w:t xml:space="preserve"> ali enakovrednim znakom tipa I.</w:t>
      </w:r>
    </w:p>
    <w:p w14:paraId="24613E22" w14:textId="77777777" w:rsidR="00491095" w:rsidRDefault="00491095" w:rsidP="000F12EC">
      <w:pPr>
        <w:pStyle w:val="Telobesedila"/>
        <w:spacing w:after="0"/>
        <w:rPr>
          <w:rFonts w:cs="Arial"/>
          <w:szCs w:val="22"/>
        </w:rPr>
      </w:pPr>
    </w:p>
    <w:p w14:paraId="41995679" w14:textId="77777777" w:rsidR="006C3A25" w:rsidRPr="004458BC" w:rsidRDefault="006268D9" w:rsidP="00016EB8">
      <w:pPr>
        <w:numPr>
          <w:ilvl w:val="0"/>
          <w:numId w:val="22"/>
        </w:numPr>
        <w:autoSpaceDE w:val="0"/>
        <w:autoSpaceDN w:val="0"/>
        <w:adjustRightInd w:val="0"/>
        <w:jc w:val="center"/>
        <w:rPr>
          <w:rFonts w:cs="Arial"/>
          <w:szCs w:val="22"/>
        </w:rPr>
      </w:pPr>
      <w:r w:rsidRPr="004458BC">
        <w:rPr>
          <w:rFonts w:cs="Arial"/>
          <w:szCs w:val="22"/>
        </w:rPr>
        <w:t>č</w:t>
      </w:r>
      <w:r w:rsidR="0029189D" w:rsidRPr="004458BC">
        <w:rPr>
          <w:rFonts w:cs="Arial"/>
          <w:szCs w:val="22"/>
        </w:rPr>
        <w:t>le</w:t>
      </w:r>
      <w:r w:rsidR="00A20089" w:rsidRPr="004458BC">
        <w:rPr>
          <w:rFonts w:cs="Arial"/>
          <w:szCs w:val="22"/>
        </w:rPr>
        <w:t>n</w:t>
      </w:r>
    </w:p>
    <w:p w14:paraId="32973BAC" w14:textId="77777777" w:rsidR="006268D9" w:rsidRPr="004458BC" w:rsidRDefault="006268D9" w:rsidP="006268D9">
      <w:pPr>
        <w:autoSpaceDE w:val="0"/>
        <w:autoSpaceDN w:val="0"/>
        <w:adjustRightInd w:val="0"/>
        <w:ind w:left="720"/>
        <w:rPr>
          <w:rFonts w:cs="Arial"/>
          <w:szCs w:val="22"/>
        </w:rPr>
      </w:pPr>
    </w:p>
    <w:p w14:paraId="6ED8F58C" w14:textId="77777777" w:rsidR="00461FF4" w:rsidRPr="004458BC" w:rsidRDefault="00A735FD" w:rsidP="00461FF4">
      <w:pPr>
        <w:rPr>
          <w:rFonts w:cs="Arial"/>
          <w:szCs w:val="22"/>
        </w:rPr>
      </w:pPr>
      <w:r w:rsidRPr="004458BC">
        <w:rPr>
          <w:rFonts w:cs="Arial"/>
          <w:szCs w:val="22"/>
        </w:rPr>
        <w:t>N</w:t>
      </w:r>
      <w:r w:rsidR="00691877" w:rsidRPr="004458BC">
        <w:rPr>
          <w:rFonts w:cs="Arial"/>
          <w:szCs w:val="22"/>
        </w:rPr>
        <w:t>aročnik lahko predčasno odpove p</w:t>
      </w:r>
      <w:r w:rsidR="00461FF4" w:rsidRPr="004458BC">
        <w:rPr>
          <w:rFonts w:cs="Arial"/>
          <w:szCs w:val="22"/>
        </w:rPr>
        <w:t xml:space="preserve">ogodbo v </w:t>
      </w:r>
      <w:r w:rsidR="00691877" w:rsidRPr="004458BC">
        <w:rPr>
          <w:rFonts w:cs="Arial"/>
          <w:szCs w:val="22"/>
        </w:rPr>
        <w:t xml:space="preserve">naslednjih </w:t>
      </w:r>
      <w:r w:rsidR="00461FF4" w:rsidRPr="004458BC">
        <w:rPr>
          <w:rFonts w:cs="Arial"/>
          <w:szCs w:val="22"/>
        </w:rPr>
        <w:t>prim</w:t>
      </w:r>
      <w:r w:rsidR="00FE2A68" w:rsidRPr="004458BC">
        <w:rPr>
          <w:rFonts w:cs="Arial"/>
          <w:szCs w:val="22"/>
        </w:rPr>
        <w:t>erih</w:t>
      </w:r>
      <w:r w:rsidR="00461FF4" w:rsidRPr="004458BC">
        <w:rPr>
          <w:rFonts w:cs="Arial"/>
          <w:szCs w:val="22"/>
        </w:rPr>
        <w:t>:</w:t>
      </w:r>
    </w:p>
    <w:p w14:paraId="1450E151" w14:textId="032C3065" w:rsidR="00691877" w:rsidRDefault="00691877" w:rsidP="00016EB8">
      <w:pPr>
        <w:numPr>
          <w:ilvl w:val="0"/>
          <w:numId w:val="24"/>
        </w:numPr>
        <w:tabs>
          <w:tab w:val="clear" w:pos="5579"/>
          <w:tab w:val="clear" w:pos="8640"/>
        </w:tabs>
        <w:suppressAutoHyphens/>
        <w:rPr>
          <w:rFonts w:cs="Arial"/>
          <w:szCs w:val="22"/>
        </w:rPr>
      </w:pPr>
      <w:r w:rsidRPr="004458BC">
        <w:rPr>
          <w:rFonts w:cs="Arial"/>
          <w:szCs w:val="22"/>
        </w:rPr>
        <w:t>kršitve</w:t>
      </w:r>
      <w:r w:rsidR="00132BE0" w:rsidRPr="004458BC">
        <w:rPr>
          <w:rFonts w:cs="Arial"/>
          <w:szCs w:val="22"/>
        </w:rPr>
        <w:t xml:space="preserve"> pogodbenih del (</w:t>
      </w:r>
      <w:r w:rsidR="00461FF4" w:rsidRPr="004458BC">
        <w:rPr>
          <w:rFonts w:cs="Arial"/>
          <w:szCs w:val="22"/>
        </w:rPr>
        <w:t>slab</w:t>
      </w:r>
      <w:r w:rsidR="00132BE0" w:rsidRPr="004458BC">
        <w:rPr>
          <w:rFonts w:cs="Arial"/>
          <w:szCs w:val="22"/>
        </w:rPr>
        <w:t>a</w:t>
      </w:r>
      <w:r w:rsidR="00461FF4" w:rsidRPr="004458BC">
        <w:rPr>
          <w:rFonts w:cs="Arial"/>
          <w:szCs w:val="22"/>
        </w:rPr>
        <w:t xml:space="preserve"> kakovost opravljenih storitev</w:t>
      </w:r>
      <w:r w:rsidR="00132BE0" w:rsidRPr="004458BC">
        <w:rPr>
          <w:rFonts w:cs="Arial"/>
          <w:szCs w:val="22"/>
        </w:rPr>
        <w:t>, neopravljene storitve,</w:t>
      </w:r>
      <w:r w:rsidR="00A735FD" w:rsidRPr="004458BC">
        <w:rPr>
          <w:rFonts w:cs="Arial"/>
          <w:szCs w:val="22"/>
        </w:rPr>
        <w:t xml:space="preserve"> napake na izvedenih delih)</w:t>
      </w:r>
      <w:r w:rsidR="002F580A">
        <w:rPr>
          <w:rFonts w:cs="Arial"/>
          <w:szCs w:val="22"/>
        </w:rPr>
        <w:t>,</w:t>
      </w:r>
      <w:r w:rsidR="00A735FD" w:rsidRPr="004458BC">
        <w:rPr>
          <w:rFonts w:cs="Arial"/>
          <w:szCs w:val="22"/>
        </w:rPr>
        <w:t xml:space="preserve"> za katere </w:t>
      </w:r>
      <w:r w:rsidR="00132BE0" w:rsidRPr="004458BC">
        <w:rPr>
          <w:rFonts w:cs="Arial"/>
          <w:szCs w:val="22"/>
        </w:rPr>
        <w:t xml:space="preserve">je naročnik </w:t>
      </w:r>
      <w:r w:rsidR="00A735FD" w:rsidRPr="004458BC">
        <w:rPr>
          <w:rFonts w:cs="Arial"/>
          <w:szCs w:val="22"/>
        </w:rPr>
        <w:t xml:space="preserve">izvajalcu </w:t>
      </w:r>
      <w:r w:rsidR="00132BE0" w:rsidRPr="004458BC">
        <w:rPr>
          <w:rFonts w:cs="Arial"/>
          <w:szCs w:val="22"/>
        </w:rPr>
        <w:t>že dvakrat zaračunal pogodbeno kazen,</w:t>
      </w:r>
      <w:r w:rsidRPr="004458BC">
        <w:rPr>
          <w:rFonts w:cs="Arial"/>
          <w:szCs w:val="22"/>
        </w:rPr>
        <w:t xml:space="preserve"> </w:t>
      </w:r>
    </w:p>
    <w:p w14:paraId="40C55142" w14:textId="7C4A9309" w:rsidR="001D3903" w:rsidRPr="004458BC" w:rsidRDefault="001D3903" w:rsidP="00016EB8">
      <w:pPr>
        <w:numPr>
          <w:ilvl w:val="0"/>
          <w:numId w:val="24"/>
        </w:numPr>
        <w:tabs>
          <w:tab w:val="clear" w:pos="5579"/>
          <w:tab w:val="clear" w:pos="8640"/>
        </w:tabs>
        <w:suppressAutoHyphens/>
        <w:rPr>
          <w:rFonts w:cs="Arial"/>
          <w:szCs w:val="22"/>
        </w:rPr>
      </w:pPr>
      <w:r w:rsidRPr="001D3903">
        <w:rPr>
          <w:rFonts w:cs="Arial"/>
          <w:szCs w:val="22"/>
        </w:rPr>
        <w:t xml:space="preserve">izvedena pogodbena dela </w:t>
      </w:r>
      <w:r>
        <w:rPr>
          <w:rFonts w:cs="Arial"/>
          <w:szCs w:val="22"/>
        </w:rPr>
        <w:t xml:space="preserve">imajo </w:t>
      </w:r>
      <w:r w:rsidRPr="001D3903">
        <w:rPr>
          <w:rFonts w:cs="Arial"/>
          <w:szCs w:val="22"/>
        </w:rPr>
        <w:t xml:space="preserve">napake, ki jih izvajalec ne odpravi </w:t>
      </w:r>
      <w:r>
        <w:rPr>
          <w:rFonts w:cs="Arial"/>
          <w:szCs w:val="22"/>
        </w:rPr>
        <w:t xml:space="preserve">niti </w:t>
      </w:r>
      <w:r w:rsidRPr="001D3903">
        <w:rPr>
          <w:rFonts w:cs="Arial"/>
          <w:szCs w:val="22"/>
        </w:rPr>
        <w:t>v naknadno določenem roku s strani naročnika,</w:t>
      </w:r>
    </w:p>
    <w:p w14:paraId="7DE091CD" w14:textId="15EA1F00" w:rsidR="00691877" w:rsidRPr="004458BC" w:rsidRDefault="008F5F84" w:rsidP="00016EB8">
      <w:pPr>
        <w:numPr>
          <w:ilvl w:val="0"/>
          <w:numId w:val="24"/>
        </w:numPr>
        <w:tabs>
          <w:tab w:val="clear" w:pos="5579"/>
          <w:tab w:val="clear" w:pos="8640"/>
        </w:tabs>
        <w:suppressAutoHyphens/>
        <w:rPr>
          <w:rFonts w:cs="Arial"/>
          <w:szCs w:val="22"/>
        </w:rPr>
      </w:pPr>
      <w:r w:rsidRPr="008F5F84">
        <w:rPr>
          <w:rFonts w:cs="Arial"/>
          <w:szCs w:val="22"/>
        </w:rPr>
        <w:t xml:space="preserve">čistilna sredstva, ki jih izvajalec uporablja, ne izpolnjujejo zahtev glede biološke razgradljivosti v skladu z Uredbo (ES) št. 648/2004 in merili EU </w:t>
      </w:r>
      <w:proofErr w:type="spellStart"/>
      <w:r w:rsidRPr="008F5F84">
        <w:rPr>
          <w:rFonts w:cs="Arial"/>
          <w:szCs w:val="22"/>
        </w:rPr>
        <w:t>Ecolabel</w:t>
      </w:r>
      <w:proofErr w:type="spellEnd"/>
      <w:r w:rsidRPr="008F5F84">
        <w:rPr>
          <w:rFonts w:cs="Arial"/>
          <w:szCs w:val="22"/>
        </w:rPr>
        <w:t xml:space="preserve">, ali če ne dosegajo zahtevanega deleža čistil z EU </w:t>
      </w:r>
      <w:proofErr w:type="spellStart"/>
      <w:r w:rsidRPr="008F5F84">
        <w:rPr>
          <w:rFonts w:cs="Arial"/>
          <w:szCs w:val="22"/>
        </w:rPr>
        <w:t>Ecolabel</w:t>
      </w:r>
      <w:proofErr w:type="spellEnd"/>
      <w:r w:rsidRPr="008F5F84">
        <w:rPr>
          <w:rFonts w:cs="Arial"/>
          <w:szCs w:val="22"/>
        </w:rPr>
        <w:t xml:space="preserve"> ali enakovrednim znakom tipa I,</w:t>
      </w:r>
    </w:p>
    <w:p w14:paraId="1E2E912E" w14:textId="77777777" w:rsidR="00461FF4" w:rsidRPr="004458BC" w:rsidRDefault="00461FF4" w:rsidP="00016EB8">
      <w:pPr>
        <w:numPr>
          <w:ilvl w:val="0"/>
          <w:numId w:val="24"/>
        </w:numPr>
        <w:tabs>
          <w:tab w:val="clear" w:pos="5579"/>
          <w:tab w:val="clear" w:pos="8640"/>
        </w:tabs>
        <w:suppressAutoHyphens/>
        <w:rPr>
          <w:rFonts w:cs="Arial"/>
          <w:szCs w:val="22"/>
        </w:rPr>
      </w:pPr>
      <w:r w:rsidRPr="004458BC">
        <w:rPr>
          <w:rFonts w:cs="Arial"/>
          <w:szCs w:val="22"/>
        </w:rPr>
        <w:t>izvajalec ne izpolnjuje pogodbenih obveznosti na način, določen v tej pogodbi,</w:t>
      </w:r>
    </w:p>
    <w:p w14:paraId="7B8444BC" w14:textId="77777777" w:rsidR="00461FF4" w:rsidRPr="004458BC" w:rsidRDefault="00461FF4" w:rsidP="00016EB8">
      <w:pPr>
        <w:numPr>
          <w:ilvl w:val="0"/>
          <w:numId w:val="24"/>
        </w:numPr>
        <w:tabs>
          <w:tab w:val="clear" w:pos="5579"/>
          <w:tab w:val="clear" w:pos="8640"/>
        </w:tabs>
        <w:suppressAutoHyphens/>
        <w:rPr>
          <w:rFonts w:cs="Arial"/>
          <w:szCs w:val="22"/>
        </w:rPr>
      </w:pPr>
      <w:r w:rsidRPr="004458BC">
        <w:rPr>
          <w:rFonts w:cs="Arial"/>
          <w:szCs w:val="22"/>
        </w:rPr>
        <w:t>kršitev dolžnosti glede varovanja podatkov in opreme.</w:t>
      </w:r>
    </w:p>
    <w:p w14:paraId="1C4DD4E3" w14:textId="77777777" w:rsidR="00601D5A" w:rsidRPr="004458BC" w:rsidRDefault="00601D5A" w:rsidP="00601D5A">
      <w:pPr>
        <w:tabs>
          <w:tab w:val="clear" w:pos="5579"/>
          <w:tab w:val="clear" w:pos="8640"/>
        </w:tabs>
        <w:suppressAutoHyphens/>
        <w:ind w:left="720"/>
        <w:rPr>
          <w:rFonts w:cs="Arial"/>
          <w:szCs w:val="22"/>
        </w:rPr>
      </w:pPr>
    </w:p>
    <w:p w14:paraId="70ECD437" w14:textId="7E9AEC79" w:rsidR="00601D5A" w:rsidRPr="004458BC" w:rsidRDefault="00601D5A" w:rsidP="00601D5A">
      <w:pPr>
        <w:tabs>
          <w:tab w:val="clear" w:pos="5579"/>
          <w:tab w:val="clear" w:pos="8640"/>
        </w:tabs>
        <w:autoSpaceDE w:val="0"/>
        <w:autoSpaceDN w:val="0"/>
        <w:adjustRightInd w:val="0"/>
        <w:rPr>
          <w:rFonts w:eastAsia="Calibri" w:cs="Arial"/>
          <w:color w:val="000000"/>
          <w:spacing w:val="0"/>
          <w:szCs w:val="22"/>
          <w:lang w:eastAsia="sl-SI"/>
        </w:rPr>
      </w:pPr>
      <w:r w:rsidRPr="004458BC">
        <w:rPr>
          <w:rFonts w:eastAsia="Calibri" w:cs="Arial"/>
          <w:color w:val="000000"/>
          <w:spacing w:val="0"/>
          <w:szCs w:val="22"/>
          <w:lang w:eastAsia="sl-SI"/>
        </w:rPr>
        <w:t xml:space="preserve">Odstop od pogodbe naročnik sporoči izvajalcu s priporočenim pismom po pošti. Odpovedni rok pogodbe je </w:t>
      </w:r>
      <w:r w:rsidR="001D3903">
        <w:rPr>
          <w:rFonts w:eastAsia="Calibri" w:cs="Arial"/>
          <w:color w:val="000000"/>
          <w:spacing w:val="0"/>
          <w:szCs w:val="22"/>
          <w:lang w:eastAsia="sl-SI"/>
        </w:rPr>
        <w:t xml:space="preserve">najmanj 30 </w:t>
      </w:r>
      <w:r w:rsidRPr="004458BC">
        <w:rPr>
          <w:rFonts w:eastAsia="Calibri" w:cs="Arial"/>
          <w:color w:val="000000"/>
          <w:spacing w:val="0"/>
          <w:szCs w:val="22"/>
          <w:lang w:eastAsia="sl-SI"/>
        </w:rPr>
        <w:t xml:space="preserve">dni od dneva prejema priporočene pošiljke oz. če izvajalec priporočene pošiljke z odpovedjo ne prevzame, se šteje, da je odpoved vročena 15. dan po pustitvi obvestila pošte o prispeli priporočeni pošiljki v hišnem predalčniku ali na vratih izvajalca. </w:t>
      </w:r>
    </w:p>
    <w:p w14:paraId="48963452" w14:textId="77777777" w:rsidR="00601D5A" w:rsidRPr="004458BC" w:rsidRDefault="00601D5A" w:rsidP="00601D5A">
      <w:pPr>
        <w:tabs>
          <w:tab w:val="clear" w:pos="5579"/>
          <w:tab w:val="clear" w:pos="8640"/>
        </w:tabs>
        <w:autoSpaceDE w:val="0"/>
        <w:autoSpaceDN w:val="0"/>
        <w:adjustRightInd w:val="0"/>
        <w:rPr>
          <w:rFonts w:eastAsia="Calibri" w:cs="Arial"/>
          <w:color w:val="000000"/>
          <w:spacing w:val="0"/>
          <w:szCs w:val="22"/>
          <w:lang w:eastAsia="sl-SI"/>
        </w:rPr>
      </w:pPr>
    </w:p>
    <w:p w14:paraId="45620ED2" w14:textId="6B8907DA" w:rsidR="00C21204" w:rsidRPr="004458BC" w:rsidRDefault="00601D5A" w:rsidP="00C21204">
      <w:pPr>
        <w:tabs>
          <w:tab w:val="clear" w:pos="5579"/>
          <w:tab w:val="clear" w:pos="8640"/>
        </w:tabs>
        <w:autoSpaceDE w:val="0"/>
        <w:autoSpaceDN w:val="0"/>
        <w:adjustRightInd w:val="0"/>
        <w:rPr>
          <w:rFonts w:cs="Arial"/>
          <w:szCs w:val="22"/>
        </w:rPr>
      </w:pPr>
      <w:r w:rsidRPr="004458BC">
        <w:rPr>
          <w:rFonts w:eastAsia="Calibri" w:cs="Arial"/>
          <w:color w:val="000000"/>
          <w:spacing w:val="0"/>
          <w:szCs w:val="22"/>
          <w:lang w:eastAsia="sl-SI"/>
        </w:rPr>
        <w:t xml:space="preserve">Zaradi odstopa naročnika od pogodbe v smislu določil tega člena naročnik izvajalcu ni kakorkoli ali kadarkoli odškodninsko odgovoren. </w:t>
      </w:r>
      <w:r w:rsidR="00C21204" w:rsidRPr="004458BC">
        <w:rPr>
          <w:rFonts w:cs="Arial"/>
          <w:szCs w:val="22"/>
        </w:rPr>
        <w:t xml:space="preserve">Naročnik lahko od izvajalca zahteva povrnitev </w:t>
      </w:r>
      <w:r w:rsidR="00C21204" w:rsidRPr="004458BC">
        <w:rPr>
          <w:rFonts w:cs="Arial"/>
          <w:szCs w:val="22"/>
        </w:rPr>
        <w:lastRenderedPageBreak/>
        <w:t>škode, ki je bila povzročena naročniku zaradi odpovedi pogodbe iz razlogov</w:t>
      </w:r>
      <w:r w:rsidR="001D3903">
        <w:rPr>
          <w:rFonts w:cs="Arial"/>
          <w:szCs w:val="22"/>
        </w:rPr>
        <w:t>,</w:t>
      </w:r>
      <w:r w:rsidR="00C21204" w:rsidRPr="004458BC">
        <w:rPr>
          <w:rFonts w:cs="Arial"/>
          <w:szCs w:val="22"/>
        </w:rPr>
        <w:t xml:space="preserve"> opredeljenih v </w:t>
      </w:r>
      <w:r w:rsidR="00904A59" w:rsidRPr="004458BC">
        <w:rPr>
          <w:rFonts w:cs="Arial"/>
          <w:szCs w:val="22"/>
        </w:rPr>
        <w:t>tem</w:t>
      </w:r>
      <w:r w:rsidR="00C21204" w:rsidRPr="004458BC">
        <w:rPr>
          <w:rFonts w:cs="Arial"/>
          <w:szCs w:val="22"/>
        </w:rPr>
        <w:t xml:space="preserve"> členu pogodbe. </w:t>
      </w:r>
    </w:p>
    <w:p w14:paraId="5DDF70BE" w14:textId="77777777" w:rsidR="00C21204" w:rsidRPr="004458BC" w:rsidRDefault="00C21204" w:rsidP="00601D5A">
      <w:pPr>
        <w:tabs>
          <w:tab w:val="clear" w:pos="5579"/>
          <w:tab w:val="clear" w:pos="8640"/>
        </w:tabs>
        <w:autoSpaceDE w:val="0"/>
        <w:autoSpaceDN w:val="0"/>
        <w:adjustRightInd w:val="0"/>
        <w:rPr>
          <w:rFonts w:eastAsia="Calibri" w:cs="Arial"/>
          <w:color w:val="000000"/>
          <w:spacing w:val="0"/>
          <w:szCs w:val="22"/>
          <w:lang w:eastAsia="sl-SI"/>
        </w:rPr>
      </w:pPr>
    </w:p>
    <w:p w14:paraId="5FF51CC9" w14:textId="77777777" w:rsidR="00FE297B" w:rsidRPr="004458BC" w:rsidRDefault="00904A59" w:rsidP="004A3416">
      <w:pPr>
        <w:autoSpaceDE w:val="0"/>
        <w:autoSpaceDN w:val="0"/>
        <w:adjustRightInd w:val="0"/>
        <w:rPr>
          <w:rFonts w:cs="Arial"/>
          <w:b/>
          <w:color w:val="000000"/>
          <w:szCs w:val="22"/>
        </w:rPr>
      </w:pPr>
      <w:r w:rsidRPr="004458BC">
        <w:rPr>
          <w:rFonts w:cs="Arial"/>
          <w:b/>
          <w:color w:val="000000"/>
          <w:szCs w:val="22"/>
        </w:rPr>
        <w:t>X</w:t>
      </w:r>
      <w:r w:rsidR="00FE297B" w:rsidRPr="004458BC">
        <w:rPr>
          <w:rFonts w:cs="Arial"/>
          <w:b/>
          <w:color w:val="000000"/>
          <w:szCs w:val="22"/>
        </w:rPr>
        <w:t xml:space="preserve">. </w:t>
      </w:r>
      <w:r w:rsidR="00706DF9" w:rsidRPr="004458BC">
        <w:rPr>
          <w:rFonts w:cs="Arial"/>
          <w:b/>
          <w:color w:val="000000"/>
          <w:szCs w:val="22"/>
        </w:rPr>
        <w:t>TRAJANJE POGODBE</w:t>
      </w:r>
    </w:p>
    <w:p w14:paraId="595E3D36" w14:textId="77777777" w:rsidR="00FE297B" w:rsidRPr="004458BC" w:rsidRDefault="00FE297B" w:rsidP="00016EB8">
      <w:pPr>
        <w:numPr>
          <w:ilvl w:val="0"/>
          <w:numId w:val="22"/>
        </w:numPr>
        <w:autoSpaceDE w:val="0"/>
        <w:autoSpaceDN w:val="0"/>
        <w:adjustRightInd w:val="0"/>
        <w:jc w:val="center"/>
        <w:rPr>
          <w:rFonts w:cs="Arial"/>
          <w:szCs w:val="22"/>
        </w:rPr>
      </w:pPr>
      <w:r w:rsidRPr="004458BC">
        <w:rPr>
          <w:rFonts w:cs="Arial"/>
          <w:szCs w:val="22"/>
        </w:rPr>
        <w:t>člen</w:t>
      </w:r>
    </w:p>
    <w:p w14:paraId="0F5F1391" w14:textId="77777777" w:rsidR="00CC35E1" w:rsidRPr="004458BC" w:rsidRDefault="00CC35E1" w:rsidP="00CC35E1">
      <w:pPr>
        <w:autoSpaceDE w:val="0"/>
        <w:autoSpaceDN w:val="0"/>
        <w:adjustRightInd w:val="0"/>
        <w:rPr>
          <w:rFonts w:cs="Arial"/>
          <w:color w:val="000000"/>
          <w:szCs w:val="22"/>
        </w:rPr>
      </w:pPr>
    </w:p>
    <w:p w14:paraId="4D7E5813" w14:textId="36293EC3" w:rsidR="00CC35E1" w:rsidRPr="004458BC" w:rsidRDefault="00CC35E1" w:rsidP="00CC35E1">
      <w:pPr>
        <w:rPr>
          <w:rFonts w:cs="Arial"/>
          <w:spacing w:val="0"/>
          <w:szCs w:val="22"/>
          <w:lang w:eastAsia="ar-SA"/>
        </w:rPr>
      </w:pPr>
      <w:r w:rsidRPr="004458BC">
        <w:rPr>
          <w:rFonts w:cs="Arial"/>
          <w:szCs w:val="22"/>
        </w:rPr>
        <w:t>Pogodba se sklepa za obdobje</w:t>
      </w:r>
      <w:r w:rsidR="003B7EAB">
        <w:rPr>
          <w:rFonts w:cs="Arial"/>
          <w:szCs w:val="22"/>
        </w:rPr>
        <w:t xml:space="preserve"> enega</w:t>
      </w:r>
      <w:r w:rsidR="00904A59" w:rsidRPr="004458BC">
        <w:rPr>
          <w:rFonts w:cs="Arial"/>
          <w:szCs w:val="22"/>
        </w:rPr>
        <w:t xml:space="preserve"> let</w:t>
      </w:r>
      <w:r w:rsidR="003B7EAB">
        <w:rPr>
          <w:rFonts w:cs="Arial"/>
          <w:szCs w:val="22"/>
        </w:rPr>
        <w:t>a</w:t>
      </w:r>
      <w:r w:rsidR="001D3903">
        <w:rPr>
          <w:rFonts w:cs="Arial"/>
          <w:szCs w:val="22"/>
        </w:rPr>
        <w:t>, šteto</w:t>
      </w:r>
      <w:r w:rsidR="00977910" w:rsidRPr="004458BC">
        <w:rPr>
          <w:rFonts w:cs="Arial"/>
          <w:szCs w:val="22"/>
        </w:rPr>
        <w:t xml:space="preserve"> </w:t>
      </w:r>
      <w:r w:rsidR="00904A59" w:rsidRPr="004458BC">
        <w:rPr>
          <w:rFonts w:eastAsia="Calibri" w:cs="Arial"/>
          <w:szCs w:val="22"/>
        </w:rPr>
        <w:t xml:space="preserve">od vključno </w:t>
      </w:r>
      <w:r w:rsidR="00525C08">
        <w:rPr>
          <w:rFonts w:eastAsia="Calibri" w:cs="Arial"/>
          <w:szCs w:val="22"/>
        </w:rPr>
        <w:t>1</w:t>
      </w:r>
      <w:r w:rsidR="003B7EAB">
        <w:rPr>
          <w:rFonts w:eastAsia="Calibri" w:cs="Arial"/>
          <w:szCs w:val="22"/>
        </w:rPr>
        <w:t>9</w:t>
      </w:r>
      <w:r w:rsidR="00904A59" w:rsidRPr="004458BC">
        <w:rPr>
          <w:rFonts w:eastAsia="Calibri" w:cs="Arial"/>
          <w:szCs w:val="22"/>
        </w:rPr>
        <w:t xml:space="preserve">. </w:t>
      </w:r>
      <w:r w:rsidR="003B7EAB">
        <w:rPr>
          <w:rFonts w:eastAsia="Calibri" w:cs="Arial"/>
          <w:szCs w:val="22"/>
        </w:rPr>
        <w:t>3</w:t>
      </w:r>
      <w:r w:rsidR="00904A59" w:rsidRPr="004458BC">
        <w:rPr>
          <w:rFonts w:eastAsia="Calibri" w:cs="Arial"/>
          <w:szCs w:val="22"/>
        </w:rPr>
        <w:t>. 20</w:t>
      </w:r>
      <w:r w:rsidR="00EF52EA">
        <w:rPr>
          <w:rFonts w:eastAsia="Calibri" w:cs="Arial"/>
          <w:szCs w:val="22"/>
        </w:rPr>
        <w:t>2</w:t>
      </w:r>
      <w:r w:rsidR="003B7EAB">
        <w:rPr>
          <w:rFonts w:eastAsia="Calibri" w:cs="Arial"/>
          <w:szCs w:val="22"/>
        </w:rPr>
        <w:t>6</w:t>
      </w:r>
      <w:r w:rsidR="00904A59" w:rsidRPr="004458BC">
        <w:rPr>
          <w:rFonts w:eastAsia="Calibri" w:cs="Arial"/>
          <w:szCs w:val="22"/>
        </w:rPr>
        <w:t xml:space="preserve"> dalje oziroma </w:t>
      </w:r>
      <w:r w:rsidR="001D3903">
        <w:rPr>
          <w:rFonts w:eastAsia="Calibri" w:cs="Arial"/>
          <w:szCs w:val="22"/>
        </w:rPr>
        <w:t>od dne sklenitve pogodbe</w:t>
      </w:r>
      <w:r w:rsidR="00B141CE">
        <w:rPr>
          <w:rFonts w:eastAsia="Calibri" w:cs="Arial"/>
          <w:szCs w:val="22"/>
        </w:rPr>
        <w:t xml:space="preserve"> dalje</w:t>
      </w:r>
      <w:r w:rsidR="001D3903">
        <w:rPr>
          <w:rFonts w:eastAsia="Calibri" w:cs="Arial"/>
          <w:szCs w:val="22"/>
        </w:rPr>
        <w:t>, v kolikor se ta sklene po 1</w:t>
      </w:r>
      <w:r w:rsidR="003B7EAB">
        <w:rPr>
          <w:rFonts w:eastAsia="Calibri" w:cs="Arial"/>
          <w:szCs w:val="22"/>
        </w:rPr>
        <w:t>9</w:t>
      </w:r>
      <w:r w:rsidR="001D3903">
        <w:rPr>
          <w:rFonts w:eastAsia="Calibri" w:cs="Arial"/>
          <w:szCs w:val="22"/>
        </w:rPr>
        <w:t xml:space="preserve">. </w:t>
      </w:r>
      <w:r w:rsidR="003B7EAB">
        <w:rPr>
          <w:rFonts w:eastAsia="Calibri" w:cs="Arial"/>
          <w:szCs w:val="22"/>
        </w:rPr>
        <w:t>3</w:t>
      </w:r>
      <w:r w:rsidR="001D3903">
        <w:rPr>
          <w:rFonts w:eastAsia="Calibri" w:cs="Arial"/>
          <w:szCs w:val="22"/>
        </w:rPr>
        <w:t>. 2025 (iz npr. razloga</w:t>
      </w:r>
      <w:r w:rsidR="00B141CE">
        <w:rPr>
          <w:rFonts w:eastAsia="Calibri" w:cs="Arial"/>
          <w:szCs w:val="22"/>
        </w:rPr>
        <w:t>,</w:t>
      </w:r>
      <w:r w:rsidR="001D3903">
        <w:rPr>
          <w:rFonts w:eastAsia="Calibri" w:cs="Arial"/>
          <w:szCs w:val="22"/>
        </w:rPr>
        <w:t xml:space="preserve"> ker se </w:t>
      </w:r>
      <w:r w:rsidR="00904A59" w:rsidRPr="004458BC">
        <w:rPr>
          <w:rFonts w:eastAsia="Calibri" w:cs="Arial"/>
          <w:szCs w:val="22"/>
        </w:rPr>
        <w:t>postop</w:t>
      </w:r>
      <w:r w:rsidR="001D3903">
        <w:rPr>
          <w:rFonts w:eastAsia="Calibri" w:cs="Arial"/>
          <w:szCs w:val="22"/>
        </w:rPr>
        <w:t>e</w:t>
      </w:r>
      <w:r w:rsidR="00904A59" w:rsidRPr="004458BC">
        <w:rPr>
          <w:rFonts w:eastAsia="Calibri" w:cs="Arial"/>
          <w:szCs w:val="22"/>
        </w:rPr>
        <w:t>k oddaje javnega naročila</w:t>
      </w:r>
      <w:r w:rsidR="001D3903">
        <w:rPr>
          <w:rFonts w:eastAsia="Calibri" w:cs="Arial"/>
          <w:szCs w:val="22"/>
        </w:rPr>
        <w:t xml:space="preserve"> pravnomočno </w:t>
      </w:r>
      <w:r w:rsidR="00904A59" w:rsidRPr="004458BC">
        <w:rPr>
          <w:rFonts w:eastAsia="Calibri" w:cs="Arial"/>
          <w:szCs w:val="22"/>
        </w:rPr>
        <w:t>zaključi kasneje</w:t>
      </w:r>
      <w:r w:rsidR="00B141CE">
        <w:rPr>
          <w:rFonts w:eastAsia="Calibri" w:cs="Arial"/>
          <w:szCs w:val="22"/>
        </w:rPr>
        <w:t xml:space="preserve"> </w:t>
      </w:r>
      <w:bookmarkStart w:id="53" w:name="_Hlk187828472"/>
      <w:r w:rsidR="00B141CE">
        <w:rPr>
          <w:rFonts w:eastAsia="Calibri" w:cs="Arial"/>
          <w:szCs w:val="22"/>
        </w:rPr>
        <w:t>oz. tako da pogodbe ni mogoče skleniti do 13. 2. 2025</w:t>
      </w:r>
      <w:bookmarkEnd w:id="53"/>
      <w:r w:rsidR="001D3903">
        <w:rPr>
          <w:rFonts w:eastAsia="Calibri" w:cs="Arial"/>
          <w:szCs w:val="22"/>
        </w:rPr>
        <w:t>)</w:t>
      </w:r>
      <w:r w:rsidR="00904A59" w:rsidRPr="004458BC">
        <w:rPr>
          <w:rFonts w:eastAsia="Calibri" w:cs="Arial"/>
          <w:szCs w:val="22"/>
        </w:rPr>
        <w:t>.</w:t>
      </w:r>
    </w:p>
    <w:p w14:paraId="0305A5CD" w14:textId="77777777" w:rsidR="00CC35E1" w:rsidRPr="004458BC" w:rsidRDefault="00CC35E1" w:rsidP="00CC35E1">
      <w:pPr>
        <w:rPr>
          <w:rFonts w:cs="Arial"/>
          <w:szCs w:val="22"/>
        </w:rPr>
      </w:pPr>
    </w:p>
    <w:p w14:paraId="0AB6553C" w14:textId="77777777" w:rsidR="00CC35E1" w:rsidRPr="004458BC" w:rsidRDefault="00CC35E1" w:rsidP="00CC35E1">
      <w:pPr>
        <w:rPr>
          <w:rFonts w:cs="Arial"/>
          <w:szCs w:val="22"/>
        </w:rPr>
      </w:pPr>
      <w:r w:rsidRPr="004458BC">
        <w:rPr>
          <w:rFonts w:cs="Arial"/>
          <w:szCs w:val="22"/>
        </w:rPr>
        <w:t>Naročnik si pridržuje pravico, da predčasno odstopi od sklenjene pogodbe, v kolikor zaradi spremembe proračuna, ne bo imel zagotovljeni</w:t>
      </w:r>
      <w:r w:rsidR="00960449" w:rsidRPr="004458BC">
        <w:rPr>
          <w:rFonts w:cs="Arial"/>
          <w:szCs w:val="22"/>
        </w:rPr>
        <w:t xml:space="preserve">h zadostnih finančnih sredstev </w:t>
      </w:r>
      <w:r w:rsidRPr="004458BC">
        <w:rPr>
          <w:rFonts w:cs="Arial"/>
          <w:szCs w:val="22"/>
        </w:rPr>
        <w:t xml:space="preserve">ali v kolikor bi se pogodba iz utemeljenih razlogov na strani naročnika izkazala za negospodarno. V primeru predčasnega odstopa od pogodbe iz navedenih razlogov, bo naročnik izvajalca o tem nemudoma obvestil. Obveznosti in pravice, nastale do datuma prenehanja te pogodbe, sta naročnik in izvajalec dolžna medsebojno poravnati. Zaradi odstopa od pogodbe iz navedenih razlogov, naročnik ni odškodninsko odgovoren. </w:t>
      </w:r>
    </w:p>
    <w:p w14:paraId="0FF09546" w14:textId="77777777" w:rsidR="00983281" w:rsidRPr="004458BC" w:rsidRDefault="00983281" w:rsidP="00CC35E1">
      <w:pPr>
        <w:rPr>
          <w:rFonts w:cs="Arial"/>
          <w:szCs w:val="22"/>
        </w:rPr>
      </w:pPr>
    </w:p>
    <w:p w14:paraId="1B9B6AED" w14:textId="77777777" w:rsidR="00EF41B8" w:rsidRPr="004458BC" w:rsidRDefault="00FC6965" w:rsidP="003D397D">
      <w:pPr>
        <w:autoSpaceDE w:val="0"/>
        <w:autoSpaceDN w:val="0"/>
        <w:adjustRightInd w:val="0"/>
        <w:rPr>
          <w:rFonts w:cs="Arial"/>
          <w:b/>
          <w:color w:val="000000"/>
          <w:szCs w:val="22"/>
        </w:rPr>
      </w:pPr>
      <w:r w:rsidRPr="004458BC">
        <w:rPr>
          <w:rFonts w:cs="Arial"/>
          <w:b/>
          <w:color w:val="000000"/>
          <w:szCs w:val="22"/>
        </w:rPr>
        <w:t>X</w:t>
      </w:r>
      <w:r w:rsidR="00A92F4F" w:rsidRPr="004458BC">
        <w:rPr>
          <w:rFonts w:cs="Arial"/>
          <w:b/>
          <w:color w:val="000000"/>
          <w:szCs w:val="22"/>
        </w:rPr>
        <w:t>I</w:t>
      </w:r>
      <w:r w:rsidR="00EC68BF" w:rsidRPr="004458BC">
        <w:rPr>
          <w:rFonts w:cs="Arial"/>
          <w:b/>
          <w:color w:val="000000"/>
          <w:szCs w:val="22"/>
        </w:rPr>
        <w:t xml:space="preserve">. </w:t>
      </w:r>
      <w:r w:rsidR="00EF41B8" w:rsidRPr="004458BC">
        <w:rPr>
          <w:rFonts w:cs="Arial"/>
          <w:b/>
          <w:color w:val="000000"/>
          <w:szCs w:val="22"/>
        </w:rPr>
        <w:t>ODGOVORNOST ZA ŠKODO</w:t>
      </w:r>
    </w:p>
    <w:p w14:paraId="3461BBC9" w14:textId="77777777" w:rsidR="00EF41B8" w:rsidRPr="004458BC" w:rsidRDefault="00EF41B8" w:rsidP="003D397D">
      <w:pPr>
        <w:autoSpaceDE w:val="0"/>
        <w:autoSpaceDN w:val="0"/>
        <w:adjustRightInd w:val="0"/>
        <w:rPr>
          <w:rFonts w:cs="Arial"/>
          <w:color w:val="000000"/>
          <w:szCs w:val="22"/>
        </w:rPr>
      </w:pPr>
    </w:p>
    <w:p w14:paraId="246DDA43" w14:textId="77777777" w:rsidR="00EF41B8" w:rsidRPr="004458BC" w:rsidRDefault="00EF41B8" w:rsidP="00016EB8">
      <w:pPr>
        <w:numPr>
          <w:ilvl w:val="0"/>
          <w:numId w:val="22"/>
        </w:numPr>
        <w:autoSpaceDE w:val="0"/>
        <w:autoSpaceDN w:val="0"/>
        <w:adjustRightInd w:val="0"/>
        <w:jc w:val="center"/>
        <w:rPr>
          <w:rFonts w:cs="Arial"/>
          <w:szCs w:val="22"/>
        </w:rPr>
      </w:pPr>
      <w:r w:rsidRPr="004458BC">
        <w:rPr>
          <w:rFonts w:cs="Arial"/>
          <w:szCs w:val="22"/>
        </w:rPr>
        <w:t>člen</w:t>
      </w:r>
    </w:p>
    <w:p w14:paraId="255AFC11" w14:textId="77777777" w:rsidR="00EF41B8" w:rsidRPr="004458BC" w:rsidRDefault="00EF41B8" w:rsidP="003D397D">
      <w:pPr>
        <w:autoSpaceDE w:val="0"/>
        <w:autoSpaceDN w:val="0"/>
        <w:adjustRightInd w:val="0"/>
        <w:rPr>
          <w:rFonts w:cs="Arial"/>
          <w:color w:val="000000"/>
          <w:szCs w:val="22"/>
        </w:rPr>
      </w:pPr>
    </w:p>
    <w:p w14:paraId="2E84F174" w14:textId="77777777" w:rsidR="00D80BED" w:rsidRPr="004458BC" w:rsidRDefault="00D80BED" w:rsidP="00D80BED">
      <w:pPr>
        <w:rPr>
          <w:rFonts w:cs="Arial"/>
          <w:szCs w:val="22"/>
        </w:rPr>
      </w:pPr>
      <w:r w:rsidRPr="004458BC">
        <w:rPr>
          <w:rFonts w:cs="Arial"/>
          <w:szCs w:val="22"/>
        </w:rPr>
        <w:t>Izvajalec odgovarja za vso nastalo škodo, ki jo naklepno, iz malomarnosti ali nestrokovnosti povzročijo njegovi delavci. V kolikor izvajalec ne odpravi škode v roku in na način, kot ga določi naročnik, lahko naročnik, po svoji izbiri, izbere drugega izvajalca, ki bo na stroške prvotnega izvajalca odpravil škodo.</w:t>
      </w:r>
    </w:p>
    <w:p w14:paraId="3D2FC618" w14:textId="77777777" w:rsidR="00EF41B8" w:rsidRPr="004458BC" w:rsidRDefault="00EF41B8" w:rsidP="003D397D">
      <w:pPr>
        <w:autoSpaceDE w:val="0"/>
        <w:autoSpaceDN w:val="0"/>
        <w:adjustRightInd w:val="0"/>
        <w:rPr>
          <w:rFonts w:cs="Arial"/>
          <w:color w:val="000000"/>
          <w:szCs w:val="22"/>
        </w:rPr>
      </w:pPr>
    </w:p>
    <w:p w14:paraId="6CCF6BD5" w14:textId="77777777" w:rsidR="00EF41B8" w:rsidRPr="004458BC" w:rsidRDefault="00EC68BF" w:rsidP="003D397D">
      <w:pPr>
        <w:autoSpaceDE w:val="0"/>
        <w:autoSpaceDN w:val="0"/>
        <w:adjustRightInd w:val="0"/>
        <w:rPr>
          <w:rFonts w:cs="Arial"/>
          <w:b/>
          <w:color w:val="000000"/>
          <w:szCs w:val="22"/>
        </w:rPr>
      </w:pPr>
      <w:r w:rsidRPr="004458BC">
        <w:rPr>
          <w:rFonts w:cs="Arial"/>
          <w:b/>
          <w:color w:val="000000"/>
          <w:szCs w:val="22"/>
        </w:rPr>
        <w:t>X</w:t>
      </w:r>
      <w:r w:rsidR="00A92F4F" w:rsidRPr="004458BC">
        <w:rPr>
          <w:rFonts w:cs="Arial"/>
          <w:b/>
          <w:color w:val="000000"/>
          <w:szCs w:val="22"/>
        </w:rPr>
        <w:t>II</w:t>
      </w:r>
      <w:r w:rsidRPr="004458BC">
        <w:rPr>
          <w:rFonts w:cs="Arial"/>
          <w:b/>
          <w:color w:val="000000"/>
          <w:szCs w:val="22"/>
        </w:rPr>
        <w:t xml:space="preserve">. </w:t>
      </w:r>
      <w:r w:rsidR="00EF41B8" w:rsidRPr="004458BC">
        <w:rPr>
          <w:rFonts w:cs="Arial"/>
          <w:b/>
          <w:color w:val="000000"/>
          <w:szCs w:val="22"/>
        </w:rPr>
        <w:t>PREDSTAVNIKI POGODBENIH STRANK</w:t>
      </w:r>
    </w:p>
    <w:p w14:paraId="6C68BC1E" w14:textId="77777777" w:rsidR="00EC68BF" w:rsidRPr="004458BC" w:rsidRDefault="00EC68BF" w:rsidP="003D397D">
      <w:pPr>
        <w:autoSpaceDE w:val="0"/>
        <w:autoSpaceDN w:val="0"/>
        <w:adjustRightInd w:val="0"/>
        <w:rPr>
          <w:rFonts w:cs="Arial"/>
          <w:b/>
          <w:color w:val="000000"/>
          <w:szCs w:val="22"/>
        </w:rPr>
      </w:pPr>
    </w:p>
    <w:p w14:paraId="0905C0EA" w14:textId="77777777" w:rsidR="00FE297B" w:rsidRPr="004458BC" w:rsidRDefault="00FE297B" w:rsidP="00016EB8">
      <w:pPr>
        <w:numPr>
          <w:ilvl w:val="0"/>
          <w:numId w:val="22"/>
        </w:numPr>
        <w:autoSpaceDE w:val="0"/>
        <w:autoSpaceDN w:val="0"/>
        <w:adjustRightInd w:val="0"/>
        <w:jc w:val="center"/>
        <w:rPr>
          <w:rFonts w:cs="Arial"/>
          <w:szCs w:val="22"/>
        </w:rPr>
      </w:pPr>
      <w:r w:rsidRPr="004458BC">
        <w:rPr>
          <w:rFonts w:cs="Arial"/>
          <w:szCs w:val="22"/>
        </w:rPr>
        <w:t>člen</w:t>
      </w:r>
    </w:p>
    <w:p w14:paraId="3CC687C8" w14:textId="77777777" w:rsidR="00EF41B8" w:rsidRPr="004458BC" w:rsidRDefault="00EF41B8" w:rsidP="00FE297B">
      <w:pPr>
        <w:autoSpaceDE w:val="0"/>
        <w:autoSpaceDN w:val="0"/>
        <w:adjustRightInd w:val="0"/>
        <w:rPr>
          <w:rFonts w:cs="Arial"/>
          <w:color w:val="000000"/>
          <w:szCs w:val="22"/>
        </w:rPr>
      </w:pPr>
    </w:p>
    <w:p w14:paraId="2753D508" w14:textId="77777777" w:rsidR="00EF41B8" w:rsidRPr="004458BC" w:rsidRDefault="00EF41B8" w:rsidP="00EF41B8">
      <w:pPr>
        <w:tabs>
          <w:tab w:val="clear" w:pos="5579"/>
          <w:tab w:val="clear" w:pos="8640"/>
        </w:tabs>
        <w:autoSpaceDE w:val="0"/>
        <w:autoSpaceDN w:val="0"/>
        <w:adjustRightInd w:val="0"/>
        <w:rPr>
          <w:rFonts w:eastAsia="Calibri" w:cs="Arial"/>
          <w:spacing w:val="0"/>
          <w:szCs w:val="22"/>
          <w:lang w:eastAsia="sl-SI"/>
        </w:rPr>
      </w:pPr>
      <w:r w:rsidRPr="004458BC">
        <w:rPr>
          <w:rFonts w:eastAsia="Calibri" w:cs="Arial"/>
          <w:spacing w:val="0"/>
          <w:szCs w:val="22"/>
          <w:lang w:eastAsia="sl-SI"/>
        </w:rPr>
        <w:t>Pogodbeni stranki imenujeta vsaka svojega predstavnika, ki sta pooblaščena za koordinacijo izvajanja del po tej pogodbi.</w:t>
      </w:r>
    </w:p>
    <w:p w14:paraId="5620516C" w14:textId="77777777" w:rsidR="00EF41B8" w:rsidRPr="004458BC" w:rsidRDefault="00EF41B8" w:rsidP="00EF41B8">
      <w:pPr>
        <w:tabs>
          <w:tab w:val="clear" w:pos="5579"/>
          <w:tab w:val="clear" w:pos="8640"/>
        </w:tabs>
        <w:autoSpaceDE w:val="0"/>
        <w:autoSpaceDN w:val="0"/>
        <w:adjustRightInd w:val="0"/>
        <w:rPr>
          <w:rFonts w:eastAsia="Calibri" w:cs="Arial"/>
          <w:spacing w:val="0"/>
          <w:szCs w:val="22"/>
          <w:lang w:eastAsia="sl-SI"/>
        </w:rPr>
      </w:pPr>
    </w:p>
    <w:p w14:paraId="30E07AF2" w14:textId="17E09EC0" w:rsidR="00EF41B8" w:rsidRPr="004458BC" w:rsidRDefault="00EF41B8" w:rsidP="00EF41B8">
      <w:pPr>
        <w:autoSpaceDE w:val="0"/>
        <w:autoSpaceDN w:val="0"/>
        <w:adjustRightInd w:val="0"/>
        <w:rPr>
          <w:rFonts w:cs="Arial"/>
          <w:color w:val="000000"/>
          <w:szCs w:val="22"/>
        </w:rPr>
      </w:pPr>
      <w:r w:rsidRPr="004458BC">
        <w:rPr>
          <w:rFonts w:eastAsia="Calibri" w:cs="Arial"/>
          <w:spacing w:val="0"/>
          <w:szCs w:val="22"/>
          <w:lang w:eastAsia="sl-SI"/>
        </w:rPr>
        <w:t>Odgovorni predstavnik naročnika, ki bo urejal vsa vprašanja, nastala v zvezi z izvajanjem te pogodbe, in koordiniral izvajanje del na strani naročnika je</w:t>
      </w:r>
      <w:r w:rsidR="00A20089" w:rsidRPr="004458BC">
        <w:rPr>
          <w:rFonts w:cs="Arial"/>
          <w:color w:val="000000"/>
          <w:szCs w:val="22"/>
        </w:rPr>
        <w:t xml:space="preserve"> </w:t>
      </w:r>
      <w:r w:rsidR="003B7EAB">
        <w:rPr>
          <w:rFonts w:cs="Arial"/>
          <w:color w:val="000000"/>
          <w:szCs w:val="22"/>
        </w:rPr>
        <w:t>Suzana Mišić</w:t>
      </w:r>
      <w:r w:rsidRPr="004458BC">
        <w:rPr>
          <w:rFonts w:cs="Arial"/>
          <w:color w:val="000000"/>
          <w:szCs w:val="22"/>
        </w:rPr>
        <w:t>, telefon 01/580-55-</w:t>
      </w:r>
      <w:r w:rsidR="00F569B1" w:rsidRPr="004458BC">
        <w:rPr>
          <w:rFonts w:cs="Arial"/>
          <w:color w:val="000000"/>
          <w:szCs w:val="22"/>
        </w:rPr>
        <w:t>2</w:t>
      </w:r>
      <w:r w:rsidR="003B7EAB">
        <w:rPr>
          <w:rFonts w:cs="Arial"/>
          <w:color w:val="000000"/>
          <w:szCs w:val="22"/>
        </w:rPr>
        <w:t>7</w:t>
      </w:r>
      <w:r w:rsidRPr="004458BC">
        <w:rPr>
          <w:rFonts w:cs="Arial"/>
          <w:color w:val="000000"/>
          <w:szCs w:val="22"/>
        </w:rPr>
        <w:t>, el</w:t>
      </w:r>
      <w:r w:rsidR="00A20089" w:rsidRPr="004458BC">
        <w:rPr>
          <w:rFonts w:cs="Arial"/>
          <w:color w:val="000000"/>
          <w:szCs w:val="22"/>
        </w:rPr>
        <w:t>ektronski</w:t>
      </w:r>
      <w:r w:rsidRPr="004458BC">
        <w:rPr>
          <w:rFonts w:cs="Arial"/>
          <w:color w:val="000000"/>
          <w:szCs w:val="22"/>
        </w:rPr>
        <w:t xml:space="preserve"> </w:t>
      </w:r>
      <w:r w:rsidRPr="004458BC">
        <w:rPr>
          <w:rFonts w:cs="Arial"/>
          <w:szCs w:val="22"/>
        </w:rPr>
        <w:t>naslov</w:t>
      </w:r>
      <w:r w:rsidR="00A20089" w:rsidRPr="004458BC">
        <w:rPr>
          <w:rFonts w:cs="Arial"/>
          <w:szCs w:val="22"/>
        </w:rPr>
        <w:t xml:space="preserve">: </w:t>
      </w:r>
      <w:r w:rsidR="003B7EAB">
        <w:rPr>
          <w:rFonts w:cs="Arial"/>
          <w:szCs w:val="22"/>
        </w:rPr>
        <w:t>suzana.misic@fu.uni-lj.si</w:t>
      </w:r>
      <w:r w:rsidRPr="004458BC">
        <w:rPr>
          <w:rFonts w:cs="Arial"/>
          <w:szCs w:val="22"/>
        </w:rPr>
        <w:t>.</w:t>
      </w:r>
    </w:p>
    <w:p w14:paraId="2ED9602B" w14:textId="77777777" w:rsidR="00EF41B8" w:rsidRPr="004458BC" w:rsidRDefault="00EF41B8" w:rsidP="00EF41B8">
      <w:pPr>
        <w:tabs>
          <w:tab w:val="clear" w:pos="5579"/>
          <w:tab w:val="clear" w:pos="8640"/>
        </w:tabs>
        <w:autoSpaceDE w:val="0"/>
        <w:autoSpaceDN w:val="0"/>
        <w:adjustRightInd w:val="0"/>
        <w:rPr>
          <w:rFonts w:eastAsia="Calibri" w:cs="Arial"/>
          <w:spacing w:val="0"/>
          <w:szCs w:val="22"/>
          <w:lang w:eastAsia="sl-SI"/>
        </w:rPr>
      </w:pPr>
    </w:p>
    <w:p w14:paraId="644B2BAF" w14:textId="77777777" w:rsidR="00FE297B" w:rsidRPr="004458BC" w:rsidRDefault="00EF41B8" w:rsidP="00FE297B">
      <w:pPr>
        <w:autoSpaceDE w:val="0"/>
        <w:autoSpaceDN w:val="0"/>
        <w:adjustRightInd w:val="0"/>
        <w:rPr>
          <w:rFonts w:cs="Arial"/>
          <w:color w:val="000000"/>
          <w:szCs w:val="22"/>
        </w:rPr>
      </w:pPr>
      <w:r w:rsidRPr="004458BC">
        <w:rPr>
          <w:rFonts w:eastAsia="Calibri" w:cs="Arial"/>
          <w:spacing w:val="0"/>
          <w:szCs w:val="22"/>
          <w:lang w:eastAsia="sl-SI"/>
        </w:rPr>
        <w:t>Odgovorni predstavnik izvajalca, ki bo urejal vsa vprašanja nastala v zvezi z izvajanjem te pogodbe in koordiniral izvajanje del na strani izvajalca je: ___________________, telefon ________________, el. naslov ______________________</w:t>
      </w:r>
    </w:p>
    <w:p w14:paraId="32D7BF27" w14:textId="77777777" w:rsidR="00621739" w:rsidRPr="004458BC" w:rsidRDefault="00621739" w:rsidP="00FE297B">
      <w:pPr>
        <w:autoSpaceDE w:val="0"/>
        <w:autoSpaceDN w:val="0"/>
        <w:adjustRightInd w:val="0"/>
        <w:rPr>
          <w:rFonts w:cs="Arial"/>
          <w:color w:val="000000"/>
          <w:szCs w:val="22"/>
        </w:rPr>
      </w:pPr>
    </w:p>
    <w:p w14:paraId="19CD0832" w14:textId="77777777" w:rsidR="00621739" w:rsidRPr="004458BC" w:rsidRDefault="00621739" w:rsidP="00621739">
      <w:pPr>
        <w:autoSpaceDE w:val="0"/>
        <w:autoSpaceDN w:val="0"/>
        <w:adjustRightInd w:val="0"/>
        <w:rPr>
          <w:rFonts w:cs="Arial"/>
          <w:b/>
          <w:color w:val="000000"/>
          <w:szCs w:val="22"/>
        </w:rPr>
      </w:pPr>
      <w:r w:rsidRPr="004458BC">
        <w:rPr>
          <w:rFonts w:cs="Arial"/>
          <w:b/>
          <w:color w:val="000000"/>
          <w:szCs w:val="22"/>
        </w:rPr>
        <w:t>X</w:t>
      </w:r>
      <w:r w:rsidR="00FC6965" w:rsidRPr="004458BC">
        <w:rPr>
          <w:rFonts w:cs="Arial"/>
          <w:b/>
          <w:color w:val="000000"/>
          <w:szCs w:val="22"/>
        </w:rPr>
        <w:t>I</w:t>
      </w:r>
      <w:r w:rsidR="00A92F4F" w:rsidRPr="004458BC">
        <w:rPr>
          <w:rFonts w:cs="Arial"/>
          <w:b/>
          <w:color w:val="000000"/>
          <w:szCs w:val="22"/>
        </w:rPr>
        <w:t>II</w:t>
      </w:r>
      <w:r w:rsidRPr="004458BC">
        <w:rPr>
          <w:rFonts w:cs="Arial"/>
          <w:b/>
          <w:color w:val="000000"/>
          <w:szCs w:val="22"/>
        </w:rPr>
        <w:t xml:space="preserve">. PROTIKORUPCIJSKA KALVZULA </w:t>
      </w:r>
      <w:r w:rsidRPr="004458BC">
        <w:rPr>
          <w:rFonts w:cs="Arial"/>
          <w:b/>
          <w:szCs w:val="22"/>
        </w:rPr>
        <w:t>(po 14. členu ZIntPK)</w:t>
      </w:r>
    </w:p>
    <w:p w14:paraId="69C03583" w14:textId="77777777" w:rsidR="00621739" w:rsidRPr="004458BC" w:rsidRDefault="00621739" w:rsidP="00621739">
      <w:pPr>
        <w:autoSpaceDE w:val="0"/>
        <w:autoSpaceDN w:val="0"/>
        <w:adjustRightInd w:val="0"/>
        <w:ind w:left="360"/>
        <w:jc w:val="center"/>
        <w:rPr>
          <w:rFonts w:cs="Arial"/>
          <w:color w:val="000000"/>
          <w:szCs w:val="22"/>
        </w:rPr>
      </w:pPr>
    </w:p>
    <w:p w14:paraId="0DD1CA25" w14:textId="77777777" w:rsidR="00621739" w:rsidRPr="004458BC" w:rsidRDefault="00621739" w:rsidP="00016EB8">
      <w:pPr>
        <w:numPr>
          <w:ilvl w:val="0"/>
          <w:numId w:val="22"/>
        </w:numPr>
        <w:autoSpaceDE w:val="0"/>
        <w:autoSpaceDN w:val="0"/>
        <w:adjustRightInd w:val="0"/>
        <w:jc w:val="center"/>
        <w:rPr>
          <w:rFonts w:cs="Arial"/>
          <w:szCs w:val="22"/>
        </w:rPr>
      </w:pPr>
      <w:r w:rsidRPr="004458BC">
        <w:rPr>
          <w:rFonts w:cs="Arial"/>
          <w:szCs w:val="22"/>
        </w:rPr>
        <w:t>člen</w:t>
      </w:r>
    </w:p>
    <w:p w14:paraId="4444A1F7" w14:textId="77777777" w:rsidR="00F80F72" w:rsidRPr="004458BC" w:rsidRDefault="00F80F72" w:rsidP="002666C4">
      <w:pPr>
        <w:autoSpaceDE w:val="0"/>
        <w:autoSpaceDN w:val="0"/>
        <w:adjustRightInd w:val="0"/>
        <w:jc w:val="center"/>
        <w:rPr>
          <w:rFonts w:cs="Arial"/>
          <w:color w:val="000000"/>
          <w:szCs w:val="22"/>
        </w:rPr>
      </w:pPr>
    </w:p>
    <w:p w14:paraId="48B32EDB" w14:textId="4F408189" w:rsidR="00983281" w:rsidRPr="008F5F84" w:rsidRDefault="00F80F72" w:rsidP="008F5F84">
      <w:pPr>
        <w:rPr>
          <w:rFonts w:eastAsia="Calibri" w:cs="Arial"/>
          <w:szCs w:val="22"/>
        </w:rPr>
      </w:pPr>
      <w:r w:rsidRPr="004458BC">
        <w:rPr>
          <w:rFonts w:eastAsia="Calibri" w:cs="Arial"/>
          <w:szCs w:val="22"/>
        </w:rPr>
        <w:t>Pogodbeni stranki potrjujeta, da sta seznanjeni in se zavedata dejstva, da je predmetna pogodba nična, če je ali bo v katerikoli fazi sklepanja ali izvajanja te pogodbe kdo v imenu ali na račun izvajalca predstavniku ali posredniku naročnika obljubil, ponudil ali dal kakšno nedovoljeno korist za pridobitev posla po tej pogodbi, za sklenitev posla pod ugodnejšimi pogoji, za opustitev dolžnega nadzora nad izvajanjem pogodbenih obveznosti ali za drugo ravnanje ali opustitev, s katerim je ali bo naročniku povzročena škoda ali pa je ali bo omogočena pridobitev nedovoljene koristi predstavniku</w:t>
      </w:r>
      <w:r w:rsidR="00C04EF2" w:rsidRPr="004458BC">
        <w:rPr>
          <w:rFonts w:eastAsia="Calibri" w:cs="Arial"/>
          <w:szCs w:val="22"/>
        </w:rPr>
        <w:t xml:space="preserve"> </w:t>
      </w:r>
      <w:r w:rsidRPr="004458BC">
        <w:rPr>
          <w:rFonts w:eastAsia="Calibri" w:cs="Arial"/>
          <w:szCs w:val="22"/>
        </w:rPr>
        <w:t xml:space="preserve">ali posredniku naročnika in/ali izvajalcu ali njegovemu predstavniku, zastopniku ali posredniku. </w:t>
      </w:r>
    </w:p>
    <w:p w14:paraId="327F315C" w14:textId="32E46DA9" w:rsidR="008B3B29" w:rsidRPr="00D95746" w:rsidRDefault="008B3B29" w:rsidP="008B3B29">
      <w:pPr>
        <w:rPr>
          <w:b/>
          <w:bCs/>
        </w:rPr>
      </w:pPr>
      <w:r>
        <w:rPr>
          <w:b/>
          <w:bCs/>
        </w:rPr>
        <w:lastRenderedPageBreak/>
        <w:t>XIV. SOCIALNA KLAVZULA</w:t>
      </w:r>
    </w:p>
    <w:p w14:paraId="7344D71F" w14:textId="77777777" w:rsidR="008B3B29" w:rsidRPr="008B3B29" w:rsidRDefault="008B3B29" w:rsidP="008B3B29">
      <w:pPr>
        <w:pStyle w:val="BodyText23"/>
        <w:widowControl/>
        <w:tabs>
          <w:tab w:val="clear" w:pos="0"/>
          <w:tab w:val="clear" w:pos="849"/>
          <w:tab w:val="clear" w:pos="1440"/>
          <w:tab w:val="clear" w:pos="2160"/>
          <w:tab w:val="clear" w:pos="2880"/>
          <w:tab w:val="clear" w:pos="3600"/>
          <w:tab w:val="clear" w:pos="4320"/>
          <w:tab w:val="clear" w:pos="5040"/>
          <w:tab w:val="clear" w:pos="5760"/>
          <w:tab w:val="clear" w:pos="6480"/>
          <w:tab w:val="clear" w:pos="7200"/>
          <w:tab w:val="clear" w:pos="7920"/>
          <w:tab w:val="clear" w:pos="8640"/>
        </w:tabs>
        <w:overflowPunct/>
        <w:autoSpaceDE/>
        <w:spacing w:line="260" w:lineRule="atLeast"/>
        <w:jc w:val="left"/>
        <w:rPr>
          <w:rFonts w:ascii="Arial" w:hAnsi="Arial" w:cs="Arial"/>
          <w:sz w:val="22"/>
          <w:szCs w:val="22"/>
        </w:rPr>
      </w:pPr>
    </w:p>
    <w:p w14:paraId="32FDB85F" w14:textId="0BF3E5D2" w:rsidR="008B3B29" w:rsidRPr="008B3B29" w:rsidRDefault="008B3B29" w:rsidP="008B3B29">
      <w:pPr>
        <w:jc w:val="center"/>
        <w:rPr>
          <w:rFonts w:cs="Arial"/>
          <w:szCs w:val="22"/>
        </w:rPr>
      </w:pPr>
      <w:r w:rsidRPr="008B3B29">
        <w:rPr>
          <w:rFonts w:cs="Arial"/>
          <w:szCs w:val="22"/>
        </w:rPr>
        <w:t>2</w:t>
      </w:r>
      <w:r w:rsidR="00D95746">
        <w:rPr>
          <w:rFonts w:cs="Arial"/>
          <w:szCs w:val="22"/>
        </w:rPr>
        <w:t>4</w:t>
      </w:r>
      <w:r w:rsidRPr="008B3B29">
        <w:rPr>
          <w:rFonts w:cs="Arial"/>
          <w:szCs w:val="22"/>
        </w:rPr>
        <w:t xml:space="preserve">. člen </w:t>
      </w:r>
    </w:p>
    <w:p w14:paraId="4A96F4F2" w14:textId="77777777" w:rsidR="008B3B29" w:rsidRPr="008B3B29" w:rsidRDefault="008B3B29" w:rsidP="008B3B29">
      <w:pPr>
        <w:jc w:val="center"/>
        <w:rPr>
          <w:rFonts w:cs="Arial"/>
          <w:szCs w:val="22"/>
        </w:rPr>
      </w:pPr>
    </w:p>
    <w:p w14:paraId="1C3FB8FD" w14:textId="77777777" w:rsidR="008B3B29" w:rsidRPr="008B3B29" w:rsidRDefault="008B3B29" w:rsidP="008B3B29">
      <w:pPr>
        <w:rPr>
          <w:rFonts w:cs="Arial"/>
          <w:iCs/>
          <w:szCs w:val="22"/>
        </w:rPr>
      </w:pPr>
      <w:r w:rsidRPr="008B3B29">
        <w:rPr>
          <w:rFonts w:cs="Arial"/>
          <w:iCs/>
          <w:szCs w:val="22"/>
        </w:rPr>
        <w:t>Naročnik bo po izteku vsakih šest mesecev od sklenitve te pogodbe preveril ali je na dan tega preverjanja pri izvajalcu ali podizvajalcu izpolnjena ena ali več naslednjih okoliščin:</w:t>
      </w:r>
    </w:p>
    <w:p w14:paraId="53A889EA" w14:textId="77777777" w:rsidR="008B3B29" w:rsidRPr="008B3B29" w:rsidRDefault="008B3B29" w:rsidP="008B3B29">
      <w:pPr>
        <w:rPr>
          <w:rFonts w:cs="Arial"/>
          <w:iCs/>
          <w:szCs w:val="22"/>
        </w:rPr>
      </w:pPr>
    </w:p>
    <w:p w14:paraId="03BFC535" w14:textId="77777777" w:rsidR="008B3B29" w:rsidRPr="008B3B29" w:rsidRDefault="008B3B29" w:rsidP="008B3B29">
      <w:pPr>
        <w:pStyle w:val="Odstavekseznama"/>
        <w:numPr>
          <w:ilvl w:val="0"/>
          <w:numId w:val="29"/>
        </w:numPr>
        <w:tabs>
          <w:tab w:val="clear" w:pos="5579"/>
          <w:tab w:val="clear" w:pos="8640"/>
        </w:tabs>
        <w:spacing w:line="260" w:lineRule="atLeast"/>
        <w:ind w:left="284" w:hanging="284"/>
        <w:rPr>
          <w:rFonts w:cs="Arial"/>
          <w:iCs/>
          <w:szCs w:val="22"/>
        </w:rPr>
      </w:pPr>
      <w:r w:rsidRPr="008B3B29">
        <w:rPr>
          <w:rFonts w:cs="Arial"/>
          <w:iCs/>
          <w:szCs w:val="22"/>
        </w:rPr>
        <w:t>če izvajalec ali njegov 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njegov podizvajalec ne izpolnjuje obveznosti iz prejšnjega stavka tudi, če na dan preverjanja ni imel predloženih vseh obračunov davčnih odtegljajev za dohodke iz delovnega razmerja za obdobje zadnjih petih let do dne preverjanja;</w:t>
      </w:r>
    </w:p>
    <w:p w14:paraId="6EFD24A5" w14:textId="77777777" w:rsidR="008B3B29" w:rsidRPr="008B3B29" w:rsidRDefault="008B3B29" w:rsidP="008B3B29">
      <w:pPr>
        <w:pStyle w:val="Odstavekseznama"/>
        <w:numPr>
          <w:ilvl w:val="0"/>
          <w:numId w:val="29"/>
        </w:numPr>
        <w:tabs>
          <w:tab w:val="clear" w:pos="5579"/>
          <w:tab w:val="clear" w:pos="8640"/>
        </w:tabs>
        <w:spacing w:line="260" w:lineRule="atLeast"/>
        <w:ind w:left="284" w:hanging="284"/>
        <w:rPr>
          <w:rFonts w:cs="Arial"/>
          <w:iCs/>
          <w:szCs w:val="22"/>
        </w:rPr>
      </w:pPr>
      <w:r w:rsidRPr="008B3B29">
        <w:rPr>
          <w:rFonts w:cs="Arial"/>
          <w:iCs/>
          <w:szCs w:val="22"/>
        </w:rPr>
        <w:t>če je izvajalec ali njegov podizvajalec izločen iz postopkov oddaje javnih naročil zaradi uvrstitve v evidenco gospodarskih subjektov z negativnimi referencami;</w:t>
      </w:r>
    </w:p>
    <w:p w14:paraId="0073B619" w14:textId="77777777" w:rsidR="008B3B29" w:rsidRPr="008B3B29" w:rsidRDefault="008B3B29" w:rsidP="008B3B29">
      <w:pPr>
        <w:pStyle w:val="Odstavekseznama"/>
        <w:numPr>
          <w:ilvl w:val="0"/>
          <w:numId w:val="29"/>
        </w:numPr>
        <w:tabs>
          <w:tab w:val="clear" w:pos="5579"/>
          <w:tab w:val="clear" w:pos="8640"/>
        </w:tabs>
        <w:spacing w:line="260" w:lineRule="atLeast"/>
        <w:ind w:left="284" w:hanging="284"/>
        <w:rPr>
          <w:rFonts w:cs="Arial"/>
          <w:iCs/>
          <w:szCs w:val="22"/>
        </w:rPr>
      </w:pPr>
      <w:r w:rsidRPr="008B3B29">
        <w:rPr>
          <w:rFonts w:cs="Arial"/>
          <w:iCs/>
          <w:szCs w:val="22"/>
        </w:rPr>
        <w:t>je v zadnjih treh letih pred dnevom preverjanja pristojni organ Republike Slovenije ali druge države članice ali tretje države pri izvajalcu ali njegovemu podizvajalcu ugotovil najmanj dve kršitvi v zvezi s:</w:t>
      </w:r>
    </w:p>
    <w:p w14:paraId="721D7CC6" w14:textId="77777777" w:rsidR="008B3B29" w:rsidRPr="008B3B29" w:rsidRDefault="008B3B29" w:rsidP="008B3B29">
      <w:pPr>
        <w:pStyle w:val="Odstavekseznama"/>
        <w:numPr>
          <w:ilvl w:val="0"/>
          <w:numId w:val="30"/>
        </w:numPr>
        <w:tabs>
          <w:tab w:val="clear" w:pos="5579"/>
          <w:tab w:val="clear" w:pos="8640"/>
        </w:tabs>
        <w:rPr>
          <w:rFonts w:cs="Arial"/>
          <w:szCs w:val="22"/>
        </w:rPr>
      </w:pPr>
      <w:r w:rsidRPr="008B3B29">
        <w:rPr>
          <w:rFonts w:cs="Arial"/>
          <w:szCs w:val="22"/>
        </w:rPr>
        <w:t>plačilom za delo,</w:t>
      </w:r>
    </w:p>
    <w:p w14:paraId="7048B1C3" w14:textId="77777777" w:rsidR="008B3B29" w:rsidRPr="008B3B29" w:rsidRDefault="008B3B29" w:rsidP="008B3B29">
      <w:pPr>
        <w:pStyle w:val="Odstavekseznama"/>
        <w:numPr>
          <w:ilvl w:val="0"/>
          <w:numId w:val="30"/>
        </w:numPr>
        <w:tabs>
          <w:tab w:val="clear" w:pos="5579"/>
          <w:tab w:val="clear" w:pos="8640"/>
        </w:tabs>
        <w:rPr>
          <w:rFonts w:cs="Arial"/>
          <w:szCs w:val="22"/>
        </w:rPr>
      </w:pPr>
      <w:r w:rsidRPr="008B3B29">
        <w:rPr>
          <w:rFonts w:cs="Arial"/>
          <w:szCs w:val="22"/>
        </w:rPr>
        <w:t>delovnim časom,</w:t>
      </w:r>
    </w:p>
    <w:p w14:paraId="2FD8788E" w14:textId="77777777" w:rsidR="008B3B29" w:rsidRPr="008B3B29" w:rsidRDefault="008B3B29" w:rsidP="008B3B29">
      <w:pPr>
        <w:pStyle w:val="Odstavekseznama"/>
        <w:numPr>
          <w:ilvl w:val="0"/>
          <w:numId w:val="30"/>
        </w:numPr>
        <w:tabs>
          <w:tab w:val="clear" w:pos="5579"/>
          <w:tab w:val="clear" w:pos="8640"/>
        </w:tabs>
        <w:rPr>
          <w:rFonts w:cs="Arial"/>
          <w:szCs w:val="22"/>
        </w:rPr>
      </w:pPr>
      <w:r w:rsidRPr="008B3B29">
        <w:rPr>
          <w:rFonts w:cs="Arial"/>
          <w:szCs w:val="22"/>
        </w:rPr>
        <w:t>počitki,</w:t>
      </w:r>
    </w:p>
    <w:p w14:paraId="1E95BD06" w14:textId="77777777" w:rsidR="008B3B29" w:rsidRPr="008B3B29" w:rsidRDefault="008B3B29" w:rsidP="008B3B29">
      <w:pPr>
        <w:pStyle w:val="Odstavekseznama"/>
        <w:numPr>
          <w:ilvl w:val="0"/>
          <w:numId w:val="30"/>
        </w:numPr>
        <w:tabs>
          <w:tab w:val="clear" w:pos="5579"/>
          <w:tab w:val="clear" w:pos="8640"/>
        </w:tabs>
        <w:rPr>
          <w:rFonts w:cs="Arial"/>
          <w:szCs w:val="22"/>
        </w:rPr>
      </w:pPr>
      <w:r w:rsidRPr="008B3B29">
        <w:rPr>
          <w:rFonts w:cs="Arial"/>
          <w:szCs w:val="22"/>
        </w:rPr>
        <w:t>opravljanjem dela na podlagi pogodb civilnega prava kljub obstoju elementov delovnega razmerja ali</w:t>
      </w:r>
    </w:p>
    <w:p w14:paraId="7181560F" w14:textId="77777777" w:rsidR="008B3B29" w:rsidRPr="008B3B29" w:rsidRDefault="008B3B29" w:rsidP="008B3B29">
      <w:pPr>
        <w:pStyle w:val="Odstavekseznama"/>
        <w:numPr>
          <w:ilvl w:val="0"/>
          <w:numId w:val="30"/>
        </w:numPr>
        <w:tabs>
          <w:tab w:val="clear" w:pos="5579"/>
          <w:tab w:val="clear" w:pos="8640"/>
        </w:tabs>
        <w:rPr>
          <w:rFonts w:cs="Arial"/>
          <w:szCs w:val="22"/>
        </w:rPr>
      </w:pPr>
      <w:r w:rsidRPr="008B3B29">
        <w:rPr>
          <w:rFonts w:cs="Arial"/>
          <w:szCs w:val="22"/>
        </w:rPr>
        <w:t>v zvezi z zaposlovanjem na črno,</w:t>
      </w:r>
    </w:p>
    <w:p w14:paraId="09CF7736" w14:textId="77777777" w:rsidR="008B3B29" w:rsidRPr="008B3B29" w:rsidRDefault="008B3B29" w:rsidP="008B3B29">
      <w:pPr>
        <w:ind w:left="360"/>
        <w:rPr>
          <w:rFonts w:cs="Arial"/>
          <w:szCs w:val="22"/>
        </w:rPr>
      </w:pPr>
      <w:r w:rsidRPr="008B3B29">
        <w:rPr>
          <w:rFonts w:cs="Arial"/>
          <w:szCs w:val="22"/>
        </w:rPr>
        <w:t>za kateri mu je bila s pravnomočno odločitvijo ali več pravnomočnimi odločitvami izrečena globa za prekršek.</w:t>
      </w:r>
    </w:p>
    <w:p w14:paraId="771D0C89" w14:textId="77777777" w:rsidR="008B3B29" w:rsidRPr="008B3B29" w:rsidRDefault="008B3B29" w:rsidP="008B3B29">
      <w:pPr>
        <w:rPr>
          <w:rFonts w:cs="Arial"/>
          <w:iCs/>
          <w:szCs w:val="22"/>
        </w:rPr>
      </w:pPr>
    </w:p>
    <w:p w14:paraId="3076CD45" w14:textId="77777777" w:rsidR="008B3B29" w:rsidRPr="008B3B29" w:rsidRDefault="008B3B29" w:rsidP="008B3B29">
      <w:pPr>
        <w:rPr>
          <w:rFonts w:cs="Arial"/>
          <w:i/>
          <w:iCs/>
          <w:szCs w:val="22"/>
        </w:rPr>
      </w:pPr>
      <w:r w:rsidRPr="008B3B29">
        <w:rPr>
          <w:rFonts w:cs="Arial"/>
          <w:iCs/>
          <w:szCs w:val="22"/>
        </w:rPr>
        <w:t xml:space="preserve">Če je izvajalec ali njegov podizvajalec pravna oseba, s sedežem v drugi državi članici ali tretji državi mora izvajalec zase in za svojega podizvajalca v roku petih dni po poteku vsakih šest mesecev od sklenitve pogodbe kot dokazilo, da nista izpolnjena razloga iz 1. in 3. 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r w:rsidRPr="008B3B29">
        <w:rPr>
          <w:rFonts w:cs="Arial"/>
          <w:i/>
          <w:iCs/>
          <w:szCs w:val="22"/>
        </w:rPr>
        <w:t>(ta odstavek v pogodbi ostane če je izvajalec/podizvajalec s sedežem izven Slovenije oziroma ostane v delu, ki se nanaša na podizvajalce)</w:t>
      </w:r>
    </w:p>
    <w:p w14:paraId="58ADA050" w14:textId="77777777" w:rsidR="008B3B29" w:rsidRPr="008B3B29" w:rsidRDefault="008B3B29" w:rsidP="008B3B29">
      <w:pPr>
        <w:jc w:val="center"/>
        <w:rPr>
          <w:rFonts w:cs="Arial"/>
          <w:szCs w:val="22"/>
        </w:rPr>
      </w:pPr>
    </w:p>
    <w:p w14:paraId="17EC0B82" w14:textId="590D49E2" w:rsidR="008B3B29" w:rsidRPr="008B3B29" w:rsidRDefault="008B3B29" w:rsidP="008B3B29">
      <w:pPr>
        <w:jc w:val="center"/>
        <w:rPr>
          <w:rFonts w:cs="Arial"/>
          <w:szCs w:val="22"/>
        </w:rPr>
      </w:pPr>
      <w:r w:rsidRPr="008B3B29">
        <w:rPr>
          <w:rFonts w:cs="Arial"/>
          <w:szCs w:val="22"/>
        </w:rPr>
        <w:t>2</w:t>
      </w:r>
      <w:r w:rsidR="00D95746">
        <w:rPr>
          <w:rFonts w:cs="Arial"/>
          <w:szCs w:val="22"/>
        </w:rPr>
        <w:t>5</w:t>
      </w:r>
      <w:r w:rsidRPr="008B3B29">
        <w:rPr>
          <w:rFonts w:cs="Arial"/>
          <w:szCs w:val="22"/>
        </w:rPr>
        <w:t xml:space="preserve">. člen </w:t>
      </w:r>
    </w:p>
    <w:p w14:paraId="55824A06" w14:textId="77777777" w:rsidR="008B3B29" w:rsidRPr="008B3B29" w:rsidRDefault="008B3B29" w:rsidP="008B3B29">
      <w:pPr>
        <w:jc w:val="center"/>
        <w:rPr>
          <w:rFonts w:cs="Arial"/>
          <w:szCs w:val="22"/>
        </w:rPr>
      </w:pPr>
    </w:p>
    <w:p w14:paraId="025EB32E" w14:textId="77777777" w:rsidR="008B3B29" w:rsidRPr="008B3B29" w:rsidRDefault="008B3B29" w:rsidP="008B3B29">
      <w:pPr>
        <w:rPr>
          <w:rFonts w:cs="Arial"/>
          <w:iCs/>
          <w:szCs w:val="22"/>
        </w:rPr>
      </w:pPr>
      <w:r w:rsidRPr="008B3B29">
        <w:rPr>
          <w:rFonts w:cs="Arial"/>
          <w:iCs/>
          <w:szCs w:val="22"/>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060CADE0" w14:textId="77777777" w:rsidR="008B3B29" w:rsidRPr="008B3B29" w:rsidRDefault="008B3B29" w:rsidP="008B3B29">
      <w:pPr>
        <w:rPr>
          <w:rFonts w:cs="Arial"/>
          <w:iCs/>
          <w:szCs w:val="22"/>
        </w:rPr>
      </w:pPr>
    </w:p>
    <w:p w14:paraId="2C8FA9AB" w14:textId="0AED2964" w:rsidR="004652E1" w:rsidRPr="0063317F" w:rsidRDefault="008B3B29" w:rsidP="0063317F">
      <w:pPr>
        <w:rPr>
          <w:rFonts w:cs="Arial"/>
          <w:iCs/>
          <w:szCs w:val="22"/>
        </w:rPr>
      </w:pPr>
      <w:r w:rsidRPr="008B3B29">
        <w:rPr>
          <w:rFonts w:cs="Arial"/>
          <w:iCs/>
          <w:szCs w:val="22"/>
        </w:rPr>
        <w:t>V primeru izpolnitve okoliščine iz prvega odstavka prejšnjega člena pri nominiranih podizvajalcih, lahko izvajalec v roku desetih dni po prejemu obvestila iz prejšnjega odstavka zamenja podizvajalca v skladu s 94. členom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p>
    <w:p w14:paraId="4CD88CE8" w14:textId="77777777" w:rsidR="004652E1" w:rsidRDefault="004652E1" w:rsidP="008B3B29">
      <w:pPr>
        <w:jc w:val="center"/>
        <w:rPr>
          <w:rFonts w:cs="Arial"/>
          <w:szCs w:val="22"/>
        </w:rPr>
      </w:pPr>
    </w:p>
    <w:p w14:paraId="4F395B9A" w14:textId="1E6CBE98" w:rsidR="008B3B29" w:rsidRPr="008B3B29" w:rsidRDefault="008B3B29" w:rsidP="008B3B29">
      <w:pPr>
        <w:jc w:val="center"/>
        <w:rPr>
          <w:rFonts w:cs="Arial"/>
          <w:szCs w:val="22"/>
        </w:rPr>
      </w:pPr>
      <w:r w:rsidRPr="008B3B29">
        <w:rPr>
          <w:rFonts w:cs="Arial"/>
          <w:szCs w:val="22"/>
        </w:rPr>
        <w:t>2</w:t>
      </w:r>
      <w:r w:rsidR="00D95746">
        <w:rPr>
          <w:rFonts w:cs="Arial"/>
          <w:szCs w:val="22"/>
        </w:rPr>
        <w:t>6</w:t>
      </w:r>
      <w:r w:rsidRPr="008B3B29">
        <w:rPr>
          <w:rFonts w:cs="Arial"/>
          <w:szCs w:val="22"/>
        </w:rPr>
        <w:t xml:space="preserve">. člen </w:t>
      </w:r>
    </w:p>
    <w:p w14:paraId="667C0463" w14:textId="77777777" w:rsidR="008B3B29" w:rsidRPr="008B3B29" w:rsidRDefault="008B3B29" w:rsidP="008B3B29">
      <w:pPr>
        <w:jc w:val="center"/>
        <w:rPr>
          <w:rFonts w:cs="Arial"/>
          <w:szCs w:val="22"/>
        </w:rPr>
      </w:pPr>
    </w:p>
    <w:p w14:paraId="3EC13F9A" w14:textId="6EA0F553" w:rsidR="008B3B29" w:rsidRPr="008B3B29" w:rsidRDefault="008B3B29" w:rsidP="008B3B29">
      <w:pPr>
        <w:rPr>
          <w:rFonts w:cs="Arial"/>
          <w:szCs w:val="22"/>
        </w:rPr>
      </w:pPr>
      <w:r w:rsidRPr="008B3B29">
        <w:rPr>
          <w:rFonts w:cs="Arial"/>
          <w:iCs/>
          <w:szCs w:val="22"/>
        </w:rPr>
        <w:lastRenderedPageBreak/>
        <w:t>Ta pogodba je sklenjena pod razveznim pogojem, ki se, v primeru izpolnitve okoliščin iz prvega odstavka 2</w:t>
      </w:r>
      <w:r w:rsidR="00D95746">
        <w:rPr>
          <w:rFonts w:cs="Arial"/>
          <w:iCs/>
          <w:szCs w:val="22"/>
        </w:rPr>
        <w:t>5</w:t>
      </w:r>
      <w:r w:rsidRPr="008B3B29">
        <w:rPr>
          <w:rFonts w:cs="Arial"/>
          <w:iCs/>
          <w:szCs w:val="22"/>
        </w:rPr>
        <w:t>. člena ter ob upoštevanju prejšnjega člena, uresniči z dnem sklenitve nove pogodbe o izvedbi javnega naročila za predmetno naročilo.</w:t>
      </w:r>
      <w:r w:rsidRPr="008B3B29">
        <w:rPr>
          <w:rFonts w:cs="Arial"/>
          <w:szCs w:val="22"/>
        </w:rPr>
        <w:t xml:space="preserve"> O datumu sklenitve nove pogodbe bo naročnik obvestil izvajalca.</w:t>
      </w:r>
    </w:p>
    <w:p w14:paraId="16B1D788" w14:textId="77777777" w:rsidR="008B3B29" w:rsidRPr="004458BC" w:rsidRDefault="008B3B29" w:rsidP="00621739">
      <w:pPr>
        <w:autoSpaceDE w:val="0"/>
        <w:autoSpaceDN w:val="0"/>
        <w:adjustRightInd w:val="0"/>
        <w:rPr>
          <w:rFonts w:cs="Arial"/>
          <w:color w:val="000000"/>
          <w:szCs w:val="22"/>
        </w:rPr>
      </w:pPr>
    </w:p>
    <w:p w14:paraId="3FA6350D" w14:textId="77777777" w:rsidR="00FE297B" w:rsidRPr="004458BC" w:rsidRDefault="00EC68BF" w:rsidP="00FE297B">
      <w:pPr>
        <w:autoSpaceDE w:val="0"/>
        <w:autoSpaceDN w:val="0"/>
        <w:adjustRightInd w:val="0"/>
        <w:rPr>
          <w:rFonts w:cs="Arial"/>
          <w:b/>
          <w:color w:val="000000"/>
          <w:szCs w:val="22"/>
        </w:rPr>
      </w:pPr>
      <w:r w:rsidRPr="004458BC">
        <w:rPr>
          <w:rFonts w:cs="Arial"/>
          <w:b/>
          <w:color w:val="000000"/>
          <w:szCs w:val="22"/>
        </w:rPr>
        <w:t>X</w:t>
      </w:r>
      <w:r w:rsidR="00A92F4F" w:rsidRPr="004458BC">
        <w:rPr>
          <w:rFonts w:cs="Arial"/>
          <w:b/>
          <w:color w:val="000000"/>
          <w:szCs w:val="22"/>
        </w:rPr>
        <w:t>V</w:t>
      </w:r>
      <w:r w:rsidR="00FE297B" w:rsidRPr="004458BC">
        <w:rPr>
          <w:rFonts w:cs="Arial"/>
          <w:b/>
          <w:color w:val="000000"/>
          <w:szCs w:val="22"/>
        </w:rPr>
        <w:t>. REŠEVANJE SPOROV</w:t>
      </w:r>
    </w:p>
    <w:p w14:paraId="664E19D9" w14:textId="77777777" w:rsidR="008B3B29" w:rsidRDefault="008B3B29" w:rsidP="008B3B29">
      <w:pPr>
        <w:autoSpaceDE w:val="0"/>
        <w:autoSpaceDN w:val="0"/>
        <w:adjustRightInd w:val="0"/>
        <w:ind w:left="360"/>
        <w:jc w:val="center"/>
        <w:rPr>
          <w:rFonts w:cs="Arial"/>
          <w:szCs w:val="22"/>
        </w:rPr>
      </w:pPr>
    </w:p>
    <w:p w14:paraId="5D4289C6" w14:textId="37B171A2" w:rsidR="00FE297B" w:rsidRPr="004458BC" w:rsidRDefault="008B3B29" w:rsidP="008B3B29">
      <w:pPr>
        <w:autoSpaceDE w:val="0"/>
        <w:autoSpaceDN w:val="0"/>
        <w:adjustRightInd w:val="0"/>
        <w:ind w:left="360"/>
        <w:jc w:val="center"/>
        <w:rPr>
          <w:rFonts w:cs="Arial"/>
          <w:szCs w:val="22"/>
        </w:rPr>
      </w:pPr>
      <w:r>
        <w:rPr>
          <w:rFonts w:cs="Arial"/>
          <w:szCs w:val="22"/>
        </w:rPr>
        <w:t>2</w:t>
      </w:r>
      <w:r w:rsidR="004652E1">
        <w:rPr>
          <w:rFonts w:cs="Arial"/>
          <w:szCs w:val="22"/>
        </w:rPr>
        <w:t>7</w:t>
      </w:r>
      <w:r>
        <w:rPr>
          <w:rFonts w:cs="Arial"/>
          <w:szCs w:val="22"/>
        </w:rPr>
        <w:t xml:space="preserve">. </w:t>
      </w:r>
      <w:r w:rsidR="00FE297B" w:rsidRPr="004458BC">
        <w:rPr>
          <w:rFonts w:cs="Arial"/>
          <w:szCs w:val="22"/>
        </w:rPr>
        <w:t>člen</w:t>
      </w:r>
    </w:p>
    <w:p w14:paraId="5CAC5901" w14:textId="77777777" w:rsidR="00FE297B" w:rsidRPr="004458BC" w:rsidRDefault="00FE297B" w:rsidP="00FE297B">
      <w:pPr>
        <w:autoSpaceDE w:val="0"/>
        <w:autoSpaceDN w:val="0"/>
        <w:adjustRightInd w:val="0"/>
        <w:rPr>
          <w:rFonts w:cs="Arial"/>
          <w:color w:val="000000"/>
          <w:szCs w:val="22"/>
        </w:rPr>
      </w:pPr>
    </w:p>
    <w:p w14:paraId="5ADF60AA"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Morebitne spore, ki bi nastali v zvezi z izvajanjem te pogodbe, bosta pogodbeni stranki skušali rešiti sporazumno. Če spornega vprašanja ne bi mogli rešiti sporazumno, lahko vsaka pogodbena stranka sproži spor pri stvarno pristojnem sodišču v Ljubljani.</w:t>
      </w:r>
    </w:p>
    <w:p w14:paraId="468C49C7" w14:textId="77777777" w:rsidR="001075EA" w:rsidRPr="004458BC" w:rsidRDefault="001075EA" w:rsidP="00FE297B">
      <w:pPr>
        <w:autoSpaceDE w:val="0"/>
        <w:autoSpaceDN w:val="0"/>
        <w:adjustRightInd w:val="0"/>
        <w:rPr>
          <w:rFonts w:cs="Arial"/>
          <w:color w:val="000000"/>
          <w:szCs w:val="22"/>
        </w:rPr>
      </w:pPr>
    </w:p>
    <w:p w14:paraId="0EF71FFA" w14:textId="77777777" w:rsidR="00FE297B" w:rsidRDefault="00EC68BF" w:rsidP="00FE297B">
      <w:pPr>
        <w:autoSpaceDE w:val="0"/>
        <w:autoSpaceDN w:val="0"/>
        <w:adjustRightInd w:val="0"/>
        <w:rPr>
          <w:rFonts w:cs="Arial"/>
          <w:b/>
          <w:color w:val="000000"/>
          <w:szCs w:val="22"/>
        </w:rPr>
      </w:pPr>
      <w:r w:rsidRPr="004458BC">
        <w:rPr>
          <w:rFonts w:cs="Arial"/>
          <w:b/>
          <w:color w:val="000000"/>
          <w:szCs w:val="22"/>
        </w:rPr>
        <w:t>X</w:t>
      </w:r>
      <w:r w:rsidR="00A92F4F" w:rsidRPr="004458BC">
        <w:rPr>
          <w:rFonts w:cs="Arial"/>
          <w:b/>
          <w:color w:val="000000"/>
          <w:szCs w:val="22"/>
        </w:rPr>
        <w:t>V</w:t>
      </w:r>
      <w:r w:rsidR="008B3B29">
        <w:rPr>
          <w:rFonts w:cs="Arial"/>
          <w:b/>
          <w:color w:val="000000"/>
          <w:szCs w:val="22"/>
        </w:rPr>
        <w:t>I</w:t>
      </w:r>
      <w:r w:rsidR="00FE297B" w:rsidRPr="004458BC">
        <w:rPr>
          <w:rFonts w:cs="Arial"/>
          <w:b/>
          <w:color w:val="000000"/>
          <w:szCs w:val="22"/>
        </w:rPr>
        <w:t xml:space="preserve">. </w:t>
      </w:r>
      <w:r w:rsidR="00317C36" w:rsidRPr="004458BC">
        <w:rPr>
          <w:rFonts w:cs="Arial"/>
          <w:b/>
          <w:color w:val="000000"/>
          <w:szCs w:val="22"/>
        </w:rPr>
        <w:t xml:space="preserve">POSEBNE IN </w:t>
      </w:r>
      <w:r w:rsidR="00FE297B" w:rsidRPr="004458BC">
        <w:rPr>
          <w:rFonts w:cs="Arial"/>
          <w:b/>
          <w:color w:val="000000"/>
          <w:szCs w:val="22"/>
        </w:rPr>
        <w:t>KONČNE DOLOČBE</w:t>
      </w:r>
    </w:p>
    <w:p w14:paraId="399274A4" w14:textId="77777777" w:rsidR="00DF6447" w:rsidRPr="004458BC" w:rsidRDefault="00DF6447" w:rsidP="00DF6447">
      <w:pPr>
        <w:autoSpaceDE w:val="0"/>
        <w:autoSpaceDN w:val="0"/>
        <w:adjustRightInd w:val="0"/>
        <w:ind w:left="360"/>
        <w:jc w:val="center"/>
        <w:rPr>
          <w:rFonts w:cs="Arial"/>
          <w:color w:val="000000"/>
          <w:szCs w:val="22"/>
        </w:rPr>
      </w:pPr>
    </w:p>
    <w:p w14:paraId="4291819C" w14:textId="634AACCD" w:rsidR="00DF6447" w:rsidRPr="004652E1" w:rsidRDefault="00DF6447" w:rsidP="004652E1">
      <w:pPr>
        <w:pStyle w:val="Odstavekseznama"/>
        <w:numPr>
          <w:ilvl w:val="0"/>
          <w:numId w:val="37"/>
        </w:numPr>
        <w:autoSpaceDE w:val="0"/>
        <w:autoSpaceDN w:val="0"/>
        <w:adjustRightInd w:val="0"/>
        <w:jc w:val="center"/>
        <w:rPr>
          <w:rFonts w:cs="Arial"/>
          <w:szCs w:val="22"/>
        </w:rPr>
      </w:pPr>
      <w:r w:rsidRPr="004652E1">
        <w:rPr>
          <w:rFonts w:cs="Arial"/>
          <w:szCs w:val="22"/>
        </w:rPr>
        <w:t>člen</w:t>
      </w:r>
    </w:p>
    <w:p w14:paraId="632602D4" w14:textId="77777777" w:rsidR="00FE01F3" w:rsidRPr="004458BC" w:rsidRDefault="00FE01F3" w:rsidP="00FE297B">
      <w:pPr>
        <w:autoSpaceDE w:val="0"/>
        <w:autoSpaceDN w:val="0"/>
        <w:adjustRightInd w:val="0"/>
        <w:rPr>
          <w:rFonts w:cs="Arial"/>
          <w:b/>
          <w:color w:val="000000"/>
          <w:szCs w:val="22"/>
        </w:rPr>
      </w:pPr>
    </w:p>
    <w:p w14:paraId="444771F5" w14:textId="77777777" w:rsidR="00D40427" w:rsidRDefault="00D40427" w:rsidP="00D40427">
      <w:pPr>
        <w:rPr>
          <w:rFonts w:cs="Arial"/>
          <w:szCs w:val="22"/>
        </w:rPr>
      </w:pPr>
      <w:r w:rsidRPr="004458BC">
        <w:rPr>
          <w:rFonts w:cs="Arial"/>
          <w:szCs w:val="22"/>
        </w:rPr>
        <w:t xml:space="preserve">Pogodba se lahko spremeni ali dopolni s pisnim aneksom, ki ga sprejmeta in podpišeta obe pogodbeni stranki. </w:t>
      </w:r>
    </w:p>
    <w:p w14:paraId="03EB8FE9" w14:textId="77777777" w:rsidR="00DF6447" w:rsidRDefault="00DF6447" w:rsidP="00D40427">
      <w:pPr>
        <w:rPr>
          <w:rFonts w:cs="Arial"/>
          <w:szCs w:val="22"/>
        </w:rPr>
      </w:pPr>
    </w:p>
    <w:p w14:paraId="7EFC9131" w14:textId="77777777" w:rsidR="00DF6447" w:rsidRPr="004458BC" w:rsidRDefault="00DF6447" w:rsidP="00D40427">
      <w:pPr>
        <w:rPr>
          <w:rFonts w:cs="Arial"/>
          <w:szCs w:val="22"/>
        </w:rPr>
      </w:pPr>
    </w:p>
    <w:p w14:paraId="3A5B03CE" w14:textId="10248C35" w:rsidR="00D40427" w:rsidRPr="004652E1" w:rsidRDefault="00D40427" w:rsidP="004652E1">
      <w:pPr>
        <w:pStyle w:val="Odstavekseznama"/>
        <w:numPr>
          <w:ilvl w:val="0"/>
          <w:numId w:val="37"/>
        </w:numPr>
        <w:autoSpaceDE w:val="0"/>
        <w:autoSpaceDN w:val="0"/>
        <w:adjustRightInd w:val="0"/>
        <w:jc w:val="center"/>
        <w:rPr>
          <w:rFonts w:cs="Arial"/>
          <w:szCs w:val="22"/>
        </w:rPr>
      </w:pPr>
      <w:r w:rsidRPr="004652E1">
        <w:rPr>
          <w:rFonts w:cs="Arial"/>
          <w:szCs w:val="22"/>
        </w:rPr>
        <w:t>člen</w:t>
      </w:r>
    </w:p>
    <w:p w14:paraId="7B318343" w14:textId="77777777" w:rsidR="00D40427" w:rsidRPr="004458BC" w:rsidRDefault="00D40427" w:rsidP="00D40427">
      <w:pPr>
        <w:rPr>
          <w:rFonts w:cs="Arial"/>
          <w:szCs w:val="22"/>
        </w:rPr>
      </w:pPr>
    </w:p>
    <w:p w14:paraId="3585A5D0" w14:textId="77777777" w:rsidR="00D40427" w:rsidRPr="004458BC" w:rsidRDefault="00D40427" w:rsidP="00D40427">
      <w:pPr>
        <w:rPr>
          <w:rFonts w:cs="Arial"/>
          <w:szCs w:val="22"/>
        </w:rPr>
      </w:pPr>
      <w:r w:rsidRPr="004458BC">
        <w:rPr>
          <w:rFonts w:cs="Arial"/>
          <w:szCs w:val="22"/>
        </w:rPr>
        <w:t>Med veljavnostjo te pogodbe lahko naročnik ne glede na določbe zakona, ki ureja obligacijska razmerja, odstopi od pogodbe v naslednjih okoliščinah:</w:t>
      </w:r>
    </w:p>
    <w:p w14:paraId="6336FBCB" w14:textId="77777777" w:rsidR="00D40427" w:rsidRPr="004458BC" w:rsidRDefault="00D40427" w:rsidP="00016EB8">
      <w:pPr>
        <w:numPr>
          <w:ilvl w:val="0"/>
          <w:numId w:val="21"/>
        </w:numPr>
        <w:tabs>
          <w:tab w:val="clear" w:pos="5579"/>
          <w:tab w:val="clear" w:pos="8640"/>
        </w:tabs>
        <w:rPr>
          <w:rFonts w:cs="Arial"/>
          <w:szCs w:val="22"/>
        </w:rPr>
      </w:pPr>
      <w:r w:rsidRPr="004458BC">
        <w:rPr>
          <w:rFonts w:cs="Arial"/>
          <w:szCs w:val="22"/>
        </w:rPr>
        <w:t>javno naročilo je bilo bistveno spremenjeno, kar terja nov postopek javnega naročanja,</w:t>
      </w:r>
    </w:p>
    <w:p w14:paraId="4F6695C7" w14:textId="77777777" w:rsidR="00D40427" w:rsidRPr="004458BC" w:rsidRDefault="00D40427" w:rsidP="00016EB8">
      <w:pPr>
        <w:numPr>
          <w:ilvl w:val="0"/>
          <w:numId w:val="21"/>
        </w:numPr>
        <w:tabs>
          <w:tab w:val="clear" w:pos="5579"/>
          <w:tab w:val="clear" w:pos="8640"/>
        </w:tabs>
        <w:rPr>
          <w:rFonts w:cs="Arial"/>
          <w:szCs w:val="22"/>
        </w:rPr>
      </w:pPr>
      <w:r w:rsidRPr="004458BC">
        <w:rPr>
          <w:rFonts w:cs="Arial"/>
          <w:szCs w:val="22"/>
        </w:rPr>
        <w:t>v času oddaje javnega naročila je bil izvajalec v enem od položajev, zaradi katerega bi ga naročnik moral izključiti iz postopka javnega naročanja, pa s tem dejstvom naročnik ni bil seznanj</w:t>
      </w:r>
      <w:r w:rsidR="004458BC" w:rsidRPr="004458BC">
        <w:rPr>
          <w:rFonts w:cs="Arial"/>
          <w:szCs w:val="22"/>
        </w:rPr>
        <w:t>en v postopku javnega naročanja.</w:t>
      </w:r>
    </w:p>
    <w:p w14:paraId="2D8CD6E0" w14:textId="77777777" w:rsidR="00D40427" w:rsidRPr="004458BC" w:rsidRDefault="00D40427" w:rsidP="00D40427">
      <w:pPr>
        <w:tabs>
          <w:tab w:val="clear" w:pos="5579"/>
          <w:tab w:val="clear" w:pos="8640"/>
        </w:tabs>
        <w:rPr>
          <w:rFonts w:cs="Arial"/>
          <w:szCs w:val="22"/>
        </w:rPr>
      </w:pPr>
    </w:p>
    <w:p w14:paraId="0F1C1237" w14:textId="77777777" w:rsidR="00FE297B" w:rsidRPr="004458BC" w:rsidRDefault="00FE297B" w:rsidP="004652E1">
      <w:pPr>
        <w:numPr>
          <w:ilvl w:val="0"/>
          <w:numId w:val="37"/>
        </w:numPr>
        <w:autoSpaceDE w:val="0"/>
        <w:autoSpaceDN w:val="0"/>
        <w:adjustRightInd w:val="0"/>
        <w:jc w:val="center"/>
        <w:rPr>
          <w:rFonts w:cs="Arial"/>
          <w:szCs w:val="22"/>
        </w:rPr>
      </w:pPr>
      <w:r w:rsidRPr="004458BC">
        <w:rPr>
          <w:rFonts w:cs="Arial"/>
          <w:szCs w:val="22"/>
        </w:rPr>
        <w:t>člen</w:t>
      </w:r>
    </w:p>
    <w:p w14:paraId="42F37C5B" w14:textId="77777777" w:rsidR="00FE297B" w:rsidRPr="004458BC" w:rsidRDefault="00FE297B" w:rsidP="00FE297B">
      <w:pPr>
        <w:autoSpaceDE w:val="0"/>
        <w:autoSpaceDN w:val="0"/>
        <w:adjustRightInd w:val="0"/>
        <w:rPr>
          <w:rFonts w:cs="Arial"/>
          <w:color w:val="000000"/>
          <w:szCs w:val="22"/>
        </w:rPr>
      </w:pPr>
    </w:p>
    <w:p w14:paraId="436B9DF6" w14:textId="77777777" w:rsidR="001B773E" w:rsidRDefault="00FE297B" w:rsidP="00FE297B">
      <w:pPr>
        <w:autoSpaceDE w:val="0"/>
        <w:autoSpaceDN w:val="0"/>
        <w:adjustRightInd w:val="0"/>
        <w:rPr>
          <w:rFonts w:cs="Arial"/>
          <w:color w:val="000000"/>
          <w:szCs w:val="22"/>
        </w:rPr>
      </w:pPr>
      <w:r w:rsidRPr="004458BC">
        <w:rPr>
          <w:rFonts w:cs="Arial"/>
          <w:color w:val="000000"/>
          <w:szCs w:val="22"/>
        </w:rPr>
        <w:t xml:space="preserve">Ta pogodba je napisana v </w:t>
      </w:r>
      <w:r w:rsidR="003B7EAB">
        <w:rPr>
          <w:rFonts w:cs="Arial"/>
          <w:color w:val="000000"/>
          <w:szCs w:val="22"/>
        </w:rPr>
        <w:t>dveh</w:t>
      </w:r>
      <w:r w:rsidRPr="004458BC">
        <w:rPr>
          <w:rFonts w:cs="Arial"/>
          <w:color w:val="000000"/>
          <w:szCs w:val="22"/>
        </w:rPr>
        <w:t xml:space="preserve"> </w:t>
      </w:r>
      <w:r w:rsidR="003B7EAB">
        <w:rPr>
          <w:rFonts w:cs="Arial"/>
          <w:color w:val="000000"/>
          <w:szCs w:val="22"/>
        </w:rPr>
        <w:t>(2)</w:t>
      </w:r>
      <w:r w:rsidRPr="004458BC">
        <w:rPr>
          <w:rFonts w:cs="Arial"/>
          <w:color w:val="000000"/>
          <w:szCs w:val="22"/>
        </w:rPr>
        <w:t xml:space="preserve"> enakih izvodih, od katerih vsaka pogodbena stranka prejme po </w:t>
      </w:r>
      <w:r w:rsidR="003B7EAB">
        <w:rPr>
          <w:rFonts w:cs="Arial"/>
          <w:color w:val="000000"/>
          <w:szCs w:val="22"/>
        </w:rPr>
        <w:t>en</w:t>
      </w:r>
      <w:r w:rsidRPr="004458BC">
        <w:rPr>
          <w:rFonts w:cs="Arial"/>
          <w:color w:val="000000"/>
          <w:szCs w:val="22"/>
        </w:rPr>
        <w:t xml:space="preserve"> (</w:t>
      </w:r>
      <w:r w:rsidR="003B7EAB">
        <w:rPr>
          <w:rFonts w:cs="Arial"/>
          <w:color w:val="000000"/>
          <w:szCs w:val="22"/>
        </w:rPr>
        <w:t>1</w:t>
      </w:r>
      <w:r w:rsidRPr="004458BC">
        <w:rPr>
          <w:rFonts w:cs="Arial"/>
          <w:color w:val="000000"/>
          <w:szCs w:val="22"/>
        </w:rPr>
        <w:t>) izvod</w:t>
      </w:r>
      <w:r w:rsidR="003B7EAB">
        <w:rPr>
          <w:rFonts w:cs="Arial"/>
          <w:color w:val="000000"/>
          <w:szCs w:val="22"/>
        </w:rPr>
        <w:t xml:space="preserve">. </w:t>
      </w:r>
    </w:p>
    <w:p w14:paraId="6023A3A8" w14:textId="2F6AA0B2" w:rsidR="001B773E" w:rsidRPr="001B773E" w:rsidRDefault="001B773E" w:rsidP="001B773E">
      <w:pPr>
        <w:autoSpaceDE w:val="0"/>
        <w:autoSpaceDN w:val="0"/>
        <w:adjustRightInd w:val="0"/>
        <w:rPr>
          <w:rFonts w:cs="Arial"/>
          <w:color w:val="000000"/>
          <w:szCs w:val="22"/>
        </w:rPr>
      </w:pPr>
      <w:r w:rsidRPr="001B773E">
        <w:rPr>
          <w:rFonts w:cs="Arial"/>
          <w:color w:val="000000"/>
          <w:szCs w:val="22"/>
        </w:rPr>
        <w:t>V primeru ročnega podpisa pogodba začne veljati z dnem podpisa obeh pogodben</w:t>
      </w:r>
      <w:r>
        <w:rPr>
          <w:rFonts w:cs="Arial"/>
          <w:color w:val="000000"/>
          <w:szCs w:val="22"/>
        </w:rPr>
        <w:t>ih strank</w:t>
      </w:r>
      <w:r w:rsidRPr="001B773E">
        <w:rPr>
          <w:rFonts w:cs="Arial"/>
          <w:color w:val="000000"/>
          <w:szCs w:val="22"/>
        </w:rPr>
        <w:t>, pri čemer vsak izvod hrani pogodbeni</w:t>
      </w:r>
      <w:r>
        <w:rPr>
          <w:rFonts w:cs="Arial"/>
          <w:color w:val="000000"/>
          <w:szCs w:val="22"/>
        </w:rPr>
        <w:t>k</w:t>
      </w:r>
      <w:r w:rsidRPr="001B773E">
        <w:rPr>
          <w:rFonts w:cs="Arial"/>
          <w:color w:val="000000"/>
          <w:szCs w:val="22"/>
        </w:rPr>
        <w:t xml:space="preserve"> pri sebi.</w:t>
      </w:r>
    </w:p>
    <w:p w14:paraId="524A49B5" w14:textId="33CCF668" w:rsidR="001B773E" w:rsidRDefault="001B773E" w:rsidP="001B773E">
      <w:pPr>
        <w:autoSpaceDE w:val="0"/>
        <w:autoSpaceDN w:val="0"/>
        <w:adjustRightInd w:val="0"/>
        <w:rPr>
          <w:rFonts w:cs="Arial"/>
          <w:color w:val="000000"/>
          <w:szCs w:val="22"/>
        </w:rPr>
      </w:pPr>
      <w:r w:rsidRPr="001B773E">
        <w:rPr>
          <w:rFonts w:cs="Arial"/>
          <w:color w:val="000000"/>
          <w:szCs w:val="22"/>
        </w:rPr>
        <w:t>V primeru elektronskega podpisa se pogodba šteje za sklenjeno in izvršljivo, ko sta obe pogodbeni stranki podpisali pogodbo preko elektronskega sistema, pri čemer vsak izvod hrani pogodbeni</w:t>
      </w:r>
      <w:r>
        <w:rPr>
          <w:rFonts w:cs="Arial"/>
          <w:color w:val="000000"/>
          <w:szCs w:val="22"/>
        </w:rPr>
        <w:t>k</w:t>
      </w:r>
      <w:r w:rsidRPr="001B773E">
        <w:rPr>
          <w:rFonts w:cs="Arial"/>
          <w:color w:val="000000"/>
          <w:szCs w:val="22"/>
        </w:rPr>
        <w:t xml:space="preserve"> v elektronski obliki.</w:t>
      </w:r>
    </w:p>
    <w:p w14:paraId="0447C6DA" w14:textId="77777777" w:rsidR="008F5F84" w:rsidRDefault="008F5F84" w:rsidP="001B773E">
      <w:pPr>
        <w:autoSpaceDE w:val="0"/>
        <w:autoSpaceDN w:val="0"/>
        <w:adjustRightInd w:val="0"/>
        <w:rPr>
          <w:rFonts w:cs="Arial"/>
          <w:color w:val="000000"/>
          <w:szCs w:val="22"/>
        </w:rPr>
      </w:pPr>
    </w:p>
    <w:p w14:paraId="39BDD36D" w14:textId="77777777" w:rsidR="00FE297B" w:rsidRPr="004458BC" w:rsidRDefault="00FE297B" w:rsidP="00FE297B">
      <w:pPr>
        <w:autoSpaceDE w:val="0"/>
        <w:autoSpaceDN w:val="0"/>
        <w:adjustRightInd w:val="0"/>
        <w:rPr>
          <w:rFonts w:cs="Arial"/>
          <w:color w:val="000000"/>
          <w:szCs w:val="22"/>
        </w:rPr>
      </w:pPr>
    </w:p>
    <w:p w14:paraId="4264CF52" w14:textId="77777777" w:rsidR="00EC68BF" w:rsidRDefault="00EC68BF" w:rsidP="00FE297B">
      <w:pPr>
        <w:autoSpaceDE w:val="0"/>
        <w:autoSpaceDN w:val="0"/>
        <w:adjustRightInd w:val="0"/>
        <w:rPr>
          <w:rFonts w:cs="Arial"/>
          <w:color w:val="000000"/>
          <w:szCs w:val="22"/>
        </w:rPr>
      </w:pPr>
    </w:p>
    <w:p w14:paraId="307244A6" w14:textId="77777777" w:rsidR="00DF6447" w:rsidRPr="004458BC" w:rsidRDefault="00DF6447" w:rsidP="00FE297B">
      <w:pPr>
        <w:autoSpaceDE w:val="0"/>
        <w:autoSpaceDN w:val="0"/>
        <w:adjustRightInd w:val="0"/>
        <w:rPr>
          <w:rFonts w:cs="Arial"/>
          <w:color w:val="000000"/>
          <w:szCs w:val="22"/>
        </w:rPr>
      </w:pPr>
    </w:p>
    <w:p w14:paraId="2AC04F33"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 xml:space="preserve">Št. pogodbe: </w:t>
      </w:r>
      <w:r w:rsidRPr="004458BC">
        <w:rPr>
          <w:rFonts w:cs="Arial"/>
          <w:color w:val="000000"/>
          <w:szCs w:val="22"/>
        </w:rPr>
        <w:tab/>
        <w:t>Št. pogodbe:</w:t>
      </w:r>
    </w:p>
    <w:p w14:paraId="2EAB2887"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 xml:space="preserve">Datum: </w:t>
      </w:r>
      <w:r w:rsidRPr="004458BC">
        <w:rPr>
          <w:rFonts w:cs="Arial"/>
          <w:color w:val="000000"/>
          <w:szCs w:val="22"/>
        </w:rPr>
        <w:tab/>
        <w:t>Datum:</w:t>
      </w:r>
    </w:p>
    <w:p w14:paraId="773E8414" w14:textId="77777777" w:rsidR="00FE297B" w:rsidRDefault="00FE297B" w:rsidP="00FE297B">
      <w:pPr>
        <w:autoSpaceDE w:val="0"/>
        <w:autoSpaceDN w:val="0"/>
        <w:adjustRightInd w:val="0"/>
        <w:rPr>
          <w:rFonts w:cs="Arial"/>
          <w:color w:val="000000"/>
          <w:szCs w:val="22"/>
        </w:rPr>
      </w:pPr>
    </w:p>
    <w:p w14:paraId="345DE695" w14:textId="77777777" w:rsidR="00DF6447" w:rsidRPr="004458BC" w:rsidRDefault="00DF6447" w:rsidP="00FE297B">
      <w:pPr>
        <w:autoSpaceDE w:val="0"/>
        <w:autoSpaceDN w:val="0"/>
        <w:adjustRightInd w:val="0"/>
        <w:rPr>
          <w:rFonts w:cs="Arial"/>
          <w:color w:val="000000"/>
          <w:szCs w:val="22"/>
        </w:rPr>
      </w:pPr>
    </w:p>
    <w:p w14:paraId="1163AA96"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 xml:space="preserve">NAROČNIK: </w:t>
      </w:r>
      <w:r w:rsidRPr="004458BC">
        <w:rPr>
          <w:rFonts w:cs="Arial"/>
          <w:color w:val="000000"/>
          <w:szCs w:val="22"/>
        </w:rPr>
        <w:tab/>
        <w:t>IZVAJALEC:</w:t>
      </w:r>
    </w:p>
    <w:p w14:paraId="379408C5"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Univerza v Ljubljani</w:t>
      </w:r>
    </w:p>
    <w:p w14:paraId="452143F5"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Fakulteta za upravo</w:t>
      </w:r>
    </w:p>
    <w:p w14:paraId="2838F867" w14:textId="77777777" w:rsidR="00FE297B" w:rsidRDefault="00FE297B" w:rsidP="00FE297B">
      <w:pPr>
        <w:autoSpaceDE w:val="0"/>
        <w:autoSpaceDN w:val="0"/>
        <w:adjustRightInd w:val="0"/>
        <w:rPr>
          <w:rFonts w:cs="Arial"/>
          <w:color w:val="000000"/>
          <w:szCs w:val="22"/>
        </w:rPr>
      </w:pPr>
    </w:p>
    <w:p w14:paraId="529E774E" w14:textId="77777777" w:rsidR="00DF6447" w:rsidRDefault="00DF6447" w:rsidP="00FE297B">
      <w:pPr>
        <w:autoSpaceDE w:val="0"/>
        <w:autoSpaceDN w:val="0"/>
        <w:adjustRightInd w:val="0"/>
        <w:rPr>
          <w:rFonts w:cs="Arial"/>
          <w:color w:val="000000"/>
          <w:szCs w:val="22"/>
        </w:rPr>
      </w:pPr>
    </w:p>
    <w:p w14:paraId="2453BFA2" w14:textId="77777777" w:rsidR="00DF6447" w:rsidRPr="004458BC" w:rsidRDefault="00DF6447" w:rsidP="00FE297B">
      <w:pPr>
        <w:autoSpaceDE w:val="0"/>
        <w:autoSpaceDN w:val="0"/>
        <w:adjustRightInd w:val="0"/>
        <w:rPr>
          <w:rFonts w:cs="Arial"/>
          <w:color w:val="000000"/>
          <w:szCs w:val="22"/>
        </w:rPr>
      </w:pPr>
    </w:p>
    <w:p w14:paraId="3BEB6A97" w14:textId="77777777" w:rsidR="00FE297B" w:rsidRPr="004458BC" w:rsidRDefault="00FE297B" w:rsidP="00FE297B">
      <w:pPr>
        <w:autoSpaceDE w:val="0"/>
        <w:autoSpaceDN w:val="0"/>
        <w:adjustRightInd w:val="0"/>
        <w:rPr>
          <w:rFonts w:cs="Arial"/>
          <w:color w:val="000000"/>
          <w:szCs w:val="22"/>
        </w:rPr>
      </w:pPr>
      <w:r w:rsidRPr="004458BC">
        <w:rPr>
          <w:rFonts w:cs="Arial"/>
          <w:color w:val="000000"/>
          <w:szCs w:val="22"/>
        </w:rPr>
        <w:t>Dekan</w:t>
      </w:r>
      <w:r w:rsidR="00B13EC3" w:rsidRPr="004458BC">
        <w:rPr>
          <w:rFonts w:cs="Arial"/>
          <w:color w:val="000000"/>
          <w:szCs w:val="22"/>
        </w:rPr>
        <w:t>:</w:t>
      </w:r>
      <w:r w:rsidR="004458BC" w:rsidRPr="004458BC">
        <w:rPr>
          <w:rFonts w:cs="Arial"/>
          <w:color w:val="000000"/>
          <w:szCs w:val="22"/>
        </w:rPr>
        <w:tab/>
        <w:t>Zakoniti zastopnik:</w:t>
      </w:r>
    </w:p>
    <w:p w14:paraId="06AF2222" w14:textId="7381C902" w:rsidR="00B13EC3" w:rsidRPr="008F5F84" w:rsidRDefault="00A20089" w:rsidP="008F5F84">
      <w:pPr>
        <w:autoSpaceDE w:val="0"/>
        <w:autoSpaceDN w:val="0"/>
        <w:adjustRightInd w:val="0"/>
        <w:jc w:val="left"/>
        <w:rPr>
          <w:rFonts w:cs="Arial"/>
          <w:color w:val="000000"/>
          <w:szCs w:val="22"/>
        </w:rPr>
      </w:pPr>
      <w:r w:rsidRPr="004458BC">
        <w:rPr>
          <w:rFonts w:cs="Arial"/>
          <w:color w:val="000000"/>
          <w:szCs w:val="22"/>
        </w:rPr>
        <w:t xml:space="preserve">prof. dr. </w:t>
      </w:r>
      <w:r w:rsidR="00D56582">
        <w:rPr>
          <w:rFonts w:cs="Arial"/>
          <w:color w:val="000000"/>
          <w:szCs w:val="22"/>
        </w:rPr>
        <w:t>Mirko Pečarič</w:t>
      </w:r>
    </w:p>
    <w:sectPr w:rsidR="00B13EC3" w:rsidRPr="008F5F84" w:rsidSect="00F577B0">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FD73EA" w14:textId="77777777" w:rsidR="00B0000C" w:rsidRDefault="00B0000C">
      <w:r>
        <w:separator/>
      </w:r>
    </w:p>
  </w:endnote>
  <w:endnote w:type="continuationSeparator" w:id="0">
    <w:p w14:paraId="0DDBA7A5" w14:textId="77777777" w:rsidR="00B0000C" w:rsidRDefault="00B00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Yu Gothic"/>
    <w:charset w:val="8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NotDefSpecial">
    <w:altName w:val="Yu Gothic UI"/>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60A6F" w14:textId="0FC7F15A" w:rsidR="00C05238" w:rsidRDefault="00C05238">
    <w:pPr>
      <w:pStyle w:val="Noga"/>
    </w:pPr>
    <w:r>
      <w:fldChar w:fldCharType="begin"/>
    </w:r>
    <w:r>
      <w:instrText>PAGE   \* MERGEFORMAT</w:instrText>
    </w:r>
    <w:r>
      <w:fldChar w:fldCharType="separate"/>
    </w:r>
    <w:r w:rsidR="0092192D" w:rsidRPr="0092192D">
      <w:rPr>
        <w:noProof/>
        <w:lang w:val="sl-SI"/>
      </w:rPr>
      <w:t>2</w:t>
    </w:r>
    <w:r w:rsidR="0092192D" w:rsidRPr="0092192D">
      <w:rPr>
        <w:noProof/>
        <w:lang w:val="sl-SI"/>
      </w:rPr>
      <w:t>0</w:t>
    </w:r>
    <w:r>
      <w:fldChar w:fldCharType="end"/>
    </w:r>
  </w:p>
  <w:p w14:paraId="515B39D0" w14:textId="77777777" w:rsidR="00C05238" w:rsidRDefault="00C05238">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7BA63" w14:textId="77777777" w:rsidR="00B0000C" w:rsidRDefault="00B0000C">
      <w:r>
        <w:separator/>
      </w:r>
    </w:p>
  </w:footnote>
  <w:footnote w:type="continuationSeparator" w:id="0">
    <w:p w14:paraId="142B638A" w14:textId="77777777" w:rsidR="00B0000C" w:rsidRDefault="00B000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BA9B" w14:textId="77777777" w:rsidR="00C05238" w:rsidRPr="00834114" w:rsidRDefault="00C05238" w:rsidP="003B57CA">
    <w:pPr>
      <w:pStyle w:val="Glava"/>
      <w:tabs>
        <w:tab w:val="center" w:pos="4536"/>
        <w:tab w:val="left" w:pos="8250"/>
      </w:tabs>
      <w:jc w:val="right"/>
      <w:rPr>
        <w:i/>
        <w:sz w:val="20"/>
      </w:rPr>
    </w:pP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B1E9400"/>
    <w:lvl w:ilvl="0">
      <w:start w:val="1"/>
      <w:numFmt w:val="decimal"/>
      <w:pStyle w:val="Otevilenseznam5"/>
      <w:lvlText w:val="%1."/>
      <w:lvlJc w:val="left"/>
      <w:pPr>
        <w:tabs>
          <w:tab w:val="num" w:pos="1800"/>
        </w:tabs>
        <w:ind w:left="1800" w:hanging="360"/>
      </w:pPr>
    </w:lvl>
  </w:abstractNum>
  <w:abstractNum w:abstractNumId="1" w15:restartNumberingAfterBreak="0">
    <w:nsid w:val="FFFFFF7D"/>
    <w:multiLevelType w:val="singleLevel"/>
    <w:tmpl w:val="134E113A"/>
    <w:lvl w:ilvl="0">
      <w:start w:val="1"/>
      <w:numFmt w:val="decimal"/>
      <w:pStyle w:val="Otevilenseznam4"/>
      <w:lvlText w:val="%1."/>
      <w:lvlJc w:val="left"/>
      <w:pPr>
        <w:tabs>
          <w:tab w:val="num" w:pos="1440"/>
        </w:tabs>
        <w:ind w:left="1440" w:hanging="360"/>
      </w:pPr>
    </w:lvl>
  </w:abstractNum>
  <w:abstractNum w:abstractNumId="2" w15:restartNumberingAfterBreak="0">
    <w:nsid w:val="FFFFFF7E"/>
    <w:multiLevelType w:val="singleLevel"/>
    <w:tmpl w:val="FA869C18"/>
    <w:lvl w:ilvl="0">
      <w:start w:val="1"/>
      <w:numFmt w:val="decimal"/>
      <w:pStyle w:val="Otevilenseznam3"/>
      <w:lvlText w:val="%1."/>
      <w:lvlJc w:val="left"/>
      <w:pPr>
        <w:tabs>
          <w:tab w:val="num" w:pos="1080"/>
        </w:tabs>
        <w:ind w:left="1080" w:hanging="360"/>
      </w:pPr>
    </w:lvl>
  </w:abstractNum>
  <w:abstractNum w:abstractNumId="3" w15:restartNumberingAfterBreak="0">
    <w:nsid w:val="FFFFFF7F"/>
    <w:multiLevelType w:val="singleLevel"/>
    <w:tmpl w:val="7AB878AE"/>
    <w:lvl w:ilvl="0">
      <w:start w:val="1"/>
      <w:numFmt w:val="decimal"/>
      <w:pStyle w:val="Otevilenseznam2"/>
      <w:lvlText w:val="%1."/>
      <w:lvlJc w:val="left"/>
      <w:pPr>
        <w:tabs>
          <w:tab w:val="num" w:pos="720"/>
        </w:tabs>
        <w:ind w:left="720" w:hanging="360"/>
      </w:pPr>
    </w:lvl>
  </w:abstractNum>
  <w:abstractNum w:abstractNumId="4" w15:restartNumberingAfterBreak="0">
    <w:nsid w:val="FFFFFF80"/>
    <w:multiLevelType w:val="singleLevel"/>
    <w:tmpl w:val="338CDE2C"/>
    <w:lvl w:ilvl="0">
      <w:start w:val="1"/>
      <w:numFmt w:val="bullet"/>
      <w:pStyle w:val="Oznaenseznam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E302894"/>
    <w:lvl w:ilvl="0">
      <w:start w:val="1"/>
      <w:numFmt w:val="bullet"/>
      <w:pStyle w:val="Oznaenseznam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ECB848"/>
    <w:lvl w:ilvl="0">
      <w:start w:val="1"/>
      <w:numFmt w:val="bullet"/>
      <w:pStyle w:val="Oznaenseznam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8307CD2"/>
    <w:lvl w:ilvl="0">
      <w:start w:val="1"/>
      <w:numFmt w:val="bullet"/>
      <w:pStyle w:val="Oznaenseznam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AEE0A"/>
    <w:lvl w:ilvl="0">
      <w:start w:val="1"/>
      <w:numFmt w:val="decimal"/>
      <w:pStyle w:val="Otevilenseznam"/>
      <w:lvlText w:val="%1."/>
      <w:lvlJc w:val="left"/>
      <w:pPr>
        <w:tabs>
          <w:tab w:val="num" w:pos="360"/>
        </w:tabs>
        <w:ind w:left="360" w:hanging="360"/>
      </w:pPr>
    </w:lvl>
  </w:abstractNum>
  <w:abstractNum w:abstractNumId="9" w15:restartNumberingAfterBreak="0">
    <w:nsid w:val="FFFFFF89"/>
    <w:multiLevelType w:val="singleLevel"/>
    <w:tmpl w:val="8E8AEBBE"/>
    <w:lvl w:ilvl="0">
      <w:start w:val="1"/>
      <w:numFmt w:val="bullet"/>
      <w:pStyle w:val="Oznaenseznam"/>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3"/>
    <w:name w:val="WW8Num3"/>
    <w:lvl w:ilvl="0">
      <w:start w:val="1"/>
      <w:numFmt w:val="bullet"/>
      <w:lvlText w:val="-"/>
      <w:lvlJc w:val="left"/>
      <w:pPr>
        <w:tabs>
          <w:tab w:val="num" w:pos="757"/>
        </w:tabs>
        <w:ind w:left="757" w:hanging="397"/>
      </w:pPr>
      <w:rPr>
        <w:rFonts w:ascii="StarSymbol" w:hAnsi="StarSymbol"/>
      </w:rPr>
    </w:lvl>
  </w:abstractNum>
  <w:abstractNum w:abstractNumId="11" w15:restartNumberingAfterBreak="0">
    <w:nsid w:val="00000005"/>
    <w:multiLevelType w:val="singleLevel"/>
    <w:tmpl w:val="00000005"/>
    <w:name w:val="WW8Num5"/>
    <w:lvl w:ilvl="0">
      <w:start w:val="2"/>
      <w:numFmt w:val="bullet"/>
      <w:lvlText w:val="-"/>
      <w:lvlJc w:val="left"/>
      <w:pPr>
        <w:tabs>
          <w:tab w:val="num" w:pos="0"/>
        </w:tabs>
        <w:ind w:left="720" w:hanging="360"/>
      </w:pPr>
      <w:rPr>
        <w:rFonts w:ascii="Arial" w:hAnsi="Arial" w:cs="StarSymbol"/>
        <w:sz w:val="18"/>
        <w:szCs w:val="18"/>
      </w:rPr>
    </w:lvl>
  </w:abstractNum>
  <w:abstractNum w:abstractNumId="12" w15:restartNumberingAfterBreak="0">
    <w:nsid w:val="0000000C"/>
    <w:multiLevelType w:val="singleLevel"/>
    <w:tmpl w:val="0000000C"/>
    <w:name w:val="WW8Num12"/>
    <w:lvl w:ilvl="0">
      <w:start w:val="1"/>
      <w:numFmt w:val="decimal"/>
      <w:lvlText w:val="%1)"/>
      <w:lvlJc w:val="left"/>
      <w:pPr>
        <w:tabs>
          <w:tab w:val="num" w:pos="0"/>
        </w:tabs>
        <w:ind w:left="720" w:hanging="360"/>
      </w:pPr>
    </w:lvl>
  </w:abstractNum>
  <w:abstractNum w:abstractNumId="13" w15:restartNumberingAfterBreak="0">
    <w:nsid w:val="0000000D"/>
    <w:multiLevelType w:val="multilevel"/>
    <w:tmpl w:val="0000000D"/>
    <w:name w:val="WW8Num13"/>
    <w:lvl w:ilvl="0">
      <w:numFmt w:val="bullet"/>
      <w:lvlText w:val="-"/>
      <w:lvlJc w:val="left"/>
      <w:pPr>
        <w:tabs>
          <w:tab w:val="num" w:pos="0"/>
        </w:tabs>
        <w:ind w:left="720" w:hanging="360"/>
      </w:pPr>
      <w:rPr>
        <w:rFonts w:ascii="Calibri" w:hAnsi="Calibri" w:cs="StarSymbol"/>
        <w:sz w:val="18"/>
        <w:szCs w:val="18"/>
      </w:rPr>
    </w:lvl>
    <w:lvl w:ilvl="1">
      <w:start w:val="1"/>
      <w:numFmt w:val="bullet"/>
      <w:lvlText w:val="o"/>
      <w:lvlJc w:val="left"/>
      <w:pPr>
        <w:tabs>
          <w:tab w:val="num" w:pos="0"/>
        </w:tabs>
        <w:ind w:left="1440" w:hanging="360"/>
      </w:pPr>
      <w:rPr>
        <w:rFonts w:ascii="Courier New" w:hAnsi="Courier New" w:cs="StarSymbol"/>
        <w:sz w:val="18"/>
        <w:szCs w:val="18"/>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StarSymbol"/>
        <w:sz w:val="18"/>
        <w:szCs w:val="18"/>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StarSymbol"/>
        <w:sz w:val="18"/>
        <w:szCs w:val="18"/>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109977FD"/>
    <w:multiLevelType w:val="multilevel"/>
    <w:tmpl w:val="301C03F8"/>
    <w:lvl w:ilvl="0">
      <w:start w:val="1"/>
      <w:numFmt w:val="decimal"/>
      <w:pStyle w:val="Naslov1"/>
      <w:lvlText w:val="%1"/>
      <w:lvlJc w:val="left"/>
      <w:pPr>
        <w:tabs>
          <w:tab w:val="num" w:pos="432"/>
        </w:tabs>
        <w:ind w:left="432" w:hanging="432"/>
      </w:pPr>
      <w:rPr>
        <w:rFonts w:hint="default"/>
      </w:rPr>
    </w:lvl>
    <w:lvl w:ilvl="1">
      <w:start w:val="1"/>
      <w:numFmt w:val="decimal"/>
      <w:pStyle w:val="Naslov2"/>
      <w:lvlText w:val="%1.%2"/>
      <w:lvlJc w:val="left"/>
      <w:pPr>
        <w:tabs>
          <w:tab w:val="num" w:pos="576"/>
        </w:tabs>
        <w:ind w:left="576" w:hanging="576"/>
      </w:pPr>
      <w:rPr>
        <w:rFonts w:cs="Times New Roman"/>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20" w:hanging="720"/>
      </w:pPr>
      <w:rPr>
        <w:rFonts w:hint="default"/>
      </w:rPr>
    </w:lvl>
    <w:lvl w:ilvl="3">
      <w:start w:val="1"/>
      <w:numFmt w:val="decimal"/>
      <w:pStyle w:val="Naslov4"/>
      <w:lvlText w:val="%1.%2.%3.%4"/>
      <w:lvlJc w:val="left"/>
      <w:pPr>
        <w:tabs>
          <w:tab w:val="num" w:pos="864"/>
        </w:tabs>
        <w:ind w:left="864" w:hanging="864"/>
      </w:pPr>
      <w:rPr>
        <w:rFonts w:hint="default"/>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1152"/>
        </w:tabs>
        <w:ind w:left="11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5" w15:restartNumberingAfterBreak="0">
    <w:nsid w:val="11A21DF5"/>
    <w:multiLevelType w:val="multilevel"/>
    <w:tmpl w:val="0424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A421A75"/>
    <w:multiLevelType w:val="hybridMultilevel"/>
    <w:tmpl w:val="FD821B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1EF96208"/>
    <w:multiLevelType w:val="hybridMultilevel"/>
    <w:tmpl w:val="34CA99AA"/>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8E46866"/>
    <w:multiLevelType w:val="hybridMultilevel"/>
    <w:tmpl w:val="9E607238"/>
    <w:lvl w:ilvl="0" w:tplc="1272F436">
      <w:start w:val="4"/>
      <w:numFmt w:val="bullet"/>
      <w:lvlText w:val=""/>
      <w:lvlJc w:val="left"/>
      <w:pPr>
        <w:tabs>
          <w:tab w:val="num" w:pos="510"/>
        </w:tabs>
        <w:ind w:left="510" w:hanging="510"/>
      </w:pPr>
      <w:rPr>
        <w:rFonts w:ascii="Wingdings" w:hAnsi="Wingdings"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3D58CA"/>
    <w:multiLevelType w:val="hybridMultilevel"/>
    <w:tmpl w:val="EA3EDE5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1D957C7"/>
    <w:multiLevelType w:val="hybridMultilevel"/>
    <w:tmpl w:val="3CB42C8A"/>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422D6C93"/>
    <w:multiLevelType w:val="hybridMultilevel"/>
    <w:tmpl w:val="4A92205C"/>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2" w15:restartNumberingAfterBreak="0">
    <w:nsid w:val="44ED6A07"/>
    <w:multiLevelType w:val="hybridMultilevel"/>
    <w:tmpl w:val="CD1C21C2"/>
    <w:lvl w:ilvl="0" w:tplc="3FFAC9D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5F510A4"/>
    <w:multiLevelType w:val="multilevel"/>
    <w:tmpl w:val="0424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E03A9B"/>
    <w:multiLevelType w:val="hybridMultilevel"/>
    <w:tmpl w:val="95A8F33E"/>
    <w:lvl w:ilvl="0" w:tplc="9DFEC412">
      <w:start w:val="3"/>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B97228B"/>
    <w:multiLevelType w:val="hybridMultilevel"/>
    <w:tmpl w:val="86FA8690"/>
    <w:lvl w:ilvl="0" w:tplc="0424000F">
      <w:start w:val="1"/>
      <w:numFmt w:val="decimal"/>
      <w:lvlText w:val="%1."/>
      <w:lvlJc w:val="left"/>
      <w:pPr>
        <w:tabs>
          <w:tab w:val="num" w:pos="360"/>
        </w:tabs>
        <w:ind w:left="360" w:hanging="360"/>
      </w:pPr>
      <w:rPr>
        <w:rFonts w:hint="default"/>
        <w:b w:val="0"/>
      </w:rPr>
    </w:lvl>
    <w:lvl w:ilvl="1" w:tplc="04240001">
      <w:start w:val="1"/>
      <w:numFmt w:val="bullet"/>
      <w:lvlText w:val=""/>
      <w:lvlJc w:val="left"/>
      <w:pPr>
        <w:tabs>
          <w:tab w:val="num" w:pos="1440"/>
        </w:tabs>
        <w:ind w:left="1440" w:hanging="360"/>
      </w:pPr>
      <w:rPr>
        <w:rFonts w:ascii="Symbol" w:hAnsi="Symbol" w:hint="default"/>
        <w:b w:val="0"/>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11561DD"/>
    <w:multiLevelType w:val="hybridMultilevel"/>
    <w:tmpl w:val="3CB8BA96"/>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621A89"/>
    <w:multiLevelType w:val="hybridMultilevel"/>
    <w:tmpl w:val="71BA500E"/>
    <w:lvl w:ilvl="0" w:tplc="3FFAC9D4">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57824E92"/>
    <w:multiLevelType w:val="hybridMultilevel"/>
    <w:tmpl w:val="18F6F38A"/>
    <w:lvl w:ilvl="0" w:tplc="04240017">
      <w:start w:val="1"/>
      <w:numFmt w:val="lowerLetter"/>
      <w:lvlText w:val="%1)"/>
      <w:lvlJc w:val="left"/>
      <w:pPr>
        <w:tabs>
          <w:tab w:val="num" w:pos="360"/>
        </w:tabs>
        <w:ind w:left="360" w:hanging="360"/>
      </w:pPr>
    </w:lvl>
    <w:lvl w:ilvl="1" w:tplc="0424000F">
      <w:start w:val="1"/>
      <w:numFmt w:val="decimal"/>
      <w:lvlText w:val="%2."/>
      <w:lvlJc w:val="left"/>
      <w:pPr>
        <w:tabs>
          <w:tab w:val="num" w:pos="1080"/>
        </w:tabs>
        <w:ind w:left="1080" w:hanging="360"/>
      </w:p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29" w15:restartNumberingAfterBreak="0">
    <w:nsid w:val="5ADD2B77"/>
    <w:multiLevelType w:val="hybridMultilevel"/>
    <w:tmpl w:val="3C6C501A"/>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30" w15:restartNumberingAfterBreak="0">
    <w:nsid w:val="5AF656AA"/>
    <w:multiLevelType w:val="hybridMultilevel"/>
    <w:tmpl w:val="C94870A0"/>
    <w:lvl w:ilvl="0" w:tplc="8EA4B3EC">
      <w:start w:val="1"/>
      <w:numFmt w:val="bullet"/>
      <w:pStyle w:val="RSnatevanje"/>
      <w:lvlText w:val=""/>
      <w:lvlJc w:val="left"/>
      <w:pPr>
        <w:tabs>
          <w:tab w:val="num" w:pos="360"/>
        </w:tabs>
        <w:ind w:left="357" w:hanging="357"/>
      </w:pPr>
      <w:rPr>
        <w:rFonts w:ascii="Symbol" w:hAnsi="Symbol" w:cs="Times New Roman" w:hint="default"/>
        <w:caps w:val="0"/>
        <w:strike w:val="0"/>
        <w:dstrike w:val="0"/>
        <w:vanish w:val="0"/>
        <w:webHidden w:val="0"/>
        <w:color w:val="auto"/>
        <w:sz w:val="18"/>
        <w:szCs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E9D42A76">
      <w:start w:val="1"/>
      <w:numFmt w:val="bullet"/>
      <w:lvlText w:val=""/>
      <w:lvlJc w:val="left"/>
      <w:pPr>
        <w:tabs>
          <w:tab w:val="num" w:pos="1440"/>
        </w:tabs>
        <w:ind w:left="1440" w:hanging="360"/>
      </w:pPr>
      <w:rPr>
        <w:rFonts w:ascii="Symbol" w:hAnsi="Symbol" w:hint="default"/>
        <w:caps w:val="0"/>
        <w:strike w:val="0"/>
        <w:dstrike w:val="0"/>
        <w:vanish w:val="0"/>
        <w:webHidden w:val="0"/>
        <w:color w:val="auto"/>
        <w:sz w:val="18"/>
        <w:szCs w:val="18"/>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4A6A488C">
      <w:start w:val="1"/>
      <w:numFmt w:val="bullet"/>
      <w:lvlText w:val=""/>
      <w:lvlJc w:val="left"/>
      <w:pPr>
        <w:tabs>
          <w:tab w:val="num" w:pos="2160"/>
        </w:tabs>
        <w:ind w:left="2160" w:hanging="360"/>
      </w:pPr>
      <w:rPr>
        <w:rFonts w:ascii="Wingdings" w:hAnsi="Wingdings" w:hint="default"/>
      </w:rPr>
    </w:lvl>
    <w:lvl w:ilvl="3" w:tplc="A71EA8E8">
      <w:start w:val="1"/>
      <w:numFmt w:val="bullet"/>
      <w:lvlText w:val=""/>
      <w:lvlJc w:val="left"/>
      <w:pPr>
        <w:tabs>
          <w:tab w:val="num" w:pos="2880"/>
        </w:tabs>
        <w:ind w:left="2880" w:hanging="360"/>
      </w:pPr>
      <w:rPr>
        <w:rFonts w:ascii="Symbol" w:hAnsi="Symbol" w:hint="default"/>
      </w:rPr>
    </w:lvl>
    <w:lvl w:ilvl="4" w:tplc="44CA5646">
      <w:start w:val="1"/>
      <w:numFmt w:val="bullet"/>
      <w:lvlText w:val="o"/>
      <w:lvlJc w:val="left"/>
      <w:pPr>
        <w:tabs>
          <w:tab w:val="num" w:pos="3600"/>
        </w:tabs>
        <w:ind w:left="3600" w:hanging="360"/>
      </w:pPr>
      <w:rPr>
        <w:rFonts w:ascii="Courier New" w:hAnsi="Courier New" w:cs="Times New Roman" w:hint="default"/>
      </w:rPr>
    </w:lvl>
    <w:lvl w:ilvl="5" w:tplc="53BA867A">
      <w:start w:val="1"/>
      <w:numFmt w:val="bullet"/>
      <w:lvlText w:val=""/>
      <w:lvlJc w:val="left"/>
      <w:pPr>
        <w:tabs>
          <w:tab w:val="num" w:pos="4320"/>
        </w:tabs>
        <w:ind w:left="4320" w:hanging="360"/>
      </w:pPr>
      <w:rPr>
        <w:rFonts w:ascii="Wingdings" w:hAnsi="Wingdings" w:hint="default"/>
      </w:rPr>
    </w:lvl>
    <w:lvl w:ilvl="6" w:tplc="85FA4A4A">
      <w:start w:val="1"/>
      <w:numFmt w:val="bullet"/>
      <w:lvlText w:val=""/>
      <w:lvlJc w:val="left"/>
      <w:pPr>
        <w:tabs>
          <w:tab w:val="num" w:pos="5040"/>
        </w:tabs>
        <w:ind w:left="5040" w:hanging="360"/>
      </w:pPr>
      <w:rPr>
        <w:rFonts w:ascii="Symbol" w:hAnsi="Symbol" w:hint="default"/>
      </w:rPr>
    </w:lvl>
    <w:lvl w:ilvl="7" w:tplc="6D2A7916">
      <w:start w:val="1"/>
      <w:numFmt w:val="bullet"/>
      <w:lvlText w:val="o"/>
      <w:lvlJc w:val="left"/>
      <w:pPr>
        <w:tabs>
          <w:tab w:val="num" w:pos="5760"/>
        </w:tabs>
        <w:ind w:left="5760" w:hanging="360"/>
      </w:pPr>
      <w:rPr>
        <w:rFonts w:ascii="Courier New" w:hAnsi="Courier New" w:cs="Times New Roman" w:hint="default"/>
      </w:rPr>
    </w:lvl>
    <w:lvl w:ilvl="8" w:tplc="C680C64E">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84597"/>
    <w:multiLevelType w:val="hybridMultilevel"/>
    <w:tmpl w:val="0C940AC4"/>
    <w:lvl w:ilvl="0" w:tplc="0424000F">
      <w:start w:val="28"/>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5E76322F"/>
    <w:multiLevelType w:val="hybridMultilevel"/>
    <w:tmpl w:val="B52AB6EA"/>
    <w:lvl w:ilvl="0" w:tplc="0424000F">
      <w:start w:val="2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5E7755F6"/>
    <w:multiLevelType w:val="hybridMultilevel"/>
    <w:tmpl w:val="8C121E7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EA82BA6"/>
    <w:multiLevelType w:val="hybridMultilevel"/>
    <w:tmpl w:val="4AAABF02"/>
    <w:lvl w:ilvl="0" w:tplc="04240017">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5" w15:restartNumberingAfterBreak="0">
    <w:nsid w:val="63661C60"/>
    <w:multiLevelType w:val="hybridMultilevel"/>
    <w:tmpl w:val="B9DCC7EA"/>
    <w:lvl w:ilvl="0" w:tplc="6F94DF44">
      <w:start w:val="1"/>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4490E1B"/>
    <w:multiLevelType w:val="hybridMultilevel"/>
    <w:tmpl w:val="475AB7C8"/>
    <w:lvl w:ilvl="0" w:tplc="705AD112">
      <w:start w:val="1"/>
      <w:numFmt w:val="decimal"/>
      <w:pStyle w:val="RSnatevanje123"/>
      <w:lvlText w:val="%1."/>
      <w:lvlJc w:val="left"/>
      <w:pPr>
        <w:tabs>
          <w:tab w:val="num" w:pos="360"/>
        </w:tabs>
        <w:ind w:left="360" w:hanging="360"/>
      </w:pPr>
      <w:rPr>
        <w:rFonts w:ascii="Garamond" w:hAnsi="Garamond" w:hint="default"/>
        <w:color w:val="auto"/>
        <w:sz w:val="22"/>
        <w:szCs w:val="24"/>
      </w:rPr>
    </w:lvl>
    <w:lvl w:ilvl="1" w:tplc="22F2E22E">
      <w:start w:val="1"/>
      <w:numFmt w:val="bullet"/>
      <w:lvlText w:val="o"/>
      <w:lvlJc w:val="left"/>
      <w:pPr>
        <w:tabs>
          <w:tab w:val="num" w:pos="1083"/>
        </w:tabs>
        <w:ind w:left="1083" w:hanging="360"/>
      </w:pPr>
      <w:rPr>
        <w:rFonts w:ascii="Courier New" w:hAnsi="Courier New" w:cs="Times New Roman" w:hint="default"/>
      </w:rPr>
    </w:lvl>
    <w:lvl w:ilvl="2" w:tplc="88B61D72">
      <w:start w:val="1"/>
      <w:numFmt w:val="bullet"/>
      <w:lvlText w:val=""/>
      <w:lvlJc w:val="left"/>
      <w:pPr>
        <w:tabs>
          <w:tab w:val="num" w:pos="1803"/>
        </w:tabs>
        <w:ind w:left="1803" w:hanging="360"/>
      </w:pPr>
      <w:rPr>
        <w:rFonts w:ascii="Wingdings" w:hAnsi="Wingdings" w:hint="default"/>
      </w:rPr>
    </w:lvl>
    <w:lvl w:ilvl="3" w:tplc="0D0A8F62">
      <w:start w:val="1"/>
      <w:numFmt w:val="bullet"/>
      <w:lvlText w:val=""/>
      <w:lvlJc w:val="left"/>
      <w:pPr>
        <w:tabs>
          <w:tab w:val="num" w:pos="2523"/>
        </w:tabs>
        <w:ind w:left="2523" w:hanging="360"/>
      </w:pPr>
      <w:rPr>
        <w:rFonts w:ascii="Symbol" w:hAnsi="Symbol" w:hint="default"/>
      </w:rPr>
    </w:lvl>
    <w:lvl w:ilvl="4" w:tplc="1FD6CA60">
      <w:start w:val="1"/>
      <w:numFmt w:val="bullet"/>
      <w:lvlText w:val="o"/>
      <w:lvlJc w:val="left"/>
      <w:pPr>
        <w:tabs>
          <w:tab w:val="num" w:pos="3243"/>
        </w:tabs>
        <w:ind w:left="3243" w:hanging="360"/>
      </w:pPr>
      <w:rPr>
        <w:rFonts w:ascii="Courier New" w:hAnsi="Courier New" w:cs="Times New Roman" w:hint="default"/>
      </w:rPr>
    </w:lvl>
    <w:lvl w:ilvl="5" w:tplc="642C6B28">
      <w:start w:val="1"/>
      <w:numFmt w:val="bullet"/>
      <w:lvlText w:val=""/>
      <w:lvlJc w:val="left"/>
      <w:pPr>
        <w:tabs>
          <w:tab w:val="num" w:pos="3963"/>
        </w:tabs>
        <w:ind w:left="3963" w:hanging="360"/>
      </w:pPr>
      <w:rPr>
        <w:rFonts w:ascii="Wingdings" w:hAnsi="Wingdings" w:hint="default"/>
      </w:rPr>
    </w:lvl>
    <w:lvl w:ilvl="6" w:tplc="3F24B008">
      <w:start w:val="1"/>
      <w:numFmt w:val="bullet"/>
      <w:lvlText w:val=""/>
      <w:lvlJc w:val="left"/>
      <w:pPr>
        <w:tabs>
          <w:tab w:val="num" w:pos="4683"/>
        </w:tabs>
        <w:ind w:left="4683" w:hanging="360"/>
      </w:pPr>
      <w:rPr>
        <w:rFonts w:ascii="Symbol" w:hAnsi="Symbol" w:hint="default"/>
      </w:rPr>
    </w:lvl>
    <w:lvl w:ilvl="7" w:tplc="BC9E6C8E">
      <w:start w:val="1"/>
      <w:numFmt w:val="bullet"/>
      <w:lvlText w:val="o"/>
      <w:lvlJc w:val="left"/>
      <w:pPr>
        <w:tabs>
          <w:tab w:val="num" w:pos="5403"/>
        </w:tabs>
        <w:ind w:left="5403" w:hanging="360"/>
      </w:pPr>
      <w:rPr>
        <w:rFonts w:ascii="Courier New" w:hAnsi="Courier New" w:cs="Times New Roman" w:hint="default"/>
      </w:rPr>
    </w:lvl>
    <w:lvl w:ilvl="8" w:tplc="26F00E9C">
      <w:start w:val="1"/>
      <w:numFmt w:val="bullet"/>
      <w:lvlText w:val=""/>
      <w:lvlJc w:val="left"/>
      <w:pPr>
        <w:tabs>
          <w:tab w:val="num" w:pos="6123"/>
        </w:tabs>
        <w:ind w:left="6123" w:hanging="360"/>
      </w:pPr>
      <w:rPr>
        <w:rFonts w:ascii="Wingdings" w:hAnsi="Wingdings" w:hint="default"/>
      </w:rPr>
    </w:lvl>
  </w:abstractNum>
  <w:abstractNum w:abstractNumId="37" w15:restartNumberingAfterBreak="0">
    <w:nsid w:val="71CF6126"/>
    <w:multiLevelType w:val="multilevel"/>
    <w:tmpl w:val="04240023"/>
    <w:styleLink w:val="lenOdsek"/>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74BE7F90"/>
    <w:multiLevelType w:val="hybridMultilevel"/>
    <w:tmpl w:val="4EEC3C38"/>
    <w:lvl w:ilvl="0" w:tplc="20EC4416">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992177820">
    <w:abstractNumId w:val="8"/>
  </w:num>
  <w:num w:numId="2" w16cid:durableId="1682273437">
    <w:abstractNumId w:val="3"/>
  </w:num>
  <w:num w:numId="3" w16cid:durableId="1480921403">
    <w:abstractNumId w:val="2"/>
  </w:num>
  <w:num w:numId="4" w16cid:durableId="1953587488">
    <w:abstractNumId w:val="1"/>
  </w:num>
  <w:num w:numId="5" w16cid:durableId="1372995898">
    <w:abstractNumId w:val="0"/>
  </w:num>
  <w:num w:numId="6" w16cid:durableId="1543445218">
    <w:abstractNumId w:val="23"/>
  </w:num>
  <w:num w:numId="7" w16cid:durableId="1342202689">
    <w:abstractNumId w:val="15"/>
  </w:num>
  <w:num w:numId="8" w16cid:durableId="46493272">
    <w:abstractNumId w:val="37"/>
  </w:num>
  <w:num w:numId="9" w16cid:durableId="1018433411">
    <w:abstractNumId w:val="9"/>
  </w:num>
  <w:num w:numId="10" w16cid:durableId="670908225">
    <w:abstractNumId w:val="7"/>
  </w:num>
  <w:num w:numId="11" w16cid:durableId="2073574457">
    <w:abstractNumId w:val="6"/>
  </w:num>
  <w:num w:numId="12" w16cid:durableId="867178302">
    <w:abstractNumId w:val="5"/>
  </w:num>
  <w:num w:numId="13" w16cid:durableId="1261910255">
    <w:abstractNumId w:val="4"/>
  </w:num>
  <w:num w:numId="14" w16cid:durableId="916481350">
    <w:abstractNumId w:val="14"/>
  </w:num>
  <w:num w:numId="15" w16cid:durableId="1104308431">
    <w:abstractNumId w:val="30"/>
  </w:num>
  <w:num w:numId="16" w16cid:durableId="781071434">
    <w:abstractNumId w:val="36"/>
    <w:lvlOverride w:ilvl="0">
      <w:startOverride w:val="1"/>
    </w:lvlOverride>
    <w:lvlOverride w:ilvl="1"/>
    <w:lvlOverride w:ilvl="2"/>
    <w:lvlOverride w:ilvl="3"/>
    <w:lvlOverride w:ilvl="4"/>
    <w:lvlOverride w:ilvl="5"/>
    <w:lvlOverride w:ilvl="6"/>
    <w:lvlOverride w:ilvl="7"/>
    <w:lvlOverride w:ilvl="8"/>
  </w:num>
  <w:num w:numId="17" w16cid:durableId="225343425">
    <w:abstractNumId w:val="25"/>
  </w:num>
  <w:num w:numId="18" w16cid:durableId="2120055834">
    <w:abstractNumId w:val="18"/>
  </w:num>
  <w:num w:numId="19" w16cid:durableId="8806730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2599259">
    <w:abstractNumId w:val="34"/>
  </w:num>
  <w:num w:numId="21" w16cid:durableId="165488547">
    <w:abstractNumId w:val="11"/>
  </w:num>
  <w:num w:numId="22" w16cid:durableId="662777224">
    <w:abstractNumId w:val="20"/>
  </w:num>
  <w:num w:numId="23" w16cid:durableId="2009870230">
    <w:abstractNumId w:val="26"/>
  </w:num>
  <w:num w:numId="24" w16cid:durableId="2126850176">
    <w:abstractNumId w:val="17"/>
  </w:num>
  <w:num w:numId="25" w16cid:durableId="1767725573">
    <w:abstractNumId w:val="29"/>
  </w:num>
  <w:num w:numId="26" w16cid:durableId="1983150274">
    <w:abstractNumId w:val="27"/>
  </w:num>
  <w:num w:numId="27" w16cid:durableId="1942643758">
    <w:abstractNumId w:val="38"/>
  </w:num>
  <w:num w:numId="28" w16cid:durableId="1200432217">
    <w:abstractNumId w:val="22"/>
  </w:num>
  <w:num w:numId="29" w16cid:durableId="906190479">
    <w:abstractNumId w:val="12"/>
  </w:num>
  <w:num w:numId="30" w16cid:durableId="268898310">
    <w:abstractNumId w:val="13"/>
  </w:num>
  <w:num w:numId="31" w16cid:durableId="1450589945">
    <w:abstractNumId w:val="32"/>
  </w:num>
  <w:num w:numId="32" w16cid:durableId="651442826">
    <w:abstractNumId w:val="33"/>
  </w:num>
  <w:num w:numId="33" w16cid:durableId="163209287">
    <w:abstractNumId w:val="28"/>
  </w:num>
  <w:num w:numId="34" w16cid:durableId="339354411">
    <w:abstractNumId w:val="16"/>
  </w:num>
  <w:num w:numId="35" w16cid:durableId="1524858503">
    <w:abstractNumId w:val="21"/>
  </w:num>
  <w:num w:numId="36" w16cid:durableId="837042180">
    <w:abstractNumId w:val="19"/>
  </w:num>
  <w:num w:numId="37" w16cid:durableId="1489444565">
    <w:abstractNumId w:val="31"/>
  </w:num>
  <w:num w:numId="38" w16cid:durableId="275723682">
    <w:abstractNumId w:val="24"/>
  </w:num>
  <w:num w:numId="39" w16cid:durableId="1033115127">
    <w:abstractNumId w:val="3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oNotTrackFormatting/>
  <w:defaultTabStop w:val="708"/>
  <w:hyphenationZone w:val="425"/>
  <w:drawingGridHorizontalSpacing w:val="11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297B"/>
    <w:rsid w:val="00000431"/>
    <w:rsid w:val="00010270"/>
    <w:rsid w:val="00012C9C"/>
    <w:rsid w:val="000149D0"/>
    <w:rsid w:val="0001503F"/>
    <w:rsid w:val="00016EB8"/>
    <w:rsid w:val="0002189A"/>
    <w:rsid w:val="00022F77"/>
    <w:rsid w:val="00025ECD"/>
    <w:rsid w:val="000307B8"/>
    <w:rsid w:val="00032658"/>
    <w:rsid w:val="000329F6"/>
    <w:rsid w:val="00033F39"/>
    <w:rsid w:val="00034196"/>
    <w:rsid w:val="000355B1"/>
    <w:rsid w:val="00035EF7"/>
    <w:rsid w:val="000373BC"/>
    <w:rsid w:val="0005053C"/>
    <w:rsid w:val="000533A7"/>
    <w:rsid w:val="00053ACE"/>
    <w:rsid w:val="00056518"/>
    <w:rsid w:val="00056E38"/>
    <w:rsid w:val="000604CF"/>
    <w:rsid w:val="00061C00"/>
    <w:rsid w:val="000701A7"/>
    <w:rsid w:val="000771B5"/>
    <w:rsid w:val="00077A90"/>
    <w:rsid w:val="00077AAC"/>
    <w:rsid w:val="00080AEE"/>
    <w:rsid w:val="000838CA"/>
    <w:rsid w:val="00084B05"/>
    <w:rsid w:val="0008584E"/>
    <w:rsid w:val="00086B6E"/>
    <w:rsid w:val="00097348"/>
    <w:rsid w:val="000A22C7"/>
    <w:rsid w:val="000A475A"/>
    <w:rsid w:val="000B227E"/>
    <w:rsid w:val="000B3B3E"/>
    <w:rsid w:val="000B40B8"/>
    <w:rsid w:val="000B5B07"/>
    <w:rsid w:val="000B6D3F"/>
    <w:rsid w:val="000C3922"/>
    <w:rsid w:val="000C47CF"/>
    <w:rsid w:val="000C7A0B"/>
    <w:rsid w:val="000D52A7"/>
    <w:rsid w:val="000D55C3"/>
    <w:rsid w:val="000D63EE"/>
    <w:rsid w:val="000D6492"/>
    <w:rsid w:val="000D6FD2"/>
    <w:rsid w:val="000E4160"/>
    <w:rsid w:val="000E44D1"/>
    <w:rsid w:val="000E757F"/>
    <w:rsid w:val="000F12EC"/>
    <w:rsid w:val="000F1B68"/>
    <w:rsid w:val="000F4592"/>
    <w:rsid w:val="000F5BDF"/>
    <w:rsid w:val="000F5C3B"/>
    <w:rsid w:val="000F5DBF"/>
    <w:rsid w:val="000F67DD"/>
    <w:rsid w:val="000F73BF"/>
    <w:rsid w:val="000F745D"/>
    <w:rsid w:val="000F7967"/>
    <w:rsid w:val="00104BB5"/>
    <w:rsid w:val="001052B1"/>
    <w:rsid w:val="00106029"/>
    <w:rsid w:val="001067E2"/>
    <w:rsid w:val="001075EA"/>
    <w:rsid w:val="0011101B"/>
    <w:rsid w:val="001124E3"/>
    <w:rsid w:val="00114B0A"/>
    <w:rsid w:val="00116DBC"/>
    <w:rsid w:val="00123ADC"/>
    <w:rsid w:val="00123D4B"/>
    <w:rsid w:val="00126A00"/>
    <w:rsid w:val="00126D2E"/>
    <w:rsid w:val="00132BE0"/>
    <w:rsid w:val="001342B2"/>
    <w:rsid w:val="00134C35"/>
    <w:rsid w:val="00143856"/>
    <w:rsid w:val="00153163"/>
    <w:rsid w:val="001559A7"/>
    <w:rsid w:val="00160134"/>
    <w:rsid w:val="00170821"/>
    <w:rsid w:val="00171B0E"/>
    <w:rsid w:val="0017521C"/>
    <w:rsid w:val="001773F9"/>
    <w:rsid w:val="00180553"/>
    <w:rsid w:val="00182EB7"/>
    <w:rsid w:val="0018317D"/>
    <w:rsid w:val="0018534D"/>
    <w:rsid w:val="0018703F"/>
    <w:rsid w:val="00191E4D"/>
    <w:rsid w:val="001942D0"/>
    <w:rsid w:val="001A19F2"/>
    <w:rsid w:val="001A5F68"/>
    <w:rsid w:val="001B0494"/>
    <w:rsid w:val="001B46FC"/>
    <w:rsid w:val="001B5DA8"/>
    <w:rsid w:val="001B773E"/>
    <w:rsid w:val="001C0129"/>
    <w:rsid w:val="001C02B8"/>
    <w:rsid w:val="001C3FB2"/>
    <w:rsid w:val="001C5336"/>
    <w:rsid w:val="001D3903"/>
    <w:rsid w:val="001D43FC"/>
    <w:rsid w:val="001D465C"/>
    <w:rsid w:val="001D5D5A"/>
    <w:rsid w:val="001D6D8A"/>
    <w:rsid w:val="001D6E2D"/>
    <w:rsid w:val="001D6ED4"/>
    <w:rsid w:val="001E14FE"/>
    <w:rsid w:val="001E5043"/>
    <w:rsid w:val="001E5FC3"/>
    <w:rsid w:val="001F32CE"/>
    <w:rsid w:val="001F4662"/>
    <w:rsid w:val="001F4F26"/>
    <w:rsid w:val="001F5704"/>
    <w:rsid w:val="001F5FD7"/>
    <w:rsid w:val="001F72E5"/>
    <w:rsid w:val="001F7906"/>
    <w:rsid w:val="00200ADA"/>
    <w:rsid w:val="002025FE"/>
    <w:rsid w:val="00202BDF"/>
    <w:rsid w:val="00202DB2"/>
    <w:rsid w:val="00207B22"/>
    <w:rsid w:val="002137C8"/>
    <w:rsid w:val="00213E1A"/>
    <w:rsid w:val="002149B5"/>
    <w:rsid w:val="00215E40"/>
    <w:rsid w:val="00221B9B"/>
    <w:rsid w:val="00223A2B"/>
    <w:rsid w:val="00224D80"/>
    <w:rsid w:val="002259FE"/>
    <w:rsid w:val="00227864"/>
    <w:rsid w:val="002341C9"/>
    <w:rsid w:val="0023427A"/>
    <w:rsid w:val="00234511"/>
    <w:rsid w:val="00234F7D"/>
    <w:rsid w:val="002375EA"/>
    <w:rsid w:val="002416A2"/>
    <w:rsid w:val="00241D66"/>
    <w:rsid w:val="002422DC"/>
    <w:rsid w:val="00244C26"/>
    <w:rsid w:val="002461E6"/>
    <w:rsid w:val="00246862"/>
    <w:rsid w:val="002539EC"/>
    <w:rsid w:val="0025681D"/>
    <w:rsid w:val="00260648"/>
    <w:rsid w:val="00263A49"/>
    <w:rsid w:val="00263DBD"/>
    <w:rsid w:val="00265330"/>
    <w:rsid w:val="002666C4"/>
    <w:rsid w:val="0026711D"/>
    <w:rsid w:val="00270408"/>
    <w:rsid w:val="00275639"/>
    <w:rsid w:val="00283C15"/>
    <w:rsid w:val="0029189D"/>
    <w:rsid w:val="00295B50"/>
    <w:rsid w:val="002A17CD"/>
    <w:rsid w:val="002A3CA0"/>
    <w:rsid w:val="002A5B27"/>
    <w:rsid w:val="002A63B3"/>
    <w:rsid w:val="002B5F27"/>
    <w:rsid w:val="002C2516"/>
    <w:rsid w:val="002C3255"/>
    <w:rsid w:val="002C3798"/>
    <w:rsid w:val="002C5440"/>
    <w:rsid w:val="002C61C3"/>
    <w:rsid w:val="002C76A6"/>
    <w:rsid w:val="002C7F08"/>
    <w:rsid w:val="002D0937"/>
    <w:rsid w:val="002D516C"/>
    <w:rsid w:val="002D7E7D"/>
    <w:rsid w:val="002E1CDF"/>
    <w:rsid w:val="002E47A8"/>
    <w:rsid w:val="002E4812"/>
    <w:rsid w:val="002E662D"/>
    <w:rsid w:val="002E66D5"/>
    <w:rsid w:val="002E7BB1"/>
    <w:rsid w:val="002F2420"/>
    <w:rsid w:val="002F2895"/>
    <w:rsid w:val="002F3FC2"/>
    <w:rsid w:val="002F4330"/>
    <w:rsid w:val="002F4516"/>
    <w:rsid w:val="002F580A"/>
    <w:rsid w:val="003030F7"/>
    <w:rsid w:val="003046D3"/>
    <w:rsid w:val="00304CA1"/>
    <w:rsid w:val="00306457"/>
    <w:rsid w:val="00312763"/>
    <w:rsid w:val="00315FB1"/>
    <w:rsid w:val="0031626F"/>
    <w:rsid w:val="003177A9"/>
    <w:rsid w:val="00317C36"/>
    <w:rsid w:val="00320679"/>
    <w:rsid w:val="003206C7"/>
    <w:rsid w:val="00321D23"/>
    <w:rsid w:val="00327700"/>
    <w:rsid w:val="003302A4"/>
    <w:rsid w:val="00331D6D"/>
    <w:rsid w:val="0033235C"/>
    <w:rsid w:val="00337306"/>
    <w:rsid w:val="00337C5A"/>
    <w:rsid w:val="00340376"/>
    <w:rsid w:val="00344255"/>
    <w:rsid w:val="003521DE"/>
    <w:rsid w:val="0036363D"/>
    <w:rsid w:val="00364596"/>
    <w:rsid w:val="00375FB8"/>
    <w:rsid w:val="00377996"/>
    <w:rsid w:val="00377C23"/>
    <w:rsid w:val="00380161"/>
    <w:rsid w:val="00385387"/>
    <w:rsid w:val="003855DE"/>
    <w:rsid w:val="00386135"/>
    <w:rsid w:val="003905AB"/>
    <w:rsid w:val="003946B6"/>
    <w:rsid w:val="00397CA8"/>
    <w:rsid w:val="00397D6C"/>
    <w:rsid w:val="003A0BD7"/>
    <w:rsid w:val="003A4D34"/>
    <w:rsid w:val="003A6B6E"/>
    <w:rsid w:val="003A7311"/>
    <w:rsid w:val="003A7543"/>
    <w:rsid w:val="003B08F1"/>
    <w:rsid w:val="003B0E84"/>
    <w:rsid w:val="003B1DBC"/>
    <w:rsid w:val="003B57CA"/>
    <w:rsid w:val="003B7EAB"/>
    <w:rsid w:val="003C09A8"/>
    <w:rsid w:val="003C16C1"/>
    <w:rsid w:val="003C251B"/>
    <w:rsid w:val="003D397D"/>
    <w:rsid w:val="003D4DF7"/>
    <w:rsid w:val="003D55EF"/>
    <w:rsid w:val="003D7DBC"/>
    <w:rsid w:val="003E20FE"/>
    <w:rsid w:val="003F1E68"/>
    <w:rsid w:val="003F2A3C"/>
    <w:rsid w:val="003F5459"/>
    <w:rsid w:val="003F58F2"/>
    <w:rsid w:val="00400807"/>
    <w:rsid w:val="00400F95"/>
    <w:rsid w:val="00405051"/>
    <w:rsid w:val="004275A8"/>
    <w:rsid w:val="004318DD"/>
    <w:rsid w:val="004321F1"/>
    <w:rsid w:val="00443746"/>
    <w:rsid w:val="004458BC"/>
    <w:rsid w:val="00456831"/>
    <w:rsid w:val="00456E32"/>
    <w:rsid w:val="00460DA3"/>
    <w:rsid w:val="00461FF4"/>
    <w:rsid w:val="0046277F"/>
    <w:rsid w:val="00463A49"/>
    <w:rsid w:val="004647AD"/>
    <w:rsid w:val="004652E1"/>
    <w:rsid w:val="0046605C"/>
    <w:rsid w:val="00467FC6"/>
    <w:rsid w:val="00470276"/>
    <w:rsid w:val="00473C54"/>
    <w:rsid w:val="00475DCC"/>
    <w:rsid w:val="00476D15"/>
    <w:rsid w:val="00477938"/>
    <w:rsid w:val="0048302A"/>
    <w:rsid w:val="004831E2"/>
    <w:rsid w:val="0048324B"/>
    <w:rsid w:val="00483BFE"/>
    <w:rsid w:val="00486ED0"/>
    <w:rsid w:val="00490CB3"/>
    <w:rsid w:val="00491095"/>
    <w:rsid w:val="00492CD5"/>
    <w:rsid w:val="00494502"/>
    <w:rsid w:val="004A1D50"/>
    <w:rsid w:val="004A3416"/>
    <w:rsid w:val="004A5C5C"/>
    <w:rsid w:val="004B00FD"/>
    <w:rsid w:val="004B76BD"/>
    <w:rsid w:val="004B7EDB"/>
    <w:rsid w:val="004C0F0B"/>
    <w:rsid w:val="004C65CE"/>
    <w:rsid w:val="004C7EA0"/>
    <w:rsid w:val="004D5137"/>
    <w:rsid w:val="004D52D4"/>
    <w:rsid w:val="004E0FE1"/>
    <w:rsid w:val="004E2A63"/>
    <w:rsid w:val="004E2D97"/>
    <w:rsid w:val="004F0777"/>
    <w:rsid w:val="004F2371"/>
    <w:rsid w:val="004F3134"/>
    <w:rsid w:val="004F3B9E"/>
    <w:rsid w:val="00503766"/>
    <w:rsid w:val="0051049C"/>
    <w:rsid w:val="0051372F"/>
    <w:rsid w:val="00514DDB"/>
    <w:rsid w:val="00516E3F"/>
    <w:rsid w:val="005178B2"/>
    <w:rsid w:val="005178C8"/>
    <w:rsid w:val="00522130"/>
    <w:rsid w:val="00523588"/>
    <w:rsid w:val="00523F84"/>
    <w:rsid w:val="00525C08"/>
    <w:rsid w:val="0052677B"/>
    <w:rsid w:val="00532E2F"/>
    <w:rsid w:val="005339E8"/>
    <w:rsid w:val="005341D8"/>
    <w:rsid w:val="00534CBE"/>
    <w:rsid w:val="00534DC4"/>
    <w:rsid w:val="00536F63"/>
    <w:rsid w:val="00537AAB"/>
    <w:rsid w:val="00541319"/>
    <w:rsid w:val="005450D6"/>
    <w:rsid w:val="005567FE"/>
    <w:rsid w:val="00557701"/>
    <w:rsid w:val="005611E1"/>
    <w:rsid w:val="00562FD5"/>
    <w:rsid w:val="00563902"/>
    <w:rsid w:val="00566B94"/>
    <w:rsid w:val="005713CA"/>
    <w:rsid w:val="00571D0A"/>
    <w:rsid w:val="00574A31"/>
    <w:rsid w:val="00577AC9"/>
    <w:rsid w:val="00582213"/>
    <w:rsid w:val="00584ACA"/>
    <w:rsid w:val="00584EF1"/>
    <w:rsid w:val="00587B2C"/>
    <w:rsid w:val="00592AE7"/>
    <w:rsid w:val="00593101"/>
    <w:rsid w:val="00596B99"/>
    <w:rsid w:val="005A0B80"/>
    <w:rsid w:val="005A13F2"/>
    <w:rsid w:val="005A3EFC"/>
    <w:rsid w:val="005A4238"/>
    <w:rsid w:val="005A5D50"/>
    <w:rsid w:val="005B70FF"/>
    <w:rsid w:val="005C0CBA"/>
    <w:rsid w:val="005C7D0F"/>
    <w:rsid w:val="005C7DE9"/>
    <w:rsid w:val="005D5532"/>
    <w:rsid w:val="005D7191"/>
    <w:rsid w:val="005D7A1F"/>
    <w:rsid w:val="005E2FBA"/>
    <w:rsid w:val="005E7A90"/>
    <w:rsid w:val="005F2E70"/>
    <w:rsid w:val="005F5497"/>
    <w:rsid w:val="005F5668"/>
    <w:rsid w:val="005F5C32"/>
    <w:rsid w:val="005F743B"/>
    <w:rsid w:val="005F7B87"/>
    <w:rsid w:val="00601D5A"/>
    <w:rsid w:val="006033E2"/>
    <w:rsid w:val="00604799"/>
    <w:rsid w:val="00604D68"/>
    <w:rsid w:val="00606FEA"/>
    <w:rsid w:val="00617051"/>
    <w:rsid w:val="00621739"/>
    <w:rsid w:val="00621DC3"/>
    <w:rsid w:val="006222F8"/>
    <w:rsid w:val="006268D9"/>
    <w:rsid w:val="0063317F"/>
    <w:rsid w:val="00634211"/>
    <w:rsid w:val="006357CE"/>
    <w:rsid w:val="0064017C"/>
    <w:rsid w:val="006406D3"/>
    <w:rsid w:val="00650302"/>
    <w:rsid w:val="0065096A"/>
    <w:rsid w:val="00652410"/>
    <w:rsid w:val="00653CC7"/>
    <w:rsid w:val="00655D03"/>
    <w:rsid w:val="00656529"/>
    <w:rsid w:val="00660519"/>
    <w:rsid w:val="00660C26"/>
    <w:rsid w:val="00662E12"/>
    <w:rsid w:val="00663CE3"/>
    <w:rsid w:val="00671FD5"/>
    <w:rsid w:val="00684A8A"/>
    <w:rsid w:val="00690321"/>
    <w:rsid w:val="00691877"/>
    <w:rsid w:val="00694ED1"/>
    <w:rsid w:val="006954BC"/>
    <w:rsid w:val="006954FD"/>
    <w:rsid w:val="006956AD"/>
    <w:rsid w:val="006A0066"/>
    <w:rsid w:val="006A365E"/>
    <w:rsid w:val="006A403C"/>
    <w:rsid w:val="006A5366"/>
    <w:rsid w:val="006B0D13"/>
    <w:rsid w:val="006B1329"/>
    <w:rsid w:val="006B5003"/>
    <w:rsid w:val="006B7279"/>
    <w:rsid w:val="006B7691"/>
    <w:rsid w:val="006C265A"/>
    <w:rsid w:val="006C3998"/>
    <w:rsid w:val="006C3A25"/>
    <w:rsid w:val="006C643D"/>
    <w:rsid w:val="006E131E"/>
    <w:rsid w:val="006F59E1"/>
    <w:rsid w:val="006F6EB5"/>
    <w:rsid w:val="00700240"/>
    <w:rsid w:val="007015EE"/>
    <w:rsid w:val="00702C88"/>
    <w:rsid w:val="00702F65"/>
    <w:rsid w:val="00705539"/>
    <w:rsid w:val="007055B1"/>
    <w:rsid w:val="00705689"/>
    <w:rsid w:val="00705CAB"/>
    <w:rsid w:val="00706DF9"/>
    <w:rsid w:val="007177BF"/>
    <w:rsid w:val="007209D0"/>
    <w:rsid w:val="00720A04"/>
    <w:rsid w:val="00720F02"/>
    <w:rsid w:val="00721B25"/>
    <w:rsid w:val="00721F63"/>
    <w:rsid w:val="00723FCE"/>
    <w:rsid w:val="00724821"/>
    <w:rsid w:val="007314F6"/>
    <w:rsid w:val="007329A6"/>
    <w:rsid w:val="00736907"/>
    <w:rsid w:val="00741543"/>
    <w:rsid w:val="0074234E"/>
    <w:rsid w:val="00745D3C"/>
    <w:rsid w:val="00745FA8"/>
    <w:rsid w:val="00746464"/>
    <w:rsid w:val="007563CD"/>
    <w:rsid w:val="007574FE"/>
    <w:rsid w:val="00757DC5"/>
    <w:rsid w:val="007628B4"/>
    <w:rsid w:val="0076453E"/>
    <w:rsid w:val="00765A30"/>
    <w:rsid w:val="00765F2E"/>
    <w:rsid w:val="0077363A"/>
    <w:rsid w:val="0077657F"/>
    <w:rsid w:val="00776C0C"/>
    <w:rsid w:val="007774D9"/>
    <w:rsid w:val="00787D9E"/>
    <w:rsid w:val="00790D1D"/>
    <w:rsid w:val="00793BE7"/>
    <w:rsid w:val="0079779E"/>
    <w:rsid w:val="007A355B"/>
    <w:rsid w:val="007A3E70"/>
    <w:rsid w:val="007A6D69"/>
    <w:rsid w:val="007A7D0D"/>
    <w:rsid w:val="007B66E9"/>
    <w:rsid w:val="007B6CA8"/>
    <w:rsid w:val="007C1045"/>
    <w:rsid w:val="007C7A9B"/>
    <w:rsid w:val="007D108F"/>
    <w:rsid w:val="007D4B50"/>
    <w:rsid w:val="007D544E"/>
    <w:rsid w:val="007E0997"/>
    <w:rsid w:val="007E0E6F"/>
    <w:rsid w:val="007E443B"/>
    <w:rsid w:val="007E554D"/>
    <w:rsid w:val="007E72A5"/>
    <w:rsid w:val="007E7D95"/>
    <w:rsid w:val="007F03C4"/>
    <w:rsid w:val="007F1DC6"/>
    <w:rsid w:val="00802D58"/>
    <w:rsid w:val="00803EB4"/>
    <w:rsid w:val="00805C69"/>
    <w:rsid w:val="008071E1"/>
    <w:rsid w:val="008107D2"/>
    <w:rsid w:val="00813C2A"/>
    <w:rsid w:val="008167D0"/>
    <w:rsid w:val="00820287"/>
    <w:rsid w:val="00822537"/>
    <w:rsid w:val="00825620"/>
    <w:rsid w:val="008302F9"/>
    <w:rsid w:val="00834114"/>
    <w:rsid w:val="0084131E"/>
    <w:rsid w:val="00846668"/>
    <w:rsid w:val="008503DE"/>
    <w:rsid w:val="00852960"/>
    <w:rsid w:val="00854892"/>
    <w:rsid w:val="00854B21"/>
    <w:rsid w:val="00857411"/>
    <w:rsid w:val="0086039D"/>
    <w:rsid w:val="008636EC"/>
    <w:rsid w:val="008711E0"/>
    <w:rsid w:val="008720A5"/>
    <w:rsid w:val="008725C4"/>
    <w:rsid w:val="0087382F"/>
    <w:rsid w:val="0087524D"/>
    <w:rsid w:val="0088131D"/>
    <w:rsid w:val="00881B1A"/>
    <w:rsid w:val="008826E1"/>
    <w:rsid w:val="008839CA"/>
    <w:rsid w:val="00883DF0"/>
    <w:rsid w:val="008903C7"/>
    <w:rsid w:val="00892B50"/>
    <w:rsid w:val="00895561"/>
    <w:rsid w:val="00897CBD"/>
    <w:rsid w:val="00897F08"/>
    <w:rsid w:val="008A34C1"/>
    <w:rsid w:val="008A38F5"/>
    <w:rsid w:val="008A5DE9"/>
    <w:rsid w:val="008A6FCE"/>
    <w:rsid w:val="008B0B4A"/>
    <w:rsid w:val="008B3B29"/>
    <w:rsid w:val="008B66B4"/>
    <w:rsid w:val="008C1103"/>
    <w:rsid w:val="008C126C"/>
    <w:rsid w:val="008C2890"/>
    <w:rsid w:val="008C37E6"/>
    <w:rsid w:val="008C5DAD"/>
    <w:rsid w:val="008D0E3A"/>
    <w:rsid w:val="008D7C6E"/>
    <w:rsid w:val="008E0098"/>
    <w:rsid w:val="008E125E"/>
    <w:rsid w:val="008E53DD"/>
    <w:rsid w:val="008E6BF6"/>
    <w:rsid w:val="008F29C5"/>
    <w:rsid w:val="008F399C"/>
    <w:rsid w:val="008F5F84"/>
    <w:rsid w:val="008F7016"/>
    <w:rsid w:val="008F769E"/>
    <w:rsid w:val="008F7D8F"/>
    <w:rsid w:val="00903745"/>
    <w:rsid w:val="00904A59"/>
    <w:rsid w:val="00907B2C"/>
    <w:rsid w:val="00912582"/>
    <w:rsid w:val="00913E04"/>
    <w:rsid w:val="00920562"/>
    <w:rsid w:val="0092192D"/>
    <w:rsid w:val="0092374A"/>
    <w:rsid w:val="009248B7"/>
    <w:rsid w:val="009253E4"/>
    <w:rsid w:val="009258A8"/>
    <w:rsid w:val="00930582"/>
    <w:rsid w:val="009306E7"/>
    <w:rsid w:val="00931A9D"/>
    <w:rsid w:val="00931C43"/>
    <w:rsid w:val="009332C8"/>
    <w:rsid w:val="00933558"/>
    <w:rsid w:val="00937B2D"/>
    <w:rsid w:val="0094114C"/>
    <w:rsid w:val="0094781B"/>
    <w:rsid w:val="00951952"/>
    <w:rsid w:val="00951ED3"/>
    <w:rsid w:val="009531F3"/>
    <w:rsid w:val="00953464"/>
    <w:rsid w:val="0095433E"/>
    <w:rsid w:val="009544FF"/>
    <w:rsid w:val="00954EC8"/>
    <w:rsid w:val="009557FC"/>
    <w:rsid w:val="00956C26"/>
    <w:rsid w:val="0096002A"/>
    <w:rsid w:val="00960449"/>
    <w:rsid w:val="0097010F"/>
    <w:rsid w:val="00970785"/>
    <w:rsid w:val="009773B8"/>
    <w:rsid w:val="00977466"/>
    <w:rsid w:val="00977910"/>
    <w:rsid w:val="0098126E"/>
    <w:rsid w:val="00981F58"/>
    <w:rsid w:val="00983281"/>
    <w:rsid w:val="00983A80"/>
    <w:rsid w:val="00983B0C"/>
    <w:rsid w:val="009848B3"/>
    <w:rsid w:val="00987135"/>
    <w:rsid w:val="00991943"/>
    <w:rsid w:val="009946EA"/>
    <w:rsid w:val="0099483B"/>
    <w:rsid w:val="00995631"/>
    <w:rsid w:val="0099702A"/>
    <w:rsid w:val="009A4B09"/>
    <w:rsid w:val="009A74EC"/>
    <w:rsid w:val="009B019A"/>
    <w:rsid w:val="009B0D37"/>
    <w:rsid w:val="009B1CC7"/>
    <w:rsid w:val="009B2B1D"/>
    <w:rsid w:val="009B3D97"/>
    <w:rsid w:val="009B4252"/>
    <w:rsid w:val="009B500E"/>
    <w:rsid w:val="009B6589"/>
    <w:rsid w:val="009C574F"/>
    <w:rsid w:val="009E21BB"/>
    <w:rsid w:val="009F36AA"/>
    <w:rsid w:val="009F37AE"/>
    <w:rsid w:val="00A04E37"/>
    <w:rsid w:val="00A06A1E"/>
    <w:rsid w:val="00A07615"/>
    <w:rsid w:val="00A10994"/>
    <w:rsid w:val="00A10BB9"/>
    <w:rsid w:val="00A10DE8"/>
    <w:rsid w:val="00A12C20"/>
    <w:rsid w:val="00A14CD1"/>
    <w:rsid w:val="00A14F39"/>
    <w:rsid w:val="00A20089"/>
    <w:rsid w:val="00A21735"/>
    <w:rsid w:val="00A21ED0"/>
    <w:rsid w:val="00A22770"/>
    <w:rsid w:val="00A25466"/>
    <w:rsid w:val="00A272F9"/>
    <w:rsid w:val="00A308EC"/>
    <w:rsid w:val="00A31356"/>
    <w:rsid w:val="00A33312"/>
    <w:rsid w:val="00A4181D"/>
    <w:rsid w:val="00A42896"/>
    <w:rsid w:val="00A43399"/>
    <w:rsid w:val="00A4527C"/>
    <w:rsid w:val="00A46772"/>
    <w:rsid w:val="00A526DA"/>
    <w:rsid w:val="00A60CC1"/>
    <w:rsid w:val="00A62709"/>
    <w:rsid w:val="00A649EC"/>
    <w:rsid w:val="00A64F00"/>
    <w:rsid w:val="00A6573A"/>
    <w:rsid w:val="00A714F1"/>
    <w:rsid w:val="00A72562"/>
    <w:rsid w:val="00A730C0"/>
    <w:rsid w:val="00A735FD"/>
    <w:rsid w:val="00A76128"/>
    <w:rsid w:val="00A766D9"/>
    <w:rsid w:val="00A76F2C"/>
    <w:rsid w:val="00A8146E"/>
    <w:rsid w:val="00A818FC"/>
    <w:rsid w:val="00A8523C"/>
    <w:rsid w:val="00A8595C"/>
    <w:rsid w:val="00A862B5"/>
    <w:rsid w:val="00A925AE"/>
    <w:rsid w:val="00A92F4F"/>
    <w:rsid w:val="00A9717E"/>
    <w:rsid w:val="00AA010F"/>
    <w:rsid w:val="00AA0F2B"/>
    <w:rsid w:val="00AB18E1"/>
    <w:rsid w:val="00AB2D32"/>
    <w:rsid w:val="00AB38A9"/>
    <w:rsid w:val="00AD0D24"/>
    <w:rsid w:val="00AD0D3A"/>
    <w:rsid w:val="00AD1B76"/>
    <w:rsid w:val="00AD2311"/>
    <w:rsid w:val="00AD2B81"/>
    <w:rsid w:val="00AD5014"/>
    <w:rsid w:val="00AE0279"/>
    <w:rsid w:val="00AE0A31"/>
    <w:rsid w:val="00AE6EED"/>
    <w:rsid w:val="00AE7F44"/>
    <w:rsid w:val="00AF2046"/>
    <w:rsid w:val="00AF747A"/>
    <w:rsid w:val="00AF7B84"/>
    <w:rsid w:val="00AF7CC6"/>
    <w:rsid w:val="00B0000C"/>
    <w:rsid w:val="00B01282"/>
    <w:rsid w:val="00B1033F"/>
    <w:rsid w:val="00B114AF"/>
    <w:rsid w:val="00B13580"/>
    <w:rsid w:val="00B13EC3"/>
    <w:rsid w:val="00B141CE"/>
    <w:rsid w:val="00B221C5"/>
    <w:rsid w:val="00B2578F"/>
    <w:rsid w:val="00B25D90"/>
    <w:rsid w:val="00B309CF"/>
    <w:rsid w:val="00B30FB1"/>
    <w:rsid w:val="00B32FE1"/>
    <w:rsid w:val="00B35081"/>
    <w:rsid w:val="00B35867"/>
    <w:rsid w:val="00B36215"/>
    <w:rsid w:val="00B42FE8"/>
    <w:rsid w:val="00B43D87"/>
    <w:rsid w:val="00B46C47"/>
    <w:rsid w:val="00B50E34"/>
    <w:rsid w:val="00B53746"/>
    <w:rsid w:val="00B57421"/>
    <w:rsid w:val="00B601B2"/>
    <w:rsid w:val="00B61F76"/>
    <w:rsid w:val="00B62183"/>
    <w:rsid w:val="00B64222"/>
    <w:rsid w:val="00B67319"/>
    <w:rsid w:val="00B674F2"/>
    <w:rsid w:val="00B67511"/>
    <w:rsid w:val="00B730CB"/>
    <w:rsid w:val="00B773F4"/>
    <w:rsid w:val="00B819B6"/>
    <w:rsid w:val="00B81DB9"/>
    <w:rsid w:val="00B8500A"/>
    <w:rsid w:val="00B86A51"/>
    <w:rsid w:val="00B911AF"/>
    <w:rsid w:val="00B93AE1"/>
    <w:rsid w:val="00B944EB"/>
    <w:rsid w:val="00B9483A"/>
    <w:rsid w:val="00B974C2"/>
    <w:rsid w:val="00BA009D"/>
    <w:rsid w:val="00BA1166"/>
    <w:rsid w:val="00BA156F"/>
    <w:rsid w:val="00BA1FE5"/>
    <w:rsid w:val="00BA463C"/>
    <w:rsid w:val="00BA6D27"/>
    <w:rsid w:val="00BB0E45"/>
    <w:rsid w:val="00BB243D"/>
    <w:rsid w:val="00BB3413"/>
    <w:rsid w:val="00BB3FDB"/>
    <w:rsid w:val="00BB6183"/>
    <w:rsid w:val="00BC273D"/>
    <w:rsid w:val="00BC37D1"/>
    <w:rsid w:val="00BC5EEB"/>
    <w:rsid w:val="00BC6679"/>
    <w:rsid w:val="00BC69DE"/>
    <w:rsid w:val="00BC78F1"/>
    <w:rsid w:val="00BD008F"/>
    <w:rsid w:val="00BD28AF"/>
    <w:rsid w:val="00BE29C6"/>
    <w:rsid w:val="00BE74C3"/>
    <w:rsid w:val="00BF29AA"/>
    <w:rsid w:val="00BF4EF9"/>
    <w:rsid w:val="00BF673A"/>
    <w:rsid w:val="00BF7CFA"/>
    <w:rsid w:val="00C02260"/>
    <w:rsid w:val="00C048F2"/>
    <w:rsid w:val="00C04EF2"/>
    <w:rsid w:val="00C05238"/>
    <w:rsid w:val="00C10B2B"/>
    <w:rsid w:val="00C141D2"/>
    <w:rsid w:val="00C15D63"/>
    <w:rsid w:val="00C165F5"/>
    <w:rsid w:val="00C16974"/>
    <w:rsid w:val="00C16C98"/>
    <w:rsid w:val="00C21204"/>
    <w:rsid w:val="00C2339D"/>
    <w:rsid w:val="00C245FA"/>
    <w:rsid w:val="00C27542"/>
    <w:rsid w:val="00C27F19"/>
    <w:rsid w:val="00C32AD6"/>
    <w:rsid w:val="00C32E18"/>
    <w:rsid w:val="00C32F0E"/>
    <w:rsid w:val="00C377D8"/>
    <w:rsid w:val="00C43392"/>
    <w:rsid w:val="00C61E32"/>
    <w:rsid w:val="00C64647"/>
    <w:rsid w:val="00C64A9A"/>
    <w:rsid w:val="00C66C83"/>
    <w:rsid w:val="00C70DD4"/>
    <w:rsid w:val="00C7108C"/>
    <w:rsid w:val="00C710DD"/>
    <w:rsid w:val="00C71CB8"/>
    <w:rsid w:val="00C7454E"/>
    <w:rsid w:val="00C74CA7"/>
    <w:rsid w:val="00C75BBB"/>
    <w:rsid w:val="00C76D8C"/>
    <w:rsid w:val="00C77876"/>
    <w:rsid w:val="00C85235"/>
    <w:rsid w:val="00C86B99"/>
    <w:rsid w:val="00C90E3C"/>
    <w:rsid w:val="00C91C2D"/>
    <w:rsid w:val="00C92B5E"/>
    <w:rsid w:val="00C96514"/>
    <w:rsid w:val="00C97400"/>
    <w:rsid w:val="00CA03F2"/>
    <w:rsid w:val="00CA058B"/>
    <w:rsid w:val="00CA23F3"/>
    <w:rsid w:val="00CA53EB"/>
    <w:rsid w:val="00CA585B"/>
    <w:rsid w:val="00CA5EE3"/>
    <w:rsid w:val="00CB4C01"/>
    <w:rsid w:val="00CB4F03"/>
    <w:rsid w:val="00CB504B"/>
    <w:rsid w:val="00CB68C5"/>
    <w:rsid w:val="00CC3327"/>
    <w:rsid w:val="00CC34A6"/>
    <w:rsid w:val="00CC35E1"/>
    <w:rsid w:val="00CC3AF6"/>
    <w:rsid w:val="00CC4047"/>
    <w:rsid w:val="00CD2488"/>
    <w:rsid w:val="00CD2AAC"/>
    <w:rsid w:val="00CD4B42"/>
    <w:rsid w:val="00CE0594"/>
    <w:rsid w:val="00CE278A"/>
    <w:rsid w:val="00CF0480"/>
    <w:rsid w:val="00CF28CE"/>
    <w:rsid w:val="00CF4748"/>
    <w:rsid w:val="00CF62A1"/>
    <w:rsid w:val="00CF6A80"/>
    <w:rsid w:val="00D019F3"/>
    <w:rsid w:val="00D027B4"/>
    <w:rsid w:val="00D046C4"/>
    <w:rsid w:val="00D04CC7"/>
    <w:rsid w:val="00D05FB5"/>
    <w:rsid w:val="00D115CB"/>
    <w:rsid w:val="00D22A8A"/>
    <w:rsid w:val="00D26867"/>
    <w:rsid w:val="00D2745C"/>
    <w:rsid w:val="00D2781C"/>
    <w:rsid w:val="00D36C53"/>
    <w:rsid w:val="00D40427"/>
    <w:rsid w:val="00D4054D"/>
    <w:rsid w:val="00D4067C"/>
    <w:rsid w:val="00D4420C"/>
    <w:rsid w:val="00D44BC5"/>
    <w:rsid w:val="00D474B3"/>
    <w:rsid w:val="00D51D5F"/>
    <w:rsid w:val="00D55654"/>
    <w:rsid w:val="00D56582"/>
    <w:rsid w:val="00D624EC"/>
    <w:rsid w:val="00D6371F"/>
    <w:rsid w:val="00D6436A"/>
    <w:rsid w:val="00D714EE"/>
    <w:rsid w:val="00D71757"/>
    <w:rsid w:val="00D71B77"/>
    <w:rsid w:val="00D731F3"/>
    <w:rsid w:val="00D7367C"/>
    <w:rsid w:val="00D7499B"/>
    <w:rsid w:val="00D76D62"/>
    <w:rsid w:val="00D80BED"/>
    <w:rsid w:val="00D857F6"/>
    <w:rsid w:val="00D860A3"/>
    <w:rsid w:val="00D866E0"/>
    <w:rsid w:val="00D872FF"/>
    <w:rsid w:val="00D8753B"/>
    <w:rsid w:val="00D90AC3"/>
    <w:rsid w:val="00D93103"/>
    <w:rsid w:val="00D946C8"/>
    <w:rsid w:val="00D95746"/>
    <w:rsid w:val="00D96AD2"/>
    <w:rsid w:val="00D96C27"/>
    <w:rsid w:val="00DA2B70"/>
    <w:rsid w:val="00DA34C8"/>
    <w:rsid w:val="00DA7473"/>
    <w:rsid w:val="00DB4010"/>
    <w:rsid w:val="00DB4BAB"/>
    <w:rsid w:val="00DB4DFA"/>
    <w:rsid w:val="00DC2998"/>
    <w:rsid w:val="00DC6837"/>
    <w:rsid w:val="00DD3E72"/>
    <w:rsid w:val="00DD4AB7"/>
    <w:rsid w:val="00DD70A4"/>
    <w:rsid w:val="00DD7C22"/>
    <w:rsid w:val="00DE1CB1"/>
    <w:rsid w:val="00DE2429"/>
    <w:rsid w:val="00DE5614"/>
    <w:rsid w:val="00DE6CF4"/>
    <w:rsid w:val="00DF3A48"/>
    <w:rsid w:val="00DF5308"/>
    <w:rsid w:val="00DF58F9"/>
    <w:rsid w:val="00DF6447"/>
    <w:rsid w:val="00DF681B"/>
    <w:rsid w:val="00DF7786"/>
    <w:rsid w:val="00E02505"/>
    <w:rsid w:val="00E05FAB"/>
    <w:rsid w:val="00E124F6"/>
    <w:rsid w:val="00E21803"/>
    <w:rsid w:val="00E24946"/>
    <w:rsid w:val="00E24CC4"/>
    <w:rsid w:val="00E27AA6"/>
    <w:rsid w:val="00E318FF"/>
    <w:rsid w:val="00E35D76"/>
    <w:rsid w:val="00E36E31"/>
    <w:rsid w:val="00E411B1"/>
    <w:rsid w:val="00E43140"/>
    <w:rsid w:val="00E4476D"/>
    <w:rsid w:val="00E44A4C"/>
    <w:rsid w:val="00E4793B"/>
    <w:rsid w:val="00E521BF"/>
    <w:rsid w:val="00E522F8"/>
    <w:rsid w:val="00E5322F"/>
    <w:rsid w:val="00E53E47"/>
    <w:rsid w:val="00E56420"/>
    <w:rsid w:val="00E5746A"/>
    <w:rsid w:val="00E64B7A"/>
    <w:rsid w:val="00E67E4B"/>
    <w:rsid w:val="00E711A8"/>
    <w:rsid w:val="00E716AA"/>
    <w:rsid w:val="00E738B7"/>
    <w:rsid w:val="00E76939"/>
    <w:rsid w:val="00E76BF2"/>
    <w:rsid w:val="00E77790"/>
    <w:rsid w:val="00E84913"/>
    <w:rsid w:val="00E874EC"/>
    <w:rsid w:val="00E94578"/>
    <w:rsid w:val="00E94984"/>
    <w:rsid w:val="00E95E82"/>
    <w:rsid w:val="00EA38A3"/>
    <w:rsid w:val="00EA5461"/>
    <w:rsid w:val="00EB0DBB"/>
    <w:rsid w:val="00EB18A1"/>
    <w:rsid w:val="00EB3CD2"/>
    <w:rsid w:val="00EB4E8C"/>
    <w:rsid w:val="00EB5AEB"/>
    <w:rsid w:val="00EC17D4"/>
    <w:rsid w:val="00EC68BF"/>
    <w:rsid w:val="00EC6FF2"/>
    <w:rsid w:val="00ED0B6A"/>
    <w:rsid w:val="00ED1F58"/>
    <w:rsid w:val="00EE0523"/>
    <w:rsid w:val="00EE1479"/>
    <w:rsid w:val="00EE795C"/>
    <w:rsid w:val="00EF20BF"/>
    <w:rsid w:val="00EF237C"/>
    <w:rsid w:val="00EF28BC"/>
    <w:rsid w:val="00EF41B8"/>
    <w:rsid w:val="00EF52EA"/>
    <w:rsid w:val="00EF575E"/>
    <w:rsid w:val="00F01914"/>
    <w:rsid w:val="00F01DF7"/>
    <w:rsid w:val="00F0378B"/>
    <w:rsid w:val="00F10EBF"/>
    <w:rsid w:val="00F215E5"/>
    <w:rsid w:val="00F32DA1"/>
    <w:rsid w:val="00F33670"/>
    <w:rsid w:val="00F33769"/>
    <w:rsid w:val="00F406BF"/>
    <w:rsid w:val="00F4308E"/>
    <w:rsid w:val="00F44BA4"/>
    <w:rsid w:val="00F44E41"/>
    <w:rsid w:val="00F526A6"/>
    <w:rsid w:val="00F54F4D"/>
    <w:rsid w:val="00F569B1"/>
    <w:rsid w:val="00F56CE1"/>
    <w:rsid w:val="00F577B0"/>
    <w:rsid w:val="00F57EAF"/>
    <w:rsid w:val="00F61201"/>
    <w:rsid w:val="00F64A09"/>
    <w:rsid w:val="00F66D92"/>
    <w:rsid w:val="00F670EF"/>
    <w:rsid w:val="00F72B9F"/>
    <w:rsid w:val="00F73759"/>
    <w:rsid w:val="00F80F72"/>
    <w:rsid w:val="00F8302A"/>
    <w:rsid w:val="00F86BAF"/>
    <w:rsid w:val="00F87D76"/>
    <w:rsid w:val="00F9530D"/>
    <w:rsid w:val="00F95D5F"/>
    <w:rsid w:val="00F97BFE"/>
    <w:rsid w:val="00FA20BF"/>
    <w:rsid w:val="00FA2561"/>
    <w:rsid w:val="00FA3A88"/>
    <w:rsid w:val="00FA3DD2"/>
    <w:rsid w:val="00FA3F12"/>
    <w:rsid w:val="00FA47A2"/>
    <w:rsid w:val="00FA7AC4"/>
    <w:rsid w:val="00FB13C6"/>
    <w:rsid w:val="00FB22F5"/>
    <w:rsid w:val="00FB6E0F"/>
    <w:rsid w:val="00FB78C5"/>
    <w:rsid w:val="00FC0F11"/>
    <w:rsid w:val="00FC24B6"/>
    <w:rsid w:val="00FC3A11"/>
    <w:rsid w:val="00FC423C"/>
    <w:rsid w:val="00FC4C00"/>
    <w:rsid w:val="00FC5B37"/>
    <w:rsid w:val="00FC6965"/>
    <w:rsid w:val="00FD0209"/>
    <w:rsid w:val="00FD45DB"/>
    <w:rsid w:val="00FE01F3"/>
    <w:rsid w:val="00FE297B"/>
    <w:rsid w:val="00FE2A68"/>
    <w:rsid w:val="00FE4473"/>
    <w:rsid w:val="00FE4E75"/>
    <w:rsid w:val="00FE7C56"/>
    <w:rsid w:val="00FF0F29"/>
    <w:rsid w:val="00FF1A02"/>
    <w:rsid w:val="00FF5AB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600A"/>
  <w15:chartTrackingRefBased/>
  <w15:docId w15:val="{73E3D795-A7D5-488B-9B98-E64EB8BE7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aliases w:val="Normalen tekst"/>
    <w:qFormat/>
    <w:rsid w:val="00E711A8"/>
    <w:pPr>
      <w:tabs>
        <w:tab w:val="left" w:pos="5579"/>
        <w:tab w:val="right" w:pos="8640"/>
      </w:tabs>
      <w:jc w:val="both"/>
    </w:pPr>
    <w:rPr>
      <w:rFonts w:ascii="Arial" w:eastAsia="Times New Roman" w:hAnsi="Arial"/>
      <w:spacing w:val="-2"/>
      <w:sz w:val="22"/>
      <w:lang w:eastAsia="en-US"/>
    </w:rPr>
  </w:style>
  <w:style w:type="paragraph" w:styleId="Naslov1">
    <w:name w:val="heading 1"/>
    <w:aliases w:val="Poglavje 1"/>
    <w:basedOn w:val="Navaden"/>
    <w:link w:val="Naslov1Znak"/>
    <w:qFormat/>
    <w:rsid w:val="00FE297B"/>
    <w:pPr>
      <w:keepNext/>
      <w:numPr>
        <w:numId w:val="14"/>
      </w:numPr>
      <w:spacing w:line="480" w:lineRule="auto"/>
      <w:jc w:val="left"/>
      <w:outlineLvl w:val="0"/>
    </w:pPr>
    <w:rPr>
      <w:b/>
      <w:sz w:val="28"/>
      <w:szCs w:val="28"/>
      <w:lang w:val="x-none"/>
    </w:rPr>
  </w:style>
  <w:style w:type="paragraph" w:styleId="Naslov2">
    <w:name w:val="heading 2"/>
    <w:basedOn w:val="Navaden"/>
    <w:next w:val="Navaden"/>
    <w:link w:val="Naslov2Znak"/>
    <w:qFormat/>
    <w:rsid w:val="00FE297B"/>
    <w:pPr>
      <w:keepNext/>
      <w:numPr>
        <w:ilvl w:val="1"/>
        <w:numId w:val="14"/>
      </w:numPr>
      <w:spacing w:line="360" w:lineRule="auto"/>
      <w:jc w:val="left"/>
      <w:outlineLvl w:val="1"/>
    </w:pPr>
    <w:rPr>
      <w:b/>
      <w:caps/>
      <w:kern w:val="28"/>
      <w:szCs w:val="24"/>
      <w:lang w:val="x-none"/>
    </w:rPr>
  </w:style>
  <w:style w:type="paragraph" w:styleId="Naslov3">
    <w:name w:val="heading 3"/>
    <w:basedOn w:val="Navaden"/>
    <w:next w:val="Navaden"/>
    <w:link w:val="Naslov3Znak"/>
    <w:qFormat/>
    <w:rsid w:val="00FE297B"/>
    <w:pPr>
      <w:keepNext/>
      <w:numPr>
        <w:ilvl w:val="2"/>
        <w:numId w:val="14"/>
      </w:numPr>
      <w:spacing w:line="360" w:lineRule="auto"/>
      <w:jc w:val="left"/>
      <w:outlineLvl w:val="2"/>
    </w:pPr>
    <w:rPr>
      <w:i/>
      <w:spacing w:val="0"/>
      <w:kern w:val="28"/>
      <w:lang w:val="x-none"/>
    </w:rPr>
  </w:style>
  <w:style w:type="paragraph" w:styleId="Naslov4">
    <w:name w:val="heading 4"/>
    <w:basedOn w:val="Navaden"/>
    <w:next w:val="Navaden"/>
    <w:link w:val="Naslov4Znak"/>
    <w:qFormat/>
    <w:rsid w:val="00FE297B"/>
    <w:pPr>
      <w:keepNext/>
      <w:numPr>
        <w:ilvl w:val="3"/>
        <w:numId w:val="14"/>
      </w:numPr>
      <w:spacing w:line="360" w:lineRule="auto"/>
      <w:jc w:val="left"/>
      <w:outlineLvl w:val="3"/>
    </w:pPr>
    <w:rPr>
      <w:i/>
      <w:spacing w:val="0"/>
      <w:kern w:val="28"/>
      <w:lang w:val="x-none"/>
    </w:rPr>
  </w:style>
  <w:style w:type="paragraph" w:styleId="Naslov5">
    <w:name w:val="heading 5"/>
    <w:basedOn w:val="Navaden"/>
    <w:next w:val="Navaden"/>
    <w:link w:val="Naslov5Znak"/>
    <w:qFormat/>
    <w:rsid w:val="00FE297B"/>
    <w:pPr>
      <w:keepNext/>
      <w:numPr>
        <w:ilvl w:val="4"/>
        <w:numId w:val="14"/>
      </w:numPr>
      <w:spacing w:line="360" w:lineRule="auto"/>
      <w:jc w:val="center"/>
      <w:outlineLvl w:val="4"/>
    </w:pPr>
    <w:rPr>
      <w:i/>
      <w:spacing w:val="0"/>
      <w:kern w:val="28"/>
      <w:lang w:val="x-none"/>
    </w:rPr>
  </w:style>
  <w:style w:type="paragraph" w:styleId="Naslov6">
    <w:name w:val="heading 6"/>
    <w:basedOn w:val="Navaden"/>
    <w:next w:val="Navaden"/>
    <w:link w:val="Naslov6Znak"/>
    <w:qFormat/>
    <w:rsid w:val="00FE297B"/>
    <w:pPr>
      <w:keepNext/>
      <w:numPr>
        <w:ilvl w:val="5"/>
        <w:numId w:val="14"/>
      </w:numPr>
      <w:spacing w:before="120" w:after="80"/>
      <w:jc w:val="center"/>
      <w:outlineLvl w:val="5"/>
    </w:pPr>
    <w:rPr>
      <w:smallCaps/>
      <w:spacing w:val="20"/>
      <w:kern w:val="28"/>
      <w:lang w:val="x-none"/>
    </w:rPr>
  </w:style>
  <w:style w:type="paragraph" w:styleId="Naslov7">
    <w:name w:val="heading 7"/>
    <w:basedOn w:val="Navaden"/>
    <w:next w:val="Navaden"/>
    <w:link w:val="Naslov7Znak"/>
    <w:qFormat/>
    <w:rsid w:val="00FE297B"/>
    <w:pPr>
      <w:keepNext/>
      <w:numPr>
        <w:ilvl w:val="6"/>
        <w:numId w:val="14"/>
      </w:numPr>
      <w:spacing w:before="80" w:after="60"/>
      <w:outlineLvl w:val="6"/>
    </w:pPr>
    <w:rPr>
      <w:caps/>
      <w:spacing w:val="0"/>
      <w:kern w:val="28"/>
      <w:lang w:val="x-none"/>
    </w:rPr>
  </w:style>
  <w:style w:type="paragraph" w:styleId="Naslov8">
    <w:name w:val="heading 8"/>
    <w:basedOn w:val="Navaden"/>
    <w:next w:val="Navaden"/>
    <w:link w:val="Naslov8Znak"/>
    <w:qFormat/>
    <w:rsid w:val="00FE297B"/>
    <w:pPr>
      <w:keepNext/>
      <w:numPr>
        <w:ilvl w:val="7"/>
        <w:numId w:val="14"/>
      </w:numPr>
      <w:spacing w:line="360" w:lineRule="auto"/>
      <w:jc w:val="center"/>
      <w:outlineLvl w:val="7"/>
    </w:pPr>
    <w:rPr>
      <w:kern w:val="28"/>
      <w:lang w:val="x-none"/>
    </w:rPr>
  </w:style>
  <w:style w:type="paragraph" w:styleId="Naslov9">
    <w:name w:val="heading 9"/>
    <w:basedOn w:val="Navaden"/>
    <w:next w:val="Navaden"/>
    <w:link w:val="Naslov9Znak"/>
    <w:qFormat/>
    <w:rsid w:val="00FE297B"/>
    <w:pPr>
      <w:keepNext/>
      <w:numPr>
        <w:ilvl w:val="8"/>
        <w:numId w:val="14"/>
      </w:numPr>
      <w:spacing w:line="360" w:lineRule="auto"/>
      <w:jc w:val="left"/>
      <w:outlineLvl w:val="8"/>
    </w:pPr>
    <w:rPr>
      <w:kern w:val="28"/>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Poglavje 1 Znak"/>
    <w:link w:val="Naslov1"/>
    <w:rsid w:val="00FE297B"/>
    <w:rPr>
      <w:rFonts w:ascii="Arial" w:eastAsia="Times New Roman" w:hAnsi="Arial"/>
      <w:b/>
      <w:spacing w:val="-2"/>
      <w:sz w:val="28"/>
      <w:szCs w:val="28"/>
      <w:lang w:val="x-none" w:eastAsia="en-US"/>
    </w:rPr>
  </w:style>
  <w:style w:type="character" w:customStyle="1" w:styleId="Naslov2Znak">
    <w:name w:val="Naslov 2 Znak"/>
    <w:link w:val="Naslov2"/>
    <w:rsid w:val="00FE297B"/>
    <w:rPr>
      <w:rFonts w:ascii="Arial" w:eastAsia="Times New Roman" w:hAnsi="Arial"/>
      <w:b/>
      <w:caps/>
      <w:spacing w:val="-2"/>
      <w:kern w:val="28"/>
      <w:sz w:val="22"/>
      <w:szCs w:val="24"/>
      <w:lang w:val="x-none" w:eastAsia="en-US"/>
    </w:rPr>
  </w:style>
  <w:style w:type="character" w:customStyle="1" w:styleId="Naslov3Znak">
    <w:name w:val="Naslov 3 Znak"/>
    <w:link w:val="Naslov3"/>
    <w:rsid w:val="00FE297B"/>
    <w:rPr>
      <w:rFonts w:ascii="Arial" w:eastAsia="Times New Roman" w:hAnsi="Arial"/>
      <w:i/>
      <w:kern w:val="28"/>
      <w:sz w:val="22"/>
      <w:lang w:val="x-none" w:eastAsia="en-US"/>
    </w:rPr>
  </w:style>
  <w:style w:type="character" w:customStyle="1" w:styleId="Naslov4Znak">
    <w:name w:val="Naslov 4 Znak"/>
    <w:link w:val="Naslov4"/>
    <w:rsid w:val="00FE297B"/>
    <w:rPr>
      <w:rFonts w:ascii="Arial" w:eastAsia="Times New Roman" w:hAnsi="Arial"/>
      <w:i/>
      <w:kern w:val="28"/>
      <w:sz w:val="22"/>
      <w:lang w:val="x-none" w:eastAsia="en-US"/>
    </w:rPr>
  </w:style>
  <w:style w:type="character" w:customStyle="1" w:styleId="Naslov5Znak">
    <w:name w:val="Naslov 5 Znak"/>
    <w:link w:val="Naslov5"/>
    <w:rsid w:val="00FE297B"/>
    <w:rPr>
      <w:rFonts w:ascii="Arial" w:eastAsia="Times New Roman" w:hAnsi="Arial"/>
      <w:i/>
      <w:kern w:val="28"/>
      <w:sz w:val="22"/>
      <w:lang w:val="x-none" w:eastAsia="en-US"/>
    </w:rPr>
  </w:style>
  <w:style w:type="character" w:customStyle="1" w:styleId="Naslov6Znak">
    <w:name w:val="Naslov 6 Znak"/>
    <w:link w:val="Naslov6"/>
    <w:rsid w:val="00FE297B"/>
    <w:rPr>
      <w:rFonts w:ascii="Arial" w:eastAsia="Times New Roman" w:hAnsi="Arial"/>
      <w:smallCaps/>
      <w:spacing w:val="20"/>
      <w:kern w:val="28"/>
      <w:sz w:val="22"/>
      <w:lang w:val="x-none" w:eastAsia="en-US"/>
    </w:rPr>
  </w:style>
  <w:style w:type="character" w:customStyle="1" w:styleId="Naslov7Znak">
    <w:name w:val="Naslov 7 Znak"/>
    <w:link w:val="Naslov7"/>
    <w:rsid w:val="00FE297B"/>
    <w:rPr>
      <w:rFonts w:ascii="Arial" w:eastAsia="Times New Roman" w:hAnsi="Arial"/>
      <w:caps/>
      <w:kern w:val="28"/>
      <w:sz w:val="22"/>
      <w:lang w:val="x-none" w:eastAsia="en-US"/>
    </w:rPr>
  </w:style>
  <w:style w:type="character" w:customStyle="1" w:styleId="Naslov8Znak">
    <w:name w:val="Naslov 8 Znak"/>
    <w:link w:val="Naslov8"/>
    <w:rsid w:val="00FE297B"/>
    <w:rPr>
      <w:rFonts w:ascii="Arial" w:eastAsia="Times New Roman" w:hAnsi="Arial"/>
      <w:spacing w:val="-2"/>
      <w:kern w:val="28"/>
      <w:sz w:val="22"/>
      <w:lang w:val="x-none" w:eastAsia="en-US"/>
    </w:rPr>
  </w:style>
  <w:style w:type="character" w:customStyle="1" w:styleId="Naslov9Znak">
    <w:name w:val="Naslov 9 Znak"/>
    <w:link w:val="Naslov9"/>
    <w:rsid w:val="00FE297B"/>
    <w:rPr>
      <w:rFonts w:ascii="Arial" w:eastAsia="Times New Roman" w:hAnsi="Arial"/>
      <w:spacing w:val="-2"/>
      <w:kern w:val="28"/>
      <w:sz w:val="22"/>
      <w:lang w:val="x-none" w:eastAsia="en-US"/>
    </w:rPr>
  </w:style>
  <w:style w:type="paragraph" w:styleId="Glava">
    <w:name w:val="header"/>
    <w:basedOn w:val="Navaden"/>
    <w:link w:val="GlavaZnak"/>
    <w:rsid w:val="00FE297B"/>
    <w:pPr>
      <w:keepLines/>
      <w:tabs>
        <w:tab w:val="center" w:pos="4320"/>
      </w:tabs>
      <w:jc w:val="center"/>
    </w:pPr>
    <w:rPr>
      <w:lang w:val="x-none" w:eastAsia="x-none"/>
    </w:rPr>
  </w:style>
  <w:style w:type="character" w:customStyle="1" w:styleId="GlavaZnak">
    <w:name w:val="Glava Znak"/>
    <w:link w:val="Glava"/>
    <w:rsid w:val="00FE297B"/>
    <w:rPr>
      <w:rFonts w:ascii="Times New Roman" w:eastAsia="Times New Roman" w:hAnsi="Times New Roman" w:cs="Times New Roman"/>
      <w:spacing w:val="-2"/>
      <w:sz w:val="24"/>
      <w:szCs w:val="20"/>
    </w:rPr>
  </w:style>
  <w:style w:type="paragraph" w:styleId="Noga">
    <w:name w:val="footer"/>
    <w:basedOn w:val="Navaden"/>
    <w:link w:val="NogaZnak"/>
    <w:uiPriority w:val="99"/>
    <w:rsid w:val="00FE297B"/>
    <w:pPr>
      <w:keepLines/>
      <w:tabs>
        <w:tab w:val="center" w:pos="4320"/>
      </w:tabs>
      <w:jc w:val="center"/>
    </w:pPr>
    <w:rPr>
      <w:lang w:val="x-none" w:eastAsia="x-none"/>
    </w:rPr>
  </w:style>
  <w:style w:type="character" w:customStyle="1" w:styleId="NogaZnak">
    <w:name w:val="Noga Znak"/>
    <w:link w:val="Noga"/>
    <w:uiPriority w:val="99"/>
    <w:rsid w:val="00FE297B"/>
    <w:rPr>
      <w:rFonts w:ascii="Times New Roman" w:eastAsia="Times New Roman" w:hAnsi="Times New Roman" w:cs="Times New Roman"/>
      <w:spacing w:val="-2"/>
      <w:sz w:val="24"/>
      <w:szCs w:val="20"/>
    </w:rPr>
  </w:style>
  <w:style w:type="character" w:styleId="Poudarek">
    <w:name w:val="Emphasis"/>
    <w:qFormat/>
    <w:rsid w:val="00FE297B"/>
    <w:rPr>
      <w:i/>
      <w:iCs w:val="0"/>
    </w:rPr>
  </w:style>
  <w:style w:type="character" w:styleId="Hiperpovezava">
    <w:name w:val="Hyperlink"/>
    <w:uiPriority w:val="99"/>
    <w:rsid w:val="00FE297B"/>
    <w:rPr>
      <w:color w:val="0000FF"/>
      <w:u w:val="single"/>
    </w:rPr>
  </w:style>
  <w:style w:type="paragraph" w:styleId="Stvarnokazalo1">
    <w:name w:val="index 1"/>
    <w:basedOn w:val="Navaden"/>
    <w:semiHidden/>
    <w:rsid w:val="00FE297B"/>
    <w:pPr>
      <w:tabs>
        <w:tab w:val="right" w:leader="dot" w:pos="3960"/>
      </w:tabs>
      <w:ind w:left="720" w:hanging="720"/>
      <w:jc w:val="left"/>
    </w:pPr>
    <w:rPr>
      <w:sz w:val="20"/>
    </w:rPr>
  </w:style>
  <w:style w:type="paragraph" w:styleId="Stvarnokazalo2">
    <w:name w:val="index 2"/>
    <w:basedOn w:val="Navaden"/>
    <w:semiHidden/>
    <w:rsid w:val="00FE297B"/>
    <w:pPr>
      <w:tabs>
        <w:tab w:val="right" w:leader="dot" w:pos="3960"/>
      </w:tabs>
      <w:ind w:left="900" w:hanging="720"/>
      <w:jc w:val="left"/>
    </w:pPr>
    <w:rPr>
      <w:sz w:val="20"/>
    </w:rPr>
  </w:style>
  <w:style w:type="paragraph" w:styleId="Stvarnokazalo3">
    <w:name w:val="index 3"/>
    <w:basedOn w:val="Navaden"/>
    <w:semiHidden/>
    <w:rsid w:val="00FE297B"/>
    <w:pPr>
      <w:tabs>
        <w:tab w:val="right" w:leader="dot" w:pos="3960"/>
      </w:tabs>
      <w:ind w:left="1080" w:hanging="720"/>
    </w:pPr>
    <w:rPr>
      <w:spacing w:val="0"/>
      <w:sz w:val="20"/>
    </w:rPr>
  </w:style>
  <w:style w:type="paragraph" w:styleId="Stvarnokazalo4">
    <w:name w:val="index 4"/>
    <w:basedOn w:val="Navaden"/>
    <w:semiHidden/>
    <w:rsid w:val="00FE297B"/>
    <w:pPr>
      <w:tabs>
        <w:tab w:val="right" w:leader="dot" w:pos="3960"/>
      </w:tabs>
      <w:ind w:left="1080" w:hanging="720"/>
    </w:pPr>
    <w:rPr>
      <w:i/>
      <w:spacing w:val="0"/>
      <w:sz w:val="20"/>
    </w:rPr>
  </w:style>
  <w:style w:type="paragraph" w:styleId="Stvarnokazalo5">
    <w:name w:val="index 5"/>
    <w:basedOn w:val="Navaden"/>
    <w:semiHidden/>
    <w:rsid w:val="00FE297B"/>
    <w:pPr>
      <w:tabs>
        <w:tab w:val="right" w:leader="dot" w:pos="3960"/>
      </w:tabs>
      <w:ind w:left="1080" w:hanging="720"/>
    </w:pPr>
    <w:rPr>
      <w:i/>
      <w:spacing w:val="0"/>
      <w:sz w:val="20"/>
    </w:rPr>
  </w:style>
  <w:style w:type="paragraph" w:styleId="Kazalovsebine1">
    <w:name w:val="toc 1"/>
    <w:basedOn w:val="Navaden"/>
    <w:uiPriority w:val="39"/>
    <w:rsid w:val="00FE297B"/>
    <w:pPr>
      <w:tabs>
        <w:tab w:val="clear" w:pos="5579"/>
        <w:tab w:val="clear" w:pos="8640"/>
      </w:tabs>
      <w:spacing w:before="360"/>
      <w:jc w:val="left"/>
    </w:pPr>
    <w:rPr>
      <w:rFonts w:cs="Arial"/>
      <w:b/>
      <w:bCs/>
      <w:caps/>
      <w:szCs w:val="24"/>
    </w:rPr>
  </w:style>
  <w:style w:type="paragraph" w:styleId="Kazalovsebine2">
    <w:name w:val="toc 2"/>
    <w:basedOn w:val="Navaden"/>
    <w:uiPriority w:val="39"/>
    <w:rsid w:val="00FE297B"/>
    <w:pPr>
      <w:tabs>
        <w:tab w:val="clear" w:pos="5579"/>
        <w:tab w:val="clear" w:pos="8640"/>
      </w:tabs>
      <w:spacing w:before="240"/>
      <w:jc w:val="left"/>
    </w:pPr>
    <w:rPr>
      <w:b/>
      <w:bCs/>
      <w:sz w:val="20"/>
    </w:rPr>
  </w:style>
  <w:style w:type="paragraph" w:styleId="Kazalovsebine3">
    <w:name w:val="toc 3"/>
    <w:basedOn w:val="Navaden"/>
    <w:uiPriority w:val="39"/>
    <w:rsid w:val="00FE297B"/>
    <w:pPr>
      <w:tabs>
        <w:tab w:val="clear" w:pos="5579"/>
        <w:tab w:val="clear" w:pos="8640"/>
      </w:tabs>
      <w:ind w:left="240"/>
      <w:jc w:val="left"/>
    </w:pPr>
    <w:rPr>
      <w:sz w:val="20"/>
    </w:rPr>
  </w:style>
  <w:style w:type="paragraph" w:styleId="Kazalovsebine4">
    <w:name w:val="toc 4"/>
    <w:basedOn w:val="Navaden"/>
    <w:semiHidden/>
    <w:rsid w:val="00FE297B"/>
    <w:pPr>
      <w:tabs>
        <w:tab w:val="clear" w:pos="5579"/>
        <w:tab w:val="clear" w:pos="8640"/>
      </w:tabs>
      <w:ind w:left="480"/>
      <w:jc w:val="left"/>
    </w:pPr>
    <w:rPr>
      <w:sz w:val="20"/>
    </w:rPr>
  </w:style>
  <w:style w:type="paragraph" w:styleId="Kazalovsebine5">
    <w:name w:val="toc 5"/>
    <w:basedOn w:val="Navaden"/>
    <w:semiHidden/>
    <w:rsid w:val="00FE297B"/>
    <w:pPr>
      <w:tabs>
        <w:tab w:val="clear" w:pos="5579"/>
        <w:tab w:val="clear" w:pos="8640"/>
      </w:tabs>
      <w:ind w:left="720"/>
      <w:jc w:val="left"/>
    </w:pPr>
    <w:rPr>
      <w:sz w:val="20"/>
    </w:rPr>
  </w:style>
  <w:style w:type="paragraph" w:styleId="Pripombabesedilo">
    <w:name w:val="annotation text"/>
    <w:basedOn w:val="Navaden"/>
    <w:link w:val="PripombabesediloZnak"/>
    <w:semiHidden/>
    <w:rsid w:val="00FE297B"/>
    <w:pPr>
      <w:tabs>
        <w:tab w:val="left" w:pos="187"/>
      </w:tabs>
      <w:spacing w:after="120" w:line="220" w:lineRule="exact"/>
      <w:ind w:left="187" w:hanging="187"/>
    </w:pPr>
    <w:rPr>
      <w:lang w:val="x-none" w:eastAsia="x-none"/>
    </w:rPr>
  </w:style>
  <w:style w:type="character" w:customStyle="1" w:styleId="PripombabesediloZnak">
    <w:name w:val="Pripomba – besedilo Znak"/>
    <w:link w:val="Pripombabesedilo"/>
    <w:semiHidden/>
    <w:rsid w:val="00FE297B"/>
    <w:rPr>
      <w:rFonts w:ascii="Times New Roman" w:eastAsia="Times New Roman" w:hAnsi="Times New Roman" w:cs="Times New Roman"/>
      <w:spacing w:val="-2"/>
      <w:sz w:val="24"/>
      <w:szCs w:val="20"/>
    </w:rPr>
  </w:style>
  <w:style w:type="paragraph" w:styleId="Stvarnokazalo-naslov">
    <w:name w:val="index heading"/>
    <w:basedOn w:val="Navaden"/>
    <w:next w:val="Stvarnokazalo1"/>
    <w:semiHidden/>
    <w:rsid w:val="00FE297B"/>
    <w:pPr>
      <w:keepNext/>
      <w:spacing w:before="280"/>
    </w:pPr>
    <w:rPr>
      <w:kern w:val="28"/>
      <w:sz w:val="27"/>
    </w:rPr>
  </w:style>
  <w:style w:type="paragraph" w:styleId="Napis">
    <w:name w:val="caption"/>
    <w:basedOn w:val="Navaden"/>
    <w:next w:val="Navaden"/>
    <w:qFormat/>
    <w:rsid w:val="00FE297B"/>
    <w:pPr>
      <w:spacing w:after="560"/>
      <w:ind w:left="1920" w:right="1920"/>
    </w:pPr>
    <w:rPr>
      <w:spacing w:val="0"/>
      <w:sz w:val="18"/>
    </w:rPr>
  </w:style>
  <w:style w:type="paragraph" w:styleId="Kazaloslik">
    <w:name w:val="table of figures"/>
    <w:basedOn w:val="Navaden"/>
    <w:semiHidden/>
    <w:rsid w:val="00FE297B"/>
    <w:pPr>
      <w:tabs>
        <w:tab w:val="right" w:leader="dot" w:pos="8640"/>
      </w:tabs>
      <w:ind w:left="720" w:hanging="720"/>
    </w:pPr>
  </w:style>
  <w:style w:type="paragraph" w:styleId="Konnaopomba-besedilo">
    <w:name w:val="endnote text"/>
    <w:basedOn w:val="Navaden"/>
    <w:link w:val="Konnaopomba-besediloZnak"/>
    <w:semiHidden/>
    <w:rsid w:val="00FE297B"/>
    <w:pPr>
      <w:tabs>
        <w:tab w:val="left" w:pos="187"/>
      </w:tabs>
      <w:spacing w:after="120" w:line="220" w:lineRule="exact"/>
      <w:ind w:left="187" w:hanging="187"/>
    </w:pPr>
    <w:rPr>
      <w:sz w:val="18"/>
      <w:lang w:val="x-none" w:eastAsia="x-none"/>
    </w:rPr>
  </w:style>
  <w:style w:type="character" w:customStyle="1" w:styleId="Konnaopomba-besediloZnak">
    <w:name w:val="Končna opomba - besedilo Znak"/>
    <w:link w:val="Konnaopomba-besedilo"/>
    <w:semiHidden/>
    <w:rsid w:val="00FE297B"/>
    <w:rPr>
      <w:rFonts w:ascii="Times New Roman" w:eastAsia="Times New Roman" w:hAnsi="Times New Roman" w:cs="Times New Roman"/>
      <w:spacing w:val="-2"/>
      <w:sz w:val="18"/>
      <w:szCs w:val="20"/>
    </w:rPr>
  </w:style>
  <w:style w:type="paragraph" w:styleId="Kazalovirov">
    <w:name w:val="table of authorities"/>
    <w:basedOn w:val="Navaden"/>
    <w:semiHidden/>
    <w:rsid w:val="00FE297B"/>
    <w:pPr>
      <w:tabs>
        <w:tab w:val="right" w:leader="dot" w:pos="8640"/>
      </w:tabs>
      <w:ind w:left="360" w:hanging="360"/>
    </w:pPr>
  </w:style>
  <w:style w:type="paragraph" w:styleId="Makrobesedilo">
    <w:name w:val="macro"/>
    <w:basedOn w:val="Navaden"/>
    <w:link w:val="MakrobesediloZnak"/>
    <w:semiHidden/>
    <w:rsid w:val="00FE297B"/>
    <w:pPr>
      <w:spacing w:after="280" w:line="360" w:lineRule="auto"/>
    </w:pPr>
    <w:rPr>
      <w:rFonts w:ascii="Courier New" w:hAnsi="Courier New"/>
      <w:lang w:val="x-none" w:eastAsia="x-none"/>
    </w:rPr>
  </w:style>
  <w:style w:type="character" w:customStyle="1" w:styleId="MakrobesediloZnak">
    <w:name w:val="Makro besedilo Znak"/>
    <w:link w:val="Makrobesedilo"/>
    <w:semiHidden/>
    <w:rsid w:val="00FE297B"/>
    <w:rPr>
      <w:rFonts w:ascii="Courier New" w:eastAsia="Times New Roman" w:hAnsi="Courier New" w:cs="Times New Roman"/>
      <w:spacing w:val="-2"/>
      <w:sz w:val="24"/>
      <w:szCs w:val="20"/>
    </w:rPr>
  </w:style>
  <w:style w:type="paragraph" w:styleId="Kazalovirov-naslov">
    <w:name w:val="toa heading"/>
    <w:basedOn w:val="Navaden"/>
    <w:next w:val="Kazalovirov"/>
    <w:semiHidden/>
    <w:rsid w:val="00FE297B"/>
    <w:pPr>
      <w:keepNext/>
      <w:keepLines/>
      <w:spacing w:before="280"/>
      <w:jc w:val="left"/>
    </w:pPr>
    <w:rPr>
      <w:b/>
      <w:kern w:val="28"/>
    </w:rPr>
  </w:style>
  <w:style w:type="paragraph" w:styleId="Seznam">
    <w:name w:val="List"/>
    <w:basedOn w:val="Navaden"/>
    <w:semiHidden/>
    <w:rsid w:val="00FE297B"/>
    <w:pPr>
      <w:tabs>
        <w:tab w:val="left" w:pos="720"/>
      </w:tabs>
      <w:spacing w:after="80" w:line="360" w:lineRule="auto"/>
      <w:ind w:left="720" w:hanging="360"/>
    </w:pPr>
  </w:style>
  <w:style w:type="paragraph" w:styleId="Otevilenseznam">
    <w:name w:val="List Number"/>
    <w:basedOn w:val="Seznam"/>
    <w:semiHidden/>
    <w:rsid w:val="00FE297B"/>
    <w:pPr>
      <w:numPr>
        <w:numId w:val="1"/>
      </w:numPr>
      <w:tabs>
        <w:tab w:val="clear" w:pos="360"/>
        <w:tab w:val="clear" w:pos="720"/>
        <w:tab w:val="clear" w:pos="8640"/>
        <w:tab w:val="right" w:leader="dot" w:pos="7440"/>
      </w:tabs>
      <w:spacing w:after="0"/>
      <w:ind w:left="0" w:firstLine="0"/>
    </w:pPr>
  </w:style>
  <w:style w:type="paragraph" w:styleId="Seznam2">
    <w:name w:val="List 2"/>
    <w:basedOn w:val="Seznam"/>
    <w:semiHidden/>
    <w:rsid w:val="00FE297B"/>
    <w:pPr>
      <w:tabs>
        <w:tab w:val="clear" w:pos="720"/>
        <w:tab w:val="left" w:pos="1080"/>
      </w:tabs>
      <w:ind w:left="1080"/>
    </w:pPr>
  </w:style>
  <w:style w:type="paragraph" w:styleId="Seznam3">
    <w:name w:val="List 3"/>
    <w:basedOn w:val="Seznam"/>
    <w:semiHidden/>
    <w:rsid w:val="00FE297B"/>
    <w:pPr>
      <w:tabs>
        <w:tab w:val="clear" w:pos="720"/>
        <w:tab w:val="left" w:pos="1440"/>
      </w:tabs>
      <w:ind w:left="1440"/>
    </w:pPr>
  </w:style>
  <w:style w:type="paragraph" w:styleId="Seznam4">
    <w:name w:val="List 4"/>
    <w:basedOn w:val="Seznam"/>
    <w:semiHidden/>
    <w:rsid w:val="00FE297B"/>
    <w:pPr>
      <w:tabs>
        <w:tab w:val="clear" w:pos="720"/>
        <w:tab w:val="left" w:pos="1800"/>
      </w:tabs>
      <w:ind w:left="1800"/>
    </w:pPr>
  </w:style>
  <w:style w:type="paragraph" w:styleId="Seznam5">
    <w:name w:val="List 5"/>
    <w:basedOn w:val="Seznam"/>
    <w:semiHidden/>
    <w:rsid w:val="00FE297B"/>
    <w:pPr>
      <w:tabs>
        <w:tab w:val="clear" w:pos="720"/>
        <w:tab w:val="left" w:pos="2160"/>
      </w:tabs>
      <w:ind w:left="2160"/>
    </w:pPr>
  </w:style>
  <w:style w:type="paragraph" w:styleId="Otevilenseznam2">
    <w:name w:val="List Number 2"/>
    <w:basedOn w:val="Otevilenseznam"/>
    <w:semiHidden/>
    <w:rsid w:val="00FE297B"/>
    <w:pPr>
      <w:numPr>
        <w:numId w:val="2"/>
      </w:numPr>
      <w:tabs>
        <w:tab w:val="clear" w:pos="720"/>
      </w:tabs>
      <w:ind w:left="360" w:firstLine="0"/>
    </w:pPr>
  </w:style>
  <w:style w:type="paragraph" w:styleId="Otevilenseznam3">
    <w:name w:val="List Number 3"/>
    <w:basedOn w:val="Otevilenseznam"/>
    <w:semiHidden/>
    <w:rsid w:val="00FE297B"/>
    <w:pPr>
      <w:numPr>
        <w:numId w:val="3"/>
      </w:numPr>
      <w:tabs>
        <w:tab w:val="clear" w:pos="1080"/>
      </w:tabs>
      <w:ind w:left="720" w:firstLine="0"/>
    </w:pPr>
  </w:style>
  <w:style w:type="paragraph" w:styleId="Otevilenseznam4">
    <w:name w:val="List Number 4"/>
    <w:basedOn w:val="Otevilenseznam"/>
    <w:semiHidden/>
    <w:rsid w:val="00FE297B"/>
    <w:pPr>
      <w:numPr>
        <w:numId w:val="4"/>
      </w:numPr>
      <w:tabs>
        <w:tab w:val="clear" w:pos="1440"/>
      </w:tabs>
      <w:ind w:left="1080" w:firstLine="0"/>
    </w:pPr>
  </w:style>
  <w:style w:type="paragraph" w:styleId="Otevilenseznam5">
    <w:name w:val="List Number 5"/>
    <w:basedOn w:val="Otevilenseznam"/>
    <w:semiHidden/>
    <w:rsid w:val="00FE297B"/>
    <w:pPr>
      <w:numPr>
        <w:numId w:val="5"/>
      </w:numPr>
      <w:tabs>
        <w:tab w:val="clear" w:pos="1800"/>
      </w:tabs>
      <w:ind w:left="1440" w:firstLine="0"/>
    </w:pPr>
  </w:style>
  <w:style w:type="paragraph" w:styleId="Podnaslov">
    <w:name w:val="Subtitle"/>
    <w:basedOn w:val="Naslov"/>
    <w:next w:val="Navaden"/>
    <w:link w:val="PodnaslovZnak"/>
    <w:qFormat/>
    <w:rsid w:val="00FE297B"/>
    <w:pPr>
      <w:spacing w:after="0" w:line="480" w:lineRule="auto"/>
    </w:pPr>
    <w:rPr>
      <w:b/>
      <w:bCs/>
    </w:rPr>
  </w:style>
  <w:style w:type="character" w:customStyle="1" w:styleId="PodnaslovZnak">
    <w:name w:val="Podnaslov Znak"/>
    <w:link w:val="Podnaslov"/>
    <w:rsid w:val="00FE297B"/>
    <w:rPr>
      <w:rFonts w:ascii="Times New Roman" w:eastAsia="Times New Roman" w:hAnsi="Times New Roman" w:cs="Times New Roman"/>
      <w:b/>
      <w:bCs/>
      <w:caps/>
      <w:spacing w:val="-2"/>
      <w:kern w:val="28"/>
      <w:sz w:val="24"/>
      <w:szCs w:val="20"/>
    </w:rPr>
  </w:style>
  <w:style w:type="paragraph" w:styleId="Telobesedila-zamik">
    <w:name w:val="Body Text Indent"/>
    <w:basedOn w:val="Navaden"/>
    <w:link w:val="Telobesedila-zamikZnak"/>
    <w:semiHidden/>
    <w:rsid w:val="00FE297B"/>
    <w:pPr>
      <w:ind w:left="360" w:hanging="360"/>
      <w:jc w:val="left"/>
    </w:pPr>
    <w:rPr>
      <w:lang w:val="x-none" w:eastAsia="x-none"/>
    </w:rPr>
  </w:style>
  <w:style w:type="character" w:customStyle="1" w:styleId="Telobesedila-zamikZnak">
    <w:name w:val="Telo besedila - zamik Znak"/>
    <w:link w:val="Telobesedila-zamik"/>
    <w:semiHidden/>
    <w:rsid w:val="00FE297B"/>
    <w:rPr>
      <w:rFonts w:ascii="Times New Roman" w:eastAsia="Times New Roman" w:hAnsi="Times New Roman" w:cs="Times New Roman"/>
      <w:spacing w:val="-2"/>
      <w:sz w:val="24"/>
      <w:szCs w:val="20"/>
    </w:rPr>
  </w:style>
  <w:style w:type="paragraph" w:styleId="Seznam-nadaljevanje">
    <w:name w:val="List Continue"/>
    <w:basedOn w:val="Seznam"/>
    <w:semiHidden/>
    <w:rsid w:val="00FE297B"/>
    <w:pPr>
      <w:tabs>
        <w:tab w:val="clear" w:pos="720"/>
      </w:tabs>
      <w:spacing w:after="160"/>
    </w:pPr>
  </w:style>
  <w:style w:type="paragraph" w:styleId="Seznam-nadaljevanje2">
    <w:name w:val="List Continue 2"/>
    <w:basedOn w:val="Seznam-nadaljevanje"/>
    <w:semiHidden/>
    <w:rsid w:val="00FE297B"/>
    <w:pPr>
      <w:ind w:left="1080"/>
    </w:pPr>
  </w:style>
  <w:style w:type="paragraph" w:styleId="Seznam-nadaljevanje3">
    <w:name w:val="List Continue 3"/>
    <w:basedOn w:val="Seznam-nadaljevanje"/>
    <w:semiHidden/>
    <w:rsid w:val="00FE297B"/>
    <w:pPr>
      <w:ind w:left="1440"/>
    </w:pPr>
  </w:style>
  <w:style w:type="paragraph" w:styleId="Seznam-nadaljevanje4">
    <w:name w:val="List Continue 4"/>
    <w:basedOn w:val="Seznam-nadaljevanje"/>
    <w:semiHidden/>
    <w:rsid w:val="00FE297B"/>
    <w:pPr>
      <w:ind w:left="1800"/>
    </w:pPr>
  </w:style>
  <w:style w:type="paragraph" w:styleId="Seznam-nadaljevanje5">
    <w:name w:val="List Continue 5"/>
    <w:basedOn w:val="Seznam-nadaljevanje"/>
    <w:semiHidden/>
    <w:rsid w:val="00FE297B"/>
    <w:pPr>
      <w:ind w:left="2160"/>
    </w:pPr>
  </w:style>
  <w:style w:type="paragraph" w:styleId="Naslov">
    <w:name w:val="Title"/>
    <w:basedOn w:val="HeadingBase"/>
    <w:next w:val="Podnaslov"/>
    <w:link w:val="NaslovZnak"/>
    <w:qFormat/>
    <w:rsid w:val="00FE297B"/>
    <w:pPr>
      <w:spacing w:after="280" w:line="240" w:lineRule="auto"/>
      <w:ind w:left="1920" w:right="1920"/>
      <w:jc w:val="center"/>
    </w:pPr>
    <w:rPr>
      <w:b w:val="0"/>
      <w:caps/>
      <w:lang w:val="x-none" w:eastAsia="x-none"/>
    </w:rPr>
  </w:style>
  <w:style w:type="character" w:customStyle="1" w:styleId="NaslovZnak">
    <w:name w:val="Naslov Znak"/>
    <w:link w:val="Naslov"/>
    <w:rsid w:val="00FE297B"/>
    <w:rPr>
      <w:rFonts w:ascii="Times New Roman" w:eastAsia="Times New Roman" w:hAnsi="Times New Roman" w:cs="Times New Roman"/>
      <w:caps/>
      <w:spacing w:val="-2"/>
      <w:kern w:val="28"/>
      <w:sz w:val="24"/>
      <w:szCs w:val="20"/>
    </w:rPr>
  </w:style>
  <w:style w:type="paragraph" w:styleId="Datum">
    <w:name w:val="Date"/>
    <w:basedOn w:val="Navaden"/>
    <w:link w:val="DatumZnak"/>
    <w:semiHidden/>
    <w:rsid w:val="00FE297B"/>
    <w:pPr>
      <w:spacing w:after="560" w:line="360" w:lineRule="auto"/>
      <w:jc w:val="center"/>
    </w:pPr>
    <w:rPr>
      <w:lang w:val="x-none" w:eastAsia="x-none"/>
    </w:rPr>
  </w:style>
  <w:style w:type="character" w:customStyle="1" w:styleId="DatumZnak">
    <w:name w:val="Datum Znak"/>
    <w:link w:val="Datum"/>
    <w:semiHidden/>
    <w:rsid w:val="00FE297B"/>
    <w:rPr>
      <w:rFonts w:ascii="Times New Roman" w:eastAsia="Times New Roman" w:hAnsi="Times New Roman" w:cs="Times New Roman"/>
      <w:spacing w:val="-2"/>
      <w:sz w:val="24"/>
      <w:szCs w:val="20"/>
    </w:rPr>
  </w:style>
  <w:style w:type="paragraph" w:customStyle="1" w:styleId="Author">
    <w:name w:val="Author"/>
    <w:basedOn w:val="Navaden"/>
    <w:semiHidden/>
    <w:rsid w:val="00FE297B"/>
    <w:pPr>
      <w:spacing w:line="480" w:lineRule="auto"/>
      <w:jc w:val="center"/>
    </w:pPr>
  </w:style>
  <w:style w:type="paragraph" w:customStyle="1" w:styleId="BlockQuotation">
    <w:name w:val="Block Quotation"/>
    <w:basedOn w:val="Navaden"/>
    <w:semiHidden/>
    <w:rsid w:val="00FE297B"/>
    <w:pPr>
      <w:keepLines/>
      <w:spacing w:after="160" w:line="480" w:lineRule="auto"/>
      <w:ind w:left="720" w:right="720"/>
    </w:pPr>
    <w:rPr>
      <w:i/>
    </w:rPr>
  </w:style>
  <w:style w:type="paragraph" w:customStyle="1" w:styleId="BodyTextKeep">
    <w:name w:val="Body Text Keep"/>
    <w:basedOn w:val="Navaden"/>
    <w:semiHidden/>
    <w:rsid w:val="00FE297B"/>
    <w:pPr>
      <w:keepNext/>
      <w:spacing w:after="280" w:line="360" w:lineRule="auto"/>
    </w:pPr>
  </w:style>
  <w:style w:type="paragraph" w:customStyle="1" w:styleId="ChapterLabel">
    <w:name w:val="Chapter Label"/>
    <w:basedOn w:val="Navaden"/>
    <w:next w:val="Navaden"/>
    <w:semiHidden/>
    <w:rsid w:val="00FE297B"/>
    <w:pPr>
      <w:keepNext/>
      <w:pageBreakBefore/>
      <w:spacing w:after="560"/>
      <w:jc w:val="center"/>
    </w:pPr>
    <w:rPr>
      <w:i/>
      <w:spacing w:val="70"/>
    </w:rPr>
  </w:style>
  <w:style w:type="paragraph" w:customStyle="1" w:styleId="ChapterSubtitle">
    <w:name w:val="Chapter Subtitle"/>
    <w:basedOn w:val="Navaden"/>
    <w:next w:val="Navaden"/>
    <w:semiHidden/>
    <w:rsid w:val="00FE297B"/>
    <w:pPr>
      <w:keepNext/>
      <w:keepLines/>
      <w:spacing w:after="280"/>
      <w:jc w:val="center"/>
    </w:pPr>
    <w:rPr>
      <w:spacing w:val="2"/>
      <w:kern w:val="28"/>
    </w:rPr>
  </w:style>
  <w:style w:type="paragraph" w:customStyle="1" w:styleId="ChapterTitle">
    <w:name w:val="Chapter Title"/>
    <w:basedOn w:val="Navaden"/>
    <w:next w:val="ChapterSubtitle"/>
    <w:semiHidden/>
    <w:rsid w:val="00FE297B"/>
    <w:pPr>
      <w:keepNext/>
      <w:keepLines/>
      <w:spacing w:before="560" w:after="560"/>
      <w:jc w:val="center"/>
    </w:pPr>
    <w:rPr>
      <w:caps/>
      <w:spacing w:val="2"/>
      <w:kern w:val="28"/>
    </w:rPr>
  </w:style>
  <w:style w:type="paragraph" w:customStyle="1" w:styleId="FooterEven">
    <w:name w:val="Footer Even"/>
    <w:basedOn w:val="Noga"/>
    <w:semiHidden/>
    <w:rsid w:val="00FE297B"/>
  </w:style>
  <w:style w:type="paragraph" w:customStyle="1" w:styleId="FooterFirst">
    <w:name w:val="Footer First"/>
    <w:basedOn w:val="Noga"/>
    <w:semiHidden/>
    <w:rsid w:val="00FE297B"/>
    <w:pPr>
      <w:tabs>
        <w:tab w:val="clear" w:pos="8640"/>
      </w:tabs>
    </w:pPr>
  </w:style>
  <w:style w:type="paragraph" w:customStyle="1" w:styleId="FooterOdd">
    <w:name w:val="Footer Odd"/>
    <w:basedOn w:val="Noga"/>
    <w:semiHidden/>
    <w:rsid w:val="00FE297B"/>
    <w:pPr>
      <w:tabs>
        <w:tab w:val="right" w:pos="0"/>
      </w:tabs>
    </w:pPr>
  </w:style>
  <w:style w:type="paragraph" w:customStyle="1" w:styleId="FootnoteBase">
    <w:name w:val="Footnote Base"/>
    <w:basedOn w:val="Navaden"/>
    <w:semiHidden/>
    <w:rsid w:val="00FE297B"/>
    <w:pPr>
      <w:tabs>
        <w:tab w:val="left" w:pos="187"/>
      </w:tabs>
      <w:spacing w:line="220" w:lineRule="exact"/>
      <w:ind w:left="187" w:hanging="187"/>
    </w:pPr>
    <w:rPr>
      <w:sz w:val="18"/>
    </w:rPr>
  </w:style>
  <w:style w:type="paragraph" w:customStyle="1" w:styleId="GlossaryDefinition">
    <w:name w:val="Glossary Definition"/>
    <w:basedOn w:val="Navaden"/>
    <w:semiHidden/>
    <w:rsid w:val="00FE297B"/>
    <w:pPr>
      <w:spacing w:after="280"/>
    </w:pPr>
  </w:style>
  <w:style w:type="paragraph" w:customStyle="1" w:styleId="HeaderBase">
    <w:name w:val="Header Base"/>
    <w:basedOn w:val="Navaden"/>
    <w:semiHidden/>
    <w:rsid w:val="00FE297B"/>
    <w:pPr>
      <w:keepLines/>
      <w:tabs>
        <w:tab w:val="center" w:pos="4320"/>
      </w:tabs>
      <w:jc w:val="center"/>
    </w:pPr>
  </w:style>
  <w:style w:type="paragraph" w:customStyle="1" w:styleId="HeaderEven">
    <w:name w:val="Header Even"/>
    <w:basedOn w:val="Glava"/>
    <w:semiHidden/>
    <w:rsid w:val="00FE297B"/>
  </w:style>
  <w:style w:type="paragraph" w:customStyle="1" w:styleId="HeaderFirst">
    <w:name w:val="Header First"/>
    <w:basedOn w:val="Glava"/>
    <w:semiHidden/>
    <w:rsid w:val="00FE297B"/>
    <w:pPr>
      <w:tabs>
        <w:tab w:val="clear" w:pos="8640"/>
      </w:tabs>
    </w:pPr>
  </w:style>
  <w:style w:type="paragraph" w:customStyle="1" w:styleId="HeaderOdd">
    <w:name w:val="Header Odd"/>
    <w:basedOn w:val="Glava"/>
    <w:semiHidden/>
    <w:rsid w:val="00FE297B"/>
    <w:pPr>
      <w:tabs>
        <w:tab w:val="right" w:pos="0"/>
      </w:tabs>
    </w:pPr>
  </w:style>
  <w:style w:type="paragraph" w:customStyle="1" w:styleId="HeadingBase">
    <w:name w:val="Heading Base"/>
    <w:basedOn w:val="Navaden"/>
    <w:next w:val="Navaden"/>
    <w:semiHidden/>
    <w:rsid w:val="00FE297B"/>
    <w:pPr>
      <w:keepNext/>
      <w:keepLines/>
      <w:spacing w:line="360" w:lineRule="auto"/>
      <w:jc w:val="left"/>
    </w:pPr>
    <w:rPr>
      <w:b/>
      <w:kern w:val="28"/>
    </w:rPr>
  </w:style>
  <w:style w:type="paragraph" w:customStyle="1" w:styleId="IndexBase">
    <w:name w:val="Index Base"/>
    <w:basedOn w:val="Navaden"/>
    <w:semiHidden/>
    <w:rsid w:val="00FE297B"/>
    <w:pPr>
      <w:tabs>
        <w:tab w:val="right" w:leader="dot" w:pos="3960"/>
      </w:tabs>
      <w:ind w:left="720" w:hanging="720"/>
    </w:pPr>
    <w:rPr>
      <w:spacing w:val="0"/>
      <w:sz w:val="20"/>
    </w:rPr>
  </w:style>
  <w:style w:type="paragraph" w:customStyle="1" w:styleId="Name">
    <w:name w:val="Name"/>
    <w:basedOn w:val="Navaden"/>
    <w:semiHidden/>
    <w:rsid w:val="00FE297B"/>
    <w:pPr>
      <w:spacing w:after="280" w:line="360" w:lineRule="auto"/>
      <w:jc w:val="center"/>
    </w:pPr>
  </w:style>
  <w:style w:type="paragraph" w:customStyle="1" w:styleId="Picture">
    <w:name w:val="Picture"/>
    <w:basedOn w:val="Navaden"/>
    <w:next w:val="Napis"/>
    <w:semiHidden/>
    <w:rsid w:val="00FE297B"/>
    <w:pPr>
      <w:keepNext/>
      <w:spacing w:after="280"/>
      <w:jc w:val="center"/>
    </w:pPr>
  </w:style>
  <w:style w:type="paragraph" w:customStyle="1" w:styleId="SectionLabel">
    <w:name w:val="Section Label"/>
    <w:basedOn w:val="HeadingBase"/>
    <w:next w:val="Navaden"/>
    <w:semiHidden/>
    <w:rsid w:val="00FE297B"/>
    <w:pPr>
      <w:pageBreakBefore/>
      <w:spacing w:after="700"/>
      <w:jc w:val="center"/>
    </w:pPr>
    <w:rPr>
      <w:b w:val="0"/>
      <w:caps/>
      <w:spacing w:val="10"/>
    </w:rPr>
  </w:style>
  <w:style w:type="paragraph" w:customStyle="1" w:styleId="SubtitleCover">
    <w:name w:val="Subtitle Cover"/>
    <w:basedOn w:val="Navaden"/>
    <w:next w:val="Navaden"/>
    <w:semiHidden/>
    <w:rsid w:val="00FE297B"/>
    <w:pPr>
      <w:keepNext/>
      <w:spacing w:after="560"/>
      <w:ind w:left="1800" w:right="1800"/>
      <w:jc w:val="center"/>
    </w:pPr>
  </w:style>
  <w:style w:type="paragraph" w:customStyle="1" w:styleId="TitleCover">
    <w:name w:val="Title Cover"/>
    <w:basedOn w:val="HeadingBase"/>
    <w:next w:val="SubtitleCover"/>
    <w:semiHidden/>
    <w:rsid w:val="00FE297B"/>
    <w:pPr>
      <w:spacing w:before="780" w:after="420" w:line="240" w:lineRule="auto"/>
      <w:ind w:left="1920" w:right="1920"/>
      <w:jc w:val="center"/>
    </w:pPr>
    <w:rPr>
      <w:b w:val="0"/>
      <w:caps/>
      <w:spacing w:val="5"/>
    </w:rPr>
  </w:style>
  <w:style w:type="paragraph" w:customStyle="1" w:styleId="TOCBase">
    <w:name w:val="TOC Base"/>
    <w:basedOn w:val="Navaden"/>
    <w:semiHidden/>
    <w:rsid w:val="00FE297B"/>
    <w:pPr>
      <w:tabs>
        <w:tab w:val="right" w:leader="dot" w:pos="8640"/>
      </w:tabs>
    </w:pPr>
  </w:style>
  <w:style w:type="character" w:styleId="Sprotnaopomba-sklic">
    <w:name w:val="footnote reference"/>
    <w:aliases w:val="Footnote number,-E Fußnotenzeichen"/>
    <w:semiHidden/>
    <w:rsid w:val="00FE297B"/>
    <w:rPr>
      <w:vertAlign w:val="superscript"/>
    </w:rPr>
  </w:style>
  <w:style w:type="character" w:styleId="Pripombasklic">
    <w:name w:val="annotation reference"/>
    <w:semiHidden/>
    <w:rsid w:val="00FE297B"/>
    <w:rPr>
      <w:sz w:val="16"/>
    </w:rPr>
  </w:style>
  <w:style w:type="character" w:styleId="Konnaopomba-sklic">
    <w:name w:val="endnote reference"/>
    <w:semiHidden/>
    <w:rsid w:val="00FE297B"/>
    <w:rPr>
      <w:vertAlign w:val="superscript"/>
    </w:rPr>
  </w:style>
  <w:style w:type="character" w:customStyle="1" w:styleId="GlossaryEntry">
    <w:name w:val="Glossary Entry"/>
    <w:semiHidden/>
    <w:rsid w:val="00FE297B"/>
    <w:rPr>
      <w:b/>
      <w:bCs w:val="0"/>
    </w:rPr>
  </w:style>
  <w:style w:type="character" w:customStyle="1" w:styleId="Lead-inEmphasis">
    <w:name w:val="Lead-in Emphasis"/>
    <w:semiHidden/>
    <w:rsid w:val="00FE297B"/>
    <w:rPr>
      <w:caps/>
      <w:spacing w:val="0"/>
    </w:rPr>
  </w:style>
  <w:style w:type="character" w:customStyle="1" w:styleId="Superscript">
    <w:name w:val="Superscript"/>
    <w:semiHidden/>
    <w:rsid w:val="00FE297B"/>
    <w:rPr>
      <w:vertAlign w:val="superscript"/>
    </w:rPr>
  </w:style>
  <w:style w:type="paragraph" w:styleId="Sprotnaopomba-besedilo">
    <w:name w:val="footnote text"/>
    <w:aliases w:val="IFZ f,Footnote,Fußnote,-E Fußnotentext,Fußnotentext Ursprung"/>
    <w:basedOn w:val="FootnoteBase"/>
    <w:link w:val="Sprotnaopomba-besediloZnak"/>
    <w:rsid w:val="00FE297B"/>
    <w:pPr>
      <w:spacing w:after="120"/>
    </w:pPr>
    <w:rPr>
      <w:lang w:val="x-none" w:eastAsia="x-none"/>
    </w:rPr>
  </w:style>
  <w:style w:type="character" w:customStyle="1" w:styleId="Sprotnaopomba-besediloZnak">
    <w:name w:val="Sprotna opomba - besedilo Znak"/>
    <w:aliases w:val="IFZ f Znak,Footnote Znak,Fußnote Znak,-E Fußnotentext Znak,Fußnotentext Ursprung Znak"/>
    <w:link w:val="Sprotnaopomba-besedilo"/>
    <w:rsid w:val="00FE297B"/>
    <w:rPr>
      <w:rFonts w:ascii="Times New Roman" w:eastAsia="Times New Roman" w:hAnsi="Times New Roman" w:cs="Times New Roman"/>
      <w:spacing w:val="-2"/>
      <w:sz w:val="18"/>
      <w:szCs w:val="20"/>
    </w:rPr>
  </w:style>
  <w:style w:type="character" w:styleId="tevilkastrani">
    <w:name w:val="page number"/>
    <w:basedOn w:val="Privzetapisavaodstavka"/>
    <w:semiHidden/>
    <w:rsid w:val="00FE297B"/>
  </w:style>
  <w:style w:type="paragraph" w:styleId="Besedilooblaka">
    <w:name w:val="Balloon Text"/>
    <w:basedOn w:val="Navaden"/>
    <w:link w:val="BesedilooblakaZnak"/>
    <w:semiHidden/>
    <w:rsid w:val="00FE297B"/>
    <w:rPr>
      <w:rFonts w:ascii="Tahoma" w:hAnsi="Tahoma"/>
      <w:sz w:val="16"/>
      <w:szCs w:val="16"/>
      <w:lang w:val="x-none" w:eastAsia="x-none"/>
    </w:rPr>
  </w:style>
  <w:style w:type="character" w:customStyle="1" w:styleId="BesedilooblakaZnak">
    <w:name w:val="Besedilo oblačka Znak"/>
    <w:link w:val="Besedilooblaka"/>
    <w:semiHidden/>
    <w:rsid w:val="00FE297B"/>
    <w:rPr>
      <w:rFonts w:ascii="Tahoma" w:eastAsia="Times New Roman" w:hAnsi="Tahoma" w:cs="Tahoma"/>
      <w:spacing w:val="-2"/>
      <w:sz w:val="16"/>
      <w:szCs w:val="16"/>
    </w:rPr>
  </w:style>
  <w:style w:type="paragraph" w:customStyle="1" w:styleId="Poglavje2">
    <w:name w:val="Poglavje 2"/>
    <w:basedOn w:val="Naslov2"/>
    <w:semiHidden/>
    <w:rsid w:val="00FE297B"/>
  </w:style>
  <w:style w:type="paragraph" w:customStyle="1" w:styleId="Style1">
    <w:name w:val="Style1"/>
    <w:basedOn w:val="Naslov2"/>
    <w:semiHidden/>
    <w:rsid w:val="00FE297B"/>
    <w:rPr>
      <w:b w:val="0"/>
    </w:rPr>
  </w:style>
  <w:style w:type="paragraph" w:customStyle="1" w:styleId="Style2">
    <w:name w:val="Style2"/>
    <w:basedOn w:val="Naslov2"/>
    <w:autoRedefine/>
    <w:semiHidden/>
    <w:rsid w:val="00FE297B"/>
    <w:rPr>
      <w:b w:val="0"/>
    </w:rPr>
  </w:style>
  <w:style w:type="numbering" w:styleId="111111">
    <w:name w:val="Outline List 2"/>
    <w:basedOn w:val="Brezseznama"/>
    <w:semiHidden/>
    <w:rsid w:val="00FE297B"/>
    <w:pPr>
      <w:numPr>
        <w:numId w:val="6"/>
      </w:numPr>
    </w:pPr>
  </w:style>
  <w:style w:type="numbering" w:styleId="1ai">
    <w:name w:val="Outline List 1"/>
    <w:basedOn w:val="Brezseznama"/>
    <w:semiHidden/>
    <w:rsid w:val="00FE297B"/>
    <w:pPr>
      <w:numPr>
        <w:numId w:val="7"/>
      </w:numPr>
    </w:pPr>
  </w:style>
  <w:style w:type="numbering" w:styleId="lenOdsek">
    <w:name w:val="Outline List 3"/>
    <w:basedOn w:val="Brezseznama"/>
    <w:semiHidden/>
    <w:rsid w:val="00FE297B"/>
    <w:pPr>
      <w:numPr>
        <w:numId w:val="8"/>
      </w:numPr>
    </w:pPr>
  </w:style>
  <w:style w:type="paragraph" w:styleId="Blokbesedila">
    <w:name w:val="Block Text"/>
    <w:basedOn w:val="Navaden"/>
    <w:semiHidden/>
    <w:rsid w:val="00FE297B"/>
    <w:pPr>
      <w:spacing w:after="120"/>
      <w:ind w:left="1440" w:right="1440"/>
    </w:pPr>
  </w:style>
  <w:style w:type="paragraph" w:styleId="Telobesedila">
    <w:name w:val="Body Text"/>
    <w:basedOn w:val="Navaden"/>
    <w:link w:val="TelobesedilaZnak"/>
    <w:semiHidden/>
    <w:rsid w:val="00FE297B"/>
    <w:pPr>
      <w:spacing w:after="120"/>
    </w:pPr>
    <w:rPr>
      <w:lang w:val="x-none" w:eastAsia="x-none"/>
    </w:rPr>
  </w:style>
  <w:style w:type="character" w:customStyle="1" w:styleId="TelobesedilaZnak">
    <w:name w:val="Telo besedila Znak"/>
    <w:link w:val="Telobesedila"/>
    <w:semiHidden/>
    <w:rsid w:val="00FE297B"/>
    <w:rPr>
      <w:rFonts w:ascii="Times New Roman" w:eastAsia="Times New Roman" w:hAnsi="Times New Roman" w:cs="Times New Roman"/>
      <w:spacing w:val="-2"/>
      <w:sz w:val="24"/>
      <w:szCs w:val="20"/>
    </w:rPr>
  </w:style>
  <w:style w:type="paragraph" w:styleId="Telobesedila2">
    <w:name w:val="Body Text 2"/>
    <w:basedOn w:val="Navaden"/>
    <w:link w:val="Telobesedila2Znak"/>
    <w:semiHidden/>
    <w:rsid w:val="00FE297B"/>
    <w:pPr>
      <w:spacing w:after="120" w:line="480" w:lineRule="auto"/>
    </w:pPr>
    <w:rPr>
      <w:lang w:val="x-none" w:eastAsia="x-none"/>
    </w:rPr>
  </w:style>
  <w:style w:type="character" w:customStyle="1" w:styleId="Telobesedila2Znak">
    <w:name w:val="Telo besedila 2 Znak"/>
    <w:link w:val="Telobesedila2"/>
    <w:semiHidden/>
    <w:rsid w:val="00FE297B"/>
    <w:rPr>
      <w:rFonts w:ascii="Times New Roman" w:eastAsia="Times New Roman" w:hAnsi="Times New Roman" w:cs="Times New Roman"/>
      <w:spacing w:val="-2"/>
      <w:sz w:val="24"/>
      <w:szCs w:val="20"/>
    </w:rPr>
  </w:style>
  <w:style w:type="paragraph" w:styleId="Telobesedila3">
    <w:name w:val="Body Text 3"/>
    <w:basedOn w:val="Navaden"/>
    <w:link w:val="Telobesedila3Znak"/>
    <w:semiHidden/>
    <w:rsid w:val="00FE297B"/>
    <w:pPr>
      <w:spacing w:after="120"/>
    </w:pPr>
    <w:rPr>
      <w:sz w:val="16"/>
      <w:szCs w:val="16"/>
      <w:lang w:val="x-none" w:eastAsia="x-none"/>
    </w:rPr>
  </w:style>
  <w:style w:type="character" w:customStyle="1" w:styleId="Telobesedila3Znak">
    <w:name w:val="Telo besedila 3 Znak"/>
    <w:link w:val="Telobesedila3"/>
    <w:semiHidden/>
    <w:rsid w:val="00FE297B"/>
    <w:rPr>
      <w:rFonts w:ascii="Times New Roman" w:eastAsia="Times New Roman" w:hAnsi="Times New Roman" w:cs="Times New Roman"/>
      <w:spacing w:val="-2"/>
      <w:sz w:val="16"/>
      <w:szCs w:val="16"/>
    </w:rPr>
  </w:style>
  <w:style w:type="paragraph" w:styleId="Telobesedila-prvizamik">
    <w:name w:val="Body Text First Indent"/>
    <w:basedOn w:val="Telobesedila"/>
    <w:link w:val="Telobesedila-prvizamikZnak"/>
    <w:semiHidden/>
    <w:rsid w:val="00FE297B"/>
    <w:pPr>
      <w:ind w:firstLine="210"/>
    </w:pPr>
  </w:style>
  <w:style w:type="character" w:customStyle="1" w:styleId="Telobesedila-prvizamikZnak">
    <w:name w:val="Telo besedila - prvi zamik Znak"/>
    <w:basedOn w:val="TelobesedilaZnak"/>
    <w:link w:val="Telobesedila-prvizamik"/>
    <w:semiHidden/>
    <w:rsid w:val="00FE297B"/>
    <w:rPr>
      <w:rFonts w:ascii="Times New Roman" w:eastAsia="Times New Roman" w:hAnsi="Times New Roman" w:cs="Times New Roman"/>
      <w:spacing w:val="-2"/>
      <w:sz w:val="24"/>
      <w:szCs w:val="20"/>
    </w:rPr>
  </w:style>
  <w:style w:type="paragraph" w:styleId="Telobesedila-prvizamik2">
    <w:name w:val="Body Text First Indent 2"/>
    <w:basedOn w:val="Telobesedila-zamik"/>
    <w:link w:val="Telobesedila-prvizamik2Znak"/>
    <w:semiHidden/>
    <w:rsid w:val="00FE297B"/>
    <w:pPr>
      <w:spacing w:after="120"/>
      <w:ind w:left="283" w:firstLine="210"/>
      <w:jc w:val="both"/>
    </w:pPr>
  </w:style>
  <w:style w:type="character" w:customStyle="1" w:styleId="Telobesedila-prvizamik2Znak">
    <w:name w:val="Telo besedila - prvi zamik 2 Znak"/>
    <w:basedOn w:val="Telobesedila-zamikZnak"/>
    <w:link w:val="Telobesedila-prvizamik2"/>
    <w:semiHidden/>
    <w:rsid w:val="00FE297B"/>
    <w:rPr>
      <w:rFonts w:ascii="Times New Roman" w:eastAsia="Times New Roman" w:hAnsi="Times New Roman" w:cs="Times New Roman"/>
      <w:spacing w:val="-2"/>
      <w:sz w:val="24"/>
      <w:szCs w:val="20"/>
    </w:rPr>
  </w:style>
  <w:style w:type="paragraph" w:styleId="Telobesedila-zamik2">
    <w:name w:val="Body Text Indent 2"/>
    <w:basedOn w:val="Navaden"/>
    <w:link w:val="Telobesedila-zamik2Znak"/>
    <w:semiHidden/>
    <w:rsid w:val="00FE297B"/>
    <w:pPr>
      <w:spacing w:after="120" w:line="480" w:lineRule="auto"/>
      <w:ind w:left="283"/>
    </w:pPr>
    <w:rPr>
      <w:lang w:val="x-none" w:eastAsia="x-none"/>
    </w:rPr>
  </w:style>
  <w:style w:type="character" w:customStyle="1" w:styleId="Telobesedila-zamik2Znak">
    <w:name w:val="Telo besedila - zamik 2 Znak"/>
    <w:link w:val="Telobesedila-zamik2"/>
    <w:semiHidden/>
    <w:rsid w:val="00FE297B"/>
    <w:rPr>
      <w:rFonts w:ascii="Times New Roman" w:eastAsia="Times New Roman" w:hAnsi="Times New Roman" w:cs="Times New Roman"/>
      <w:spacing w:val="-2"/>
      <w:sz w:val="24"/>
      <w:szCs w:val="20"/>
    </w:rPr>
  </w:style>
  <w:style w:type="paragraph" w:styleId="Telobesedila-zamik3">
    <w:name w:val="Body Text Indent 3"/>
    <w:basedOn w:val="Navaden"/>
    <w:link w:val="Telobesedila-zamik3Znak"/>
    <w:semiHidden/>
    <w:rsid w:val="00FE297B"/>
    <w:pPr>
      <w:spacing w:after="120"/>
      <w:ind w:left="283"/>
    </w:pPr>
    <w:rPr>
      <w:sz w:val="16"/>
      <w:szCs w:val="16"/>
      <w:lang w:val="x-none" w:eastAsia="x-none"/>
    </w:rPr>
  </w:style>
  <w:style w:type="character" w:customStyle="1" w:styleId="Telobesedila-zamik3Znak">
    <w:name w:val="Telo besedila - zamik 3 Znak"/>
    <w:link w:val="Telobesedila-zamik3"/>
    <w:semiHidden/>
    <w:rsid w:val="00FE297B"/>
    <w:rPr>
      <w:rFonts w:ascii="Times New Roman" w:eastAsia="Times New Roman" w:hAnsi="Times New Roman" w:cs="Times New Roman"/>
      <w:spacing w:val="-2"/>
      <w:sz w:val="16"/>
      <w:szCs w:val="16"/>
    </w:rPr>
  </w:style>
  <w:style w:type="paragraph" w:styleId="Zakljunipozdrav">
    <w:name w:val="Closing"/>
    <w:basedOn w:val="Navaden"/>
    <w:link w:val="ZakljunipozdravZnak"/>
    <w:semiHidden/>
    <w:rsid w:val="00FE297B"/>
    <w:pPr>
      <w:ind w:left="4252"/>
    </w:pPr>
    <w:rPr>
      <w:lang w:val="x-none" w:eastAsia="x-none"/>
    </w:rPr>
  </w:style>
  <w:style w:type="character" w:customStyle="1" w:styleId="ZakljunipozdravZnak">
    <w:name w:val="Zaključni pozdrav Znak"/>
    <w:link w:val="Zakljunipozdrav"/>
    <w:semiHidden/>
    <w:rsid w:val="00FE297B"/>
    <w:rPr>
      <w:rFonts w:ascii="Times New Roman" w:eastAsia="Times New Roman" w:hAnsi="Times New Roman" w:cs="Times New Roman"/>
      <w:spacing w:val="-2"/>
      <w:sz w:val="24"/>
      <w:szCs w:val="20"/>
    </w:rPr>
  </w:style>
  <w:style w:type="paragraph" w:styleId="E-potnipodpis">
    <w:name w:val="E-mail Signature"/>
    <w:basedOn w:val="Navaden"/>
    <w:link w:val="E-potnipodpisZnak"/>
    <w:semiHidden/>
    <w:rsid w:val="00FE297B"/>
    <w:rPr>
      <w:lang w:val="x-none" w:eastAsia="x-none"/>
    </w:rPr>
  </w:style>
  <w:style w:type="character" w:customStyle="1" w:styleId="E-potnipodpisZnak">
    <w:name w:val="E-poštni podpis Znak"/>
    <w:link w:val="E-potnipodpis"/>
    <w:semiHidden/>
    <w:rsid w:val="00FE297B"/>
    <w:rPr>
      <w:rFonts w:ascii="Times New Roman" w:eastAsia="Times New Roman" w:hAnsi="Times New Roman" w:cs="Times New Roman"/>
      <w:spacing w:val="-2"/>
      <w:sz w:val="24"/>
      <w:szCs w:val="20"/>
    </w:rPr>
  </w:style>
  <w:style w:type="paragraph" w:styleId="Naslovnaslovnika">
    <w:name w:val="envelope address"/>
    <w:basedOn w:val="Navaden"/>
    <w:semiHidden/>
    <w:rsid w:val="00FE297B"/>
    <w:pPr>
      <w:framePr w:w="7920" w:h="1980" w:hRule="exact" w:hSpace="141" w:wrap="auto" w:hAnchor="page" w:xAlign="center" w:yAlign="bottom"/>
      <w:ind w:left="2880"/>
    </w:pPr>
    <w:rPr>
      <w:rFonts w:cs="Arial"/>
      <w:szCs w:val="24"/>
    </w:rPr>
  </w:style>
  <w:style w:type="paragraph" w:styleId="Naslovpoiljatelja">
    <w:name w:val="envelope return"/>
    <w:basedOn w:val="Navaden"/>
    <w:semiHidden/>
    <w:rsid w:val="00FE297B"/>
    <w:rPr>
      <w:rFonts w:cs="Arial"/>
      <w:sz w:val="20"/>
    </w:rPr>
  </w:style>
  <w:style w:type="character" w:styleId="SledenaHiperpovezava">
    <w:name w:val="FollowedHyperlink"/>
    <w:uiPriority w:val="99"/>
    <w:semiHidden/>
    <w:rsid w:val="00FE297B"/>
    <w:rPr>
      <w:color w:val="800080"/>
      <w:u w:val="single"/>
    </w:rPr>
  </w:style>
  <w:style w:type="character" w:styleId="HTML-kratica">
    <w:name w:val="HTML Acronym"/>
    <w:basedOn w:val="Privzetapisavaodstavka"/>
    <w:semiHidden/>
    <w:rsid w:val="00FE297B"/>
  </w:style>
  <w:style w:type="paragraph" w:styleId="HTMLnaslov">
    <w:name w:val="HTML Address"/>
    <w:basedOn w:val="Navaden"/>
    <w:link w:val="HTMLnaslovZnak"/>
    <w:semiHidden/>
    <w:rsid w:val="00FE297B"/>
    <w:rPr>
      <w:i/>
      <w:iCs/>
      <w:lang w:val="x-none" w:eastAsia="x-none"/>
    </w:rPr>
  </w:style>
  <w:style w:type="character" w:customStyle="1" w:styleId="HTMLnaslovZnak">
    <w:name w:val="HTML naslov Znak"/>
    <w:link w:val="HTMLnaslov"/>
    <w:semiHidden/>
    <w:rsid w:val="00FE297B"/>
    <w:rPr>
      <w:rFonts w:ascii="Times New Roman" w:eastAsia="Times New Roman" w:hAnsi="Times New Roman" w:cs="Times New Roman"/>
      <w:i/>
      <w:iCs/>
      <w:spacing w:val="-2"/>
      <w:sz w:val="24"/>
      <w:szCs w:val="20"/>
    </w:rPr>
  </w:style>
  <w:style w:type="character" w:styleId="HTML-citat">
    <w:name w:val="HTML Cite"/>
    <w:semiHidden/>
    <w:rsid w:val="00FE297B"/>
    <w:rPr>
      <w:i/>
      <w:iCs/>
    </w:rPr>
  </w:style>
  <w:style w:type="character" w:styleId="KodaHTML">
    <w:name w:val="HTML Code"/>
    <w:semiHidden/>
    <w:rsid w:val="00FE297B"/>
    <w:rPr>
      <w:rFonts w:ascii="Courier New" w:hAnsi="Courier New" w:cs="Courier New"/>
      <w:sz w:val="20"/>
      <w:szCs w:val="20"/>
    </w:rPr>
  </w:style>
  <w:style w:type="character" w:styleId="DefinicijaHTML">
    <w:name w:val="HTML Definition"/>
    <w:semiHidden/>
    <w:rsid w:val="00FE297B"/>
    <w:rPr>
      <w:i/>
      <w:iCs/>
    </w:rPr>
  </w:style>
  <w:style w:type="character" w:styleId="HTML-tipkovnica">
    <w:name w:val="HTML Keyboard"/>
    <w:semiHidden/>
    <w:rsid w:val="00FE297B"/>
    <w:rPr>
      <w:rFonts w:ascii="Courier New" w:hAnsi="Courier New" w:cs="Courier New"/>
      <w:sz w:val="20"/>
      <w:szCs w:val="20"/>
    </w:rPr>
  </w:style>
  <w:style w:type="paragraph" w:styleId="HTML-oblikovano">
    <w:name w:val="HTML Preformatted"/>
    <w:basedOn w:val="Navaden"/>
    <w:link w:val="HTML-oblikovanoZnak"/>
    <w:rsid w:val="00FE297B"/>
    <w:rPr>
      <w:rFonts w:ascii="Courier New" w:hAnsi="Courier New"/>
      <w:sz w:val="20"/>
      <w:lang w:val="x-none" w:eastAsia="x-none"/>
    </w:rPr>
  </w:style>
  <w:style w:type="character" w:customStyle="1" w:styleId="HTML-oblikovanoZnak">
    <w:name w:val="HTML-oblikovano Znak"/>
    <w:link w:val="HTML-oblikovano"/>
    <w:rsid w:val="00FE297B"/>
    <w:rPr>
      <w:rFonts w:ascii="Courier New" w:eastAsia="Times New Roman" w:hAnsi="Courier New" w:cs="Courier New"/>
      <w:spacing w:val="-2"/>
      <w:sz w:val="20"/>
      <w:szCs w:val="20"/>
    </w:rPr>
  </w:style>
  <w:style w:type="character" w:styleId="HTMLvzorec">
    <w:name w:val="HTML Sample"/>
    <w:semiHidden/>
    <w:rsid w:val="00FE297B"/>
    <w:rPr>
      <w:rFonts w:ascii="Courier New" w:hAnsi="Courier New" w:cs="Courier New"/>
    </w:rPr>
  </w:style>
  <w:style w:type="character" w:styleId="HTMLpisalnistroj">
    <w:name w:val="HTML Typewriter"/>
    <w:semiHidden/>
    <w:rsid w:val="00FE297B"/>
    <w:rPr>
      <w:rFonts w:ascii="Courier New" w:hAnsi="Courier New" w:cs="Courier New"/>
      <w:sz w:val="20"/>
      <w:szCs w:val="20"/>
    </w:rPr>
  </w:style>
  <w:style w:type="character" w:styleId="HTMLspremenljivka">
    <w:name w:val="HTML Variable"/>
    <w:semiHidden/>
    <w:rsid w:val="00FE297B"/>
    <w:rPr>
      <w:i/>
      <w:iCs/>
    </w:rPr>
  </w:style>
  <w:style w:type="character" w:styleId="tevilkavrstice">
    <w:name w:val="line number"/>
    <w:basedOn w:val="Privzetapisavaodstavka"/>
    <w:semiHidden/>
    <w:rsid w:val="00FE297B"/>
  </w:style>
  <w:style w:type="paragraph" w:styleId="Oznaenseznam">
    <w:name w:val="List Bullet"/>
    <w:basedOn w:val="Navaden"/>
    <w:semiHidden/>
    <w:rsid w:val="00FE297B"/>
    <w:pPr>
      <w:numPr>
        <w:numId w:val="9"/>
      </w:numPr>
    </w:pPr>
  </w:style>
  <w:style w:type="paragraph" w:styleId="Oznaenseznam2">
    <w:name w:val="List Bullet 2"/>
    <w:basedOn w:val="Navaden"/>
    <w:semiHidden/>
    <w:rsid w:val="00FE297B"/>
    <w:pPr>
      <w:numPr>
        <w:numId w:val="10"/>
      </w:numPr>
    </w:pPr>
  </w:style>
  <w:style w:type="paragraph" w:styleId="Oznaenseznam3">
    <w:name w:val="List Bullet 3"/>
    <w:basedOn w:val="Navaden"/>
    <w:semiHidden/>
    <w:rsid w:val="00FE297B"/>
    <w:pPr>
      <w:numPr>
        <w:numId w:val="11"/>
      </w:numPr>
    </w:pPr>
  </w:style>
  <w:style w:type="paragraph" w:styleId="Oznaenseznam4">
    <w:name w:val="List Bullet 4"/>
    <w:basedOn w:val="Navaden"/>
    <w:semiHidden/>
    <w:rsid w:val="00FE297B"/>
    <w:pPr>
      <w:numPr>
        <w:numId w:val="12"/>
      </w:numPr>
    </w:pPr>
  </w:style>
  <w:style w:type="paragraph" w:styleId="Oznaenseznam5">
    <w:name w:val="List Bullet 5"/>
    <w:basedOn w:val="Navaden"/>
    <w:semiHidden/>
    <w:rsid w:val="00FE297B"/>
    <w:pPr>
      <w:numPr>
        <w:numId w:val="13"/>
      </w:numPr>
    </w:pPr>
  </w:style>
  <w:style w:type="paragraph" w:styleId="Glavasporoila">
    <w:name w:val="Message Header"/>
    <w:basedOn w:val="Navaden"/>
    <w:link w:val="GlavasporoilaZnak"/>
    <w:semiHidden/>
    <w:rsid w:val="00FE297B"/>
    <w:pPr>
      <w:pBdr>
        <w:top w:val="single" w:sz="6" w:space="1" w:color="auto"/>
        <w:left w:val="single" w:sz="6" w:space="1" w:color="auto"/>
        <w:bottom w:val="single" w:sz="6" w:space="1" w:color="auto"/>
        <w:right w:val="single" w:sz="6" w:space="1" w:color="auto"/>
      </w:pBdr>
      <w:shd w:val="pct20" w:color="auto" w:fill="auto"/>
      <w:ind w:left="1134" w:hanging="1134"/>
    </w:pPr>
    <w:rPr>
      <w:szCs w:val="24"/>
      <w:lang w:val="x-none" w:eastAsia="x-none"/>
    </w:rPr>
  </w:style>
  <w:style w:type="character" w:customStyle="1" w:styleId="GlavasporoilaZnak">
    <w:name w:val="Glava sporočila Znak"/>
    <w:link w:val="Glavasporoila"/>
    <w:semiHidden/>
    <w:rsid w:val="00FE297B"/>
    <w:rPr>
      <w:rFonts w:ascii="Arial" w:eastAsia="Times New Roman" w:hAnsi="Arial" w:cs="Arial"/>
      <w:spacing w:val="-2"/>
      <w:sz w:val="24"/>
      <w:szCs w:val="24"/>
      <w:shd w:val="pct20" w:color="auto" w:fill="auto"/>
    </w:rPr>
  </w:style>
  <w:style w:type="paragraph" w:styleId="Navadensplet">
    <w:name w:val="Normal (Web)"/>
    <w:basedOn w:val="Navaden"/>
    <w:rsid w:val="00FE297B"/>
    <w:rPr>
      <w:szCs w:val="24"/>
    </w:rPr>
  </w:style>
  <w:style w:type="paragraph" w:styleId="Navaden-zamik">
    <w:name w:val="Normal Indent"/>
    <w:basedOn w:val="Navaden"/>
    <w:semiHidden/>
    <w:rsid w:val="00FE297B"/>
    <w:pPr>
      <w:ind w:left="708"/>
    </w:pPr>
  </w:style>
  <w:style w:type="paragraph" w:styleId="Opomba-naslov">
    <w:name w:val="Note Heading"/>
    <w:basedOn w:val="Navaden"/>
    <w:next w:val="Navaden"/>
    <w:link w:val="Opomba-naslovZnak"/>
    <w:semiHidden/>
    <w:rsid w:val="00FE297B"/>
    <w:rPr>
      <w:lang w:val="x-none" w:eastAsia="x-none"/>
    </w:rPr>
  </w:style>
  <w:style w:type="character" w:customStyle="1" w:styleId="Opomba-naslovZnak">
    <w:name w:val="Opomba - naslov Znak"/>
    <w:link w:val="Opomba-naslov"/>
    <w:semiHidden/>
    <w:rsid w:val="00FE297B"/>
    <w:rPr>
      <w:rFonts w:ascii="Times New Roman" w:eastAsia="Times New Roman" w:hAnsi="Times New Roman" w:cs="Times New Roman"/>
      <w:spacing w:val="-2"/>
      <w:sz w:val="24"/>
      <w:szCs w:val="20"/>
    </w:rPr>
  </w:style>
  <w:style w:type="paragraph" w:styleId="Golobesedilo">
    <w:name w:val="Plain Text"/>
    <w:basedOn w:val="Navaden"/>
    <w:link w:val="GolobesediloZnak"/>
    <w:semiHidden/>
    <w:rsid w:val="00FE297B"/>
    <w:rPr>
      <w:rFonts w:ascii="Courier New" w:hAnsi="Courier New"/>
      <w:sz w:val="20"/>
      <w:lang w:val="x-none" w:eastAsia="x-none"/>
    </w:rPr>
  </w:style>
  <w:style w:type="character" w:customStyle="1" w:styleId="GolobesediloZnak">
    <w:name w:val="Golo besedilo Znak"/>
    <w:link w:val="Golobesedilo"/>
    <w:semiHidden/>
    <w:rsid w:val="00FE297B"/>
    <w:rPr>
      <w:rFonts w:ascii="Courier New" w:eastAsia="Times New Roman" w:hAnsi="Courier New" w:cs="Courier New"/>
      <w:spacing w:val="-2"/>
      <w:sz w:val="20"/>
      <w:szCs w:val="20"/>
    </w:rPr>
  </w:style>
  <w:style w:type="paragraph" w:styleId="Uvodnipozdrav">
    <w:name w:val="Salutation"/>
    <w:basedOn w:val="Navaden"/>
    <w:next w:val="Navaden"/>
    <w:link w:val="UvodnipozdravZnak"/>
    <w:semiHidden/>
    <w:rsid w:val="00FE297B"/>
    <w:rPr>
      <w:lang w:val="x-none" w:eastAsia="x-none"/>
    </w:rPr>
  </w:style>
  <w:style w:type="character" w:customStyle="1" w:styleId="UvodnipozdravZnak">
    <w:name w:val="Uvodni pozdrav Znak"/>
    <w:link w:val="Uvodnipozdrav"/>
    <w:semiHidden/>
    <w:rsid w:val="00FE297B"/>
    <w:rPr>
      <w:rFonts w:ascii="Times New Roman" w:eastAsia="Times New Roman" w:hAnsi="Times New Roman" w:cs="Times New Roman"/>
      <w:spacing w:val="-2"/>
      <w:sz w:val="24"/>
      <w:szCs w:val="20"/>
    </w:rPr>
  </w:style>
  <w:style w:type="paragraph" w:styleId="Podpis">
    <w:name w:val="Signature"/>
    <w:basedOn w:val="Navaden"/>
    <w:link w:val="PodpisZnak"/>
    <w:semiHidden/>
    <w:rsid w:val="00FE297B"/>
    <w:pPr>
      <w:ind w:left="4252"/>
    </w:pPr>
    <w:rPr>
      <w:lang w:val="x-none" w:eastAsia="x-none"/>
    </w:rPr>
  </w:style>
  <w:style w:type="character" w:customStyle="1" w:styleId="PodpisZnak">
    <w:name w:val="Podpis Znak"/>
    <w:link w:val="Podpis"/>
    <w:semiHidden/>
    <w:rsid w:val="00FE297B"/>
    <w:rPr>
      <w:rFonts w:ascii="Times New Roman" w:eastAsia="Times New Roman" w:hAnsi="Times New Roman" w:cs="Times New Roman"/>
      <w:spacing w:val="-2"/>
      <w:sz w:val="24"/>
      <w:szCs w:val="20"/>
    </w:rPr>
  </w:style>
  <w:style w:type="character" w:styleId="Krepko">
    <w:name w:val="Strong"/>
    <w:qFormat/>
    <w:rsid w:val="00FE297B"/>
    <w:rPr>
      <w:b/>
      <w:bCs/>
    </w:rPr>
  </w:style>
  <w:style w:type="table" w:styleId="Tabela3-Duinki1">
    <w:name w:val="Table 3D effects 1"/>
    <w:basedOn w:val="Navadnatabela"/>
    <w:semiHidden/>
    <w:rsid w:val="00FE297B"/>
    <w:pPr>
      <w:tabs>
        <w:tab w:val="right" w:pos="8640"/>
      </w:tabs>
      <w:jc w:val="both"/>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3-Duinki2">
    <w:name w:val="Table 3D effects 2"/>
    <w:basedOn w:val="Navadnatabela"/>
    <w:semiHidden/>
    <w:rsid w:val="00FE297B"/>
    <w:pPr>
      <w:tabs>
        <w:tab w:val="right" w:pos="8640"/>
      </w:tabs>
      <w:jc w:val="both"/>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3-Duinki3">
    <w:name w:val="Table 3D effects 3"/>
    <w:basedOn w:val="Navadnatabela"/>
    <w:semiHidden/>
    <w:rsid w:val="00FE297B"/>
    <w:pPr>
      <w:tabs>
        <w:tab w:val="right" w:pos="8640"/>
      </w:tabs>
      <w:jc w:val="both"/>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ina1">
    <w:name w:val="Table Classic 1"/>
    <w:basedOn w:val="Navadnatabela"/>
    <w:semiHidden/>
    <w:rsid w:val="00FE297B"/>
    <w:pPr>
      <w:tabs>
        <w:tab w:val="right" w:pos="8640"/>
      </w:tabs>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ina2">
    <w:name w:val="Table Classic 2"/>
    <w:basedOn w:val="Navadnatabela"/>
    <w:semiHidden/>
    <w:rsid w:val="00FE297B"/>
    <w:pPr>
      <w:tabs>
        <w:tab w:val="right" w:pos="8640"/>
      </w:tabs>
      <w:jc w:val="both"/>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ina3">
    <w:name w:val="Table Classic 3"/>
    <w:basedOn w:val="Navadnatabela"/>
    <w:semiHidden/>
    <w:rsid w:val="00FE297B"/>
    <w:pPr>
      <w:tabs>
        <w:tab w:val="right" w:pos="8640"/>
      </w:tabs>
      <w:jc w:val="both"/>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ina4">
    <w:name w:val="Table Classic 4"/>
    <w:basedOn w:val="Navadnatabela"/>
    <w:semiHidden/>
    <w:rsid w:val="00FE297B"/>
    <w:pPr>
      <w:tabs>
        <w:tab w:val="right" w:pos="8640"/>
      </w:tabs>
      <w:jc w:val="both"/>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ivobarvna1">
    <w:name w:val="Table Colorful 1"/>
    <w:basedOn w:val="Navadnatabela"/>
    <w:semiHidden/>
    <w:rsid w:val="00FE297B"/>
    <w:pPr>
      <w:tabs>
        <w:tab w:val="right" w:pos="8640"/>
      </w:tabs>
      <w:jc w:val="both"/>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ivobarvna2">
    <w:name w:val="Table Colorful 2"/>
    <w:basedOn w:val="Navadnatabela"/>
    <w:semiHidden/>
    <w:rsid w:val="00FE297B"/>
    <w:pPr>
      <w:tabs>
        <w:tab w:val="right" w:pos="8640"/>
      </w:tabs>
      <w:jc w:val="both"/>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ivobarvna3">
    <w:name w:val="Table Colorful 3"/>
    <w:basedOn w:val="Navadnatabela"/>
    <w:semiHidden/>
    <w:rsid w:val="00FE297B"/>
    <w:pPr>
      <w:tabs>
        <w:tab w:val="right" w:pos="8640"/>
      </w:tabs>
      <w:jc w:val="both"/>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stolpci1">
    <w:name w:val="Table Columns 1"/>
    <w:basedOn w:val="Navadnatabela"/>
    <w:semiHidden/>
    <w:rsid w:val="00FE297B"/>
    <w:pPr>
      <w:tabs>
        <w:tab w:val="right" w:pos="8640"/>
      </w:tabs>
      <w:jc w:val="both"/>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tolpci2">
    <w:name w:val="Table Columns 2"/>
    <w:basedOn w:val="Navadnatabela"/>
    <w:semiHidden/>
    <w:rsid w:val="00FE297B"/>
    <w:pPr>
      <w:tabs>
        <w:tab w:val="right" w:pos="8640"/>
      </w:tabs>
      <w:jc w:val="both"/>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tolpci3">
    <w:name w:val="Table Columns 3"/>
    <w:basedOn w:val="Navadnatabela"/>
    <w:semiHidden/>
    <w:rsid w:val="00FE297B"/>
    <w:pPr>
      <w:tabs>
        <w:tab w:val="right" w:pos="8640"/>
      </w:tabs>
      <w:jc w:val="both"/>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stolpci4">
    <w:name w:val="Table Columns 4"/>
    <w:basedOn w:val="Navadnatabela"/>
    <w:semiHidden/>
    <w:rsid w:val="00FE297B"/>
    <w:pPr>
      <w:tabs>
        <w:tab w:val="right" w:pos="8640"/>
      </w:tabs>
      <w:jc w:val="both"/>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stolpci5">
    <w:name w:val="Table Columns 5"/>
    <w:basedOn w:val="Navadnatabela"/>
    <w:semiHidden/>
    <w:rsid w:val="00FE297B"/>
    <w:pPr>
      <w:tabs>
        <w:tab w:val="right" w:pos="8640"/>
      </w:tabs>
      <w:jc w:val="both"/>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sodobna">
    <w:name w:val="Table Contemporary"/>
    <w:basedOn w:val="Navadnatabela"/>
    <w:semiHidden/>
    <w:rsid w:val="00FE297B"/>
    <w:pPr>
      <w:tabs>
        <w:tab w:val="right" w:pos="8640"/>
      </w:tabs>
      <w:jc w:val="both"/>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elegantna">
    <w:name w:val="Table Elegant"/>
    <w:basedOn w:val="Navadnatabela"/>
    <w:semiHidden/>
    <w:rsid w:val="00FE297B"/>
    <w:pPr>
      <w:tabs>
        <w:tab w:val="right" w:pos="8640"/>
      </w:tabs>
      <w:jc w:val="both"/>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mrea">
    <w:name w:val="Table Grid"/>
    <w:basedOn w:val="Navadnatabela"/>
    <w:rsid w:val="00FE297B"/>
    <w:pPr>
      <w:tabs>
        <w:tab w:val="right" w:pos="8640"/>
      </w:tabs>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mrea1">
    <w:name w:val="Table Grid 1"/>
    <w:basedOn w:val="Navadnatabela"/>
    <w:semiHidden/>
    <w:rsid w:val="00FE297B"/>
    <w:pPr>
      <w:tabs>
        <w:tab w:val="right" w:pos="8640"/>
      </w:tabs>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mrea2">
    <w:name w:val="Table Grid 2"/>
    <w:basedOn w:val="Navadnatabela"/>
    <w:semiHidden/>
    <w:rsid w:val="00FE297B"/>
    <w:pPr>
      <w:tabs>
        <w:tab w:val="right" w:pos="8640"/>
      </w:tabs>
      <w:jc w:val="both"/>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mrea3">
    <w:name w:val="Table Grid 3"/>
    <w:basedOn w:val="Navadnatabela"/>
    <w:semiHidden/>
    <w:rsid w:val="00FE297B"/>
    <w:pPr>
      <w:tabs>
        <w:tab w:val="right" w:pos="8640"/>
      </w:tabs>
      <w:jc w:val="both"/>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mrea4">
    <w:name w:val="Table Grid 4"/>
    <w:basedOn w:val="Navadnatabela"/>
    <w:semiHidden/>
    <w:rsid w:val="00FE297B"/>
    <w:pPr>
      <w:tabs>
        <w:tab w:val="right" w:pos="8640"/>
      </w:tabs>
      <w:jc w:val="both"/>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mrea5">
    <w:name w:val="Table Grid 5"/>
    <w:basedOn w:val="Navadnatabela"/>
    <w:semiHidden/>
    <w:rsid w:val="00FE297B"/>
    <w:pPr>
      <w:tabs>
        <w:tab w:val="right" w:pos="8640"/>
      </w:tabs>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6">
    <w:name w:val="Table Grid 6"/>
    <w:basedOn w:val="Navadnatabela"/>
    <w:semiHidden/>
    <w:rsid w:val="00FE297B"/>
    <w:pPr>
      <w:tabs>
        <w:tab w:val="right" w:pos="8640"/>
      </w:tabs>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7">
    <w:name w:val="Table Grid 7"/>
    <w:basedOn w:val="Navadnatabela"/>
    <w:semiHidden/>
    <w:rsid w:val="00FE297B"/>
    <w:pPr>
      <w:tabs>
        <w:tab w:val="right" w:pos="8640"/>
      </w:tabs>
      <w:jc w:val="both"/>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mrea8">
    <w:name w:val="Table Grid 8"/>
    <w:basedOn w:val="Navadnatabela"/>
    <w:semiHidden/>
    <w:rsid w:val="00FE297B"/>
    <w:pPr>
      <w:tabs>
        <w:tab w:val="right" w:pos="8640"/>
      </w:tabs>
      <w:jc w:val="both"/>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seznam1">
    <w:name w:val="Table List 1"/>
    <w:basedOn w:val="Navadnatabela"/>
    <w:semiHidden/>
    <w:rsid w:val="00FE297B"/>
    <w:pPr>
      <w:tabs>
        <w:tab w:val="right" w:pos="8640"/>
      </w:tabs>
      <w:jc w:val="both"/>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eznam2">
    <w:name w:val="Table List 2"/>
    <w:basedOn w:val="Navadnatabela"/>
    <w:semiHidden/>
    <w:rsid w:val="00FE297B"/>
    <w:pPr>
      <w:tabs>
        <w:tab w:val="right" w:pos="8640"/>
      </w:tabs>
      <w:jc w:val="both"/>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eznam3">
    <w:name w:val="Table List 3"/>
    <w:basedOn w:val="Navadnatabela"/>
    <w:semiHidden/>
    <w:rsid w:val="00FE297B"/>
    <w:pPr>
      <w:tabs>
        <w:tab w:val="right" w:pos="8640"/>
      </w:tabs>
      <w:jc w:val="both"/>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seznam4">
    <w:name w:val="Table List 4"/>
    <w:basedOn w:val="Navadnatabela"/>
    <w:semiHidden/>
    <w:rsid w:val="00FE297B"/>
    <w:pPr>
      <w:tabs>
        <w:tab w:val="right" w:pos="8640"/>
      </w:tabs>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seznam5">
    <w:name w:val="Table List 5"/>
    <w:basedOn w:val="Navadnatabela"/>
    <w:semiHidden/>
    <w:rsid w:val="00FE297B"/>
    <w:pPr>
      <w:tabs>
        <w:tab w:val="right" w:pos="8640"/>
      </w:tabs>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seznam6">
    <w:name w:val="Table List 6"/>
    <w:basedOn w:val="Navadnatabela"/>
    <w:semiHidden/>
    <w:rsid w:val="00FE297B"/>
    <w:pPr>
      <w:tabs>
        <w:tab w:val="right" w:pos="8640"/>
      </w:tabs>
      <w:jc w:val="both"/>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seznam7">
    <w:name w:val="Table List 7"/>
    <w:basedOn w:val="Navadnatabela"/>
    <w:semiHidden/>
    <w:rsid w:val="00FE297B"/>
    <w:pPr>
      <w:tabs>
        <w:tab w:val="right" w:pos="8640"/>
      </w:tabs>
      <w:jc w:val="both"/>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seznam8">
    <w:name w:val="Table List 8"/>
    <w:basedOn w:val="Navadnatabela"/>
    <w:semiHidden/>
    <w:rsid w:val="00FE297B"/>
    <w:pPr>
      <w:tabs>
        <w:tab w:val="right" w:pos="8640"/>
      </w:tabs>
      <w:jc w:val="both"/>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ionalna">
    <w:name w:val="Table Professional"/>
    <w:basedOn w:val="Navadnatabela"/>
    <w:semiHidden/>
    <w:rsid w:val="00FE297B"/>
    <w:pPr>
      <w:tabs>
        <w:tab w:val="right" w:pos="8640"/>
      </w:tabs>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eprosta1">
    <w:name w:val="Table Simple 1"/>
    <w:basedOn w:val="Navadnatabela"/>
    <w:semiHidden/>
    <w:rsid w:val="00FE297B"/>
    <w:pPr>
      <w:tabs>
        <w:tab w:val="right" w:pos="8640"/>
      </w:tabs>
      <w:jc w:val="both"/>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eprosta2">
    <w:name w:val="Table Simple 2"/>
    <w:basedOn w:val="Navadnatabela"/>
    <w:semiHidden/>
    <w:rsid w:val="00FE297B"/>
    <w:pPr>
      <w:tabs>
        <w:tab w:val="right" w:pos="8640"/>
      </w:tabs>
      <w:jc w:val="both"/>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eprosta3">
    <w:name w:val="Table Simple 3"/>
    <w:basedOn w:val="Navadnatabela"/>
    <w:semiHidden/>
    <w:rsid w:val="00FE297B"/>
    <w:pPr>
      <w:tabs>
        <w:tab w:val="right" w:pos="8640"/>
      </w:tabs>
      <w:jc w:val="both"/>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nena1">
    <w:name w:val="Table Subtle 1"/>
    <w:basedOn w:val="Navadnatabela"/>
    <w:semiHidden/>
    <w:rsid w:val="00FE297B"/>
    <w:pPr>
      <w:tabs>
        <w:tab w:val="right" w:pos="8640"/>
      </w:tabs>
      <w:jc w:val="both"/>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nena2">
    <w:name w:val="Table Subtle 2"/>
    <w:basedOn w:val="Navadnatabela"/>
    <w:semiHidden/>
    <w:rsid w:val="00FE297B"/>
    <w:pPr>
      <w:tabs>
        <w:tab w:val="right" w:pos="8640"/>
      </w:tabs>
      <w:jc w:val="both"/>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tema">
    <w:name w:val="Table Theme"/>
    <w:basedOn w:val="Navadnatabela"/>
    <w:semiHidden/>
    <w:rsid w:val="00FE297B"/>
    <w:pPr>
      <w:tabs>
        <w:tab w:val="right" w:pos="8640"/>
      </w:tabs>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pletna1">
    <w:name w:val="Table Web 1"/>
    <w:basedOn w:val="Navadnatabela"/>
    <w:semiHidden/>
    <w:rsid w:val="00FE297B"/>
    <w:pPr>
      <w:tabs>
        <w:tab w:val="right" w:pos="8640"/>
      </w:tabs>
      <w:jc w:val="both"/>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2">
    <w:name w:val="Table Web 2"/>
    <w:basedOn w:val="Navadnatabela"/>
    <w:semiHidden/>
    <w:rsid w:val="00FE297B"/>
    <w:pPr>
      <w:tabs>
        <w:tab w:val="right" w:pos="8640"/>
      </w:tabs>
      <w:jc w:val="both"/>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pletna3">
    <w:name w:val="Table Web 3"/>
    <w:basedOn w:val="Navadnatabela"/>
    <w:semiHidden/>
    <w:rsid w:val="00FE297B"/>
    <w:pPr>
      <w:tabs>
        <w:tab w:val="right" w:pos="8640"/>
      </w:tabs>
      <w:jc w:val="both"/>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Kazalovsebine6">
    <w:name w:val="toc 6"/>
    <w:basedOn w:val="Navaden"/>
    <w:next w:val="Navaden"/>
    <w:autoRedefine/>
    <w:semiHidden/>
    <w:rsid w:val="00FE297B"/>
    <w:pPr>
      <w:tabs>
        <w:tab w:val="clear" w:pos="5579"/>
        <w:tab w:val="clear" w:pos="8640"/>
      </w:tabs>
      <w:ind w:left="960"/>
      <w:jc w:val="left"/>
    </w:pPr>
    <w:rPr>
      <w:sz w:val="20"/>
    </w:rPr>
  </w:style>
  <w:style w:type="paragraph" w:styleId="Kazalovsebine7">
    <w:name w:val="toc 7"/>
    <w:basedOn w:val="Navaden"/>
    <w:next w:val="Navaden"/>
    <w:autoRedefine/>
    <w:semiHidden/>
    <w:rsid w:val="00FE297B"/>
    <w:pPr>
      <w:tabs>
        <w:tab w:val="clear" w:pos="5579"/>
        <w:tab w:val="clear" w:pos="8640"/>
      </w:tabs>
      <w:ind w:left="1200"/>
      <w:jc w:val="left"/>
    </w:pPr>
    <w:rPr>
      <w:sz w:val="20"/>
    </w:rPr>
  </w:style>
  <w:style w:type="paragraph" w:styleId="Kazalovsebine8">
    <w:name w:val="toc 8"/>
    <w:basedOn w:val="Navaden"/>
    <w:next w:val="Navaden"/>
    <w:autoRedefine/>
    <w:semiHidden/>
    <w:rsid w:val="00FE297B"/>
    <w:pPr>
      <w:tabs>
        <w:tab w:val="clear" w:pos="5579"/>
        <w:tab w:val="clear" w:pos="8640"/>
      </w:tabs>
      <w:ind w:left="1440"/>
      <w:jc w:val="left"/>
    </w:pPr>
    <w:rPr>
      <w:sz w:val="20"/>
    </w:rPr>
  </w:style>
  <w:style w:type="paragraph" w:styleId="Kazalovsebine9">
    <w:name w:val="toc 9"/>
    <w:basedOn w:val="Navaden"/>
    <w:next w:val="Navaden"/>
    <w:autoRedefine/>
    <w:semiHidden/>
    <w:rsid w:val="00FE297B"/>
    <w:pPr>
      <w:tabs>
        <w:tab w:val="clear" w:pos="5579"/>
        <w:tab w:val="clear" w:pos="8640"/>
      </w:tabs>
      <w:ind w:left="1680"/>
      <w:jc w:val="left"/>
    </w:pPr>
    <w:rPr>
      <w:sz w:val="20"/>
    </w:rPr>
  </w:style>
  <w:style w:type="paragraph" w:styleId="Zadevapripombe">
    <w:name w:val="annotation subject"/>
    <w:basedOn w:val="Pripombabesedilo"/>
    <w:next w:val="Pripombabesedilo"/>
    <w:link w:val="ZadevapripombeZnak"/>
    <w:semiHidden/>
    <w:rsid w:val="00FE297B"/>
    <w:pPr>
      <w:tabs>
        <w:tab w:val="clear" w:pos="187"/>
      </w:tabs>
      <w:spacing w:after="0" w:line="240" w:lineRule="auto"/>
      <w:ind w:left="0" w:firstLine="0"/>
    </w:pPr>
    <w:rPr>
      <w:b/>
      <w:bCs/>
      <w:sz w:val="20"/>
    </w:rPr>
  </w:style>
  <w:style w:type="character" w:customStyle="1" w:styleId="ZadevapripombeZnak">
    <w:name w:val="Zadeva pripombe Znak"/>
    <w:link w:val="Zadevapripombe"/>
    <w:semiHidden/>
    <w:rsid w:val="00FE297B"/>
    <w:rPr>
      <w:rFonts w:ascii="Times New Roman" w:eastAsia="Times New Roman" w:hAnsi="Times New Roman" w:cs="Times New Roman"/>
      <w:b/>
      <w:bCs/>
      <w:spacing w:val="-2"/>
      <w:sz w:val="20"/>
      <w:szCs w:val="20"/>
    </w:rPr>
  </w:style>
  <w:style w:type="paragraph" w:customStyle="1" w:styleId="font5">
    <w:name w:val="font5"/>
    <w:basedOn w:val="Navaden"/>
    <w:rsid w:val="00FE297B"/>
    <w:pPr>
      <w:tabs>
        <w:tab w:val="clear" w:pos="5579"/>
        <w:tab w:val="clear" w:pos="8640"/>
      </w:tabs>
      <w:spacing w:before="100" w:beforeAutospacing="1" w:after="100" w:afterAutospacing="1"/>
      <w:jc w:val="left"/>
    </w:pPr>
    <w:rPr>
      <w:b/>
      <w:bCs/>
      <w:spacing w:val="0"/>
      <w:sz w:val="20"/>
      <w:lang w:eastAsia="sl-SI"/>
    </w:rPr>
  </w:style>
  <w:style w:type="paragraph" w:customStyle="1" w:styleId="xl24">
    <w:name w:val="xl24"/>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spacing w:val="0"/>
      <w:szCs w:val="24"/>
      <w:lang w:eastAsia="sl-SI"/>
    </w:rPr>
  </w:style>
  <w:style w:type="paragraph" w:customStyle="1" w:styleId="xl25">
    <w:name w:val="xl25"/>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Cs w:val="24"/>
      <w:lang w:eastAsia="sl-SI"/>
    </w:rPr>
  </w:style>
  <w:style w:type="paragraph" w:customStyle="1" w:styleId="xl26">
    <w:name w:val="xl26"/>
    <w:basedOn w:val="Navaden"/>
    <w:rsid w:val="00FE297B"/>
    <w:pPr>
      <w:pBdr>
        <w:left w:val="single" w:sz="4" w:space="0" w:color="auto"/>
        <w:bottom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27">
    <w:name w:val="xl27"/>
    <w:basedOn w:val="Navaden"/>
    <w:rsid w:val="00FE297B"/>
    <w:pPr>
      <w:pBdr>
        <w:left w:val="single" w:sz="4" w:space="0" w:color="auto"/>
        <w:bottom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28">
    <w:name w:val="xl28"/>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spacing w:val="0"/>
      <w:szCs w:val="24"/>
      <w:lang w:eastAsia="sl-SI"/>
    </w:rPr>
  </w:style>
  <w:style w:type="paragraph" w:customStyle="1" w:styleId="xl29">
    <w:name w:val="xl29"/>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Cs w:val="24"/>
      <w:lang w:eastAsia="sl-SI"/>
    </w:rPr>
  </w:style>
  <w:style w:type="paragraph" w:customStyle="1" w:styleId="xl30">
    <w:name w:val="xl30"/>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spacing w:val="0"/>
      <w:szCs w:val="24"/>
      <w:lang w:eastAsia="sl-SI"/>
    </w:rPr>
  </w:style>
  <w:style w:type="paragraph" w:customStyle="1" w:styleId="xl31">
    <w:name w:val="xl31"/>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spacing w:val="0"/>
      <w:szCs w:val="24"/>
      <w:lang w:eastAsia="sl-SI"/>
    </w:rPr>
  </w:style>
  <w:style w:type="paragraph" w:customStyle="1" w:styleId="xl32">
    <w:name w:val="xl32"/>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Cs w:val="24"/>
      <w:lang w:eastAsia="sl-SI"/>
    </w:rPr>
  </w:style>
  <w:style w:type="paragraph" w:customStyle="1" w:styleId="xl33">
    <w:name w:val="xl33"/>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Cs w:val="24"/>
      <w:lang w:eastAsia="sl-SI"/>
    </w:rPr>
  </w:style>
  <w:style w:type="paragraph" w:customStyle="1" w:styleId="xl34">
    <w:name w:val="xl34"/>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center"/>
    </w:pPr>
    <w:rPr>
      <w:b/>
      <w:bCs/>
      <w:spacing w:val="0"/>
      <w:szCs w:val="24"/>
      <w:lang w:eastAsia="sl-SI"/>
    </w:rPr>
  </w:style>
  <w:style w:type="paragraph" w:customStyle="1" w:styleId="xl35">
    <w:name w:val="xl35"/>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center"/>
    </w:pPr>
    <w:rPr>
      <w:b/>
      <w:bCs/>
      <w:spacing w:val="0"/>
      <w:szCs w:val="24"/>
      <w:lang w:eastAsia="sl-SI"/>
    </w:rPr>
  </w:style>
  <w:style w:type="paragraph" w:customStyle="1" w:styleId="xl36">
    <w:name w:val="xl36"/>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center"/>
    </w:pPr>
    <w:rPr>
      <w:spacing w:val="0"/>
      <w:szCs w:val="24"/>
      <w:lang w:eastAsia="sl-SI"/>
    </w:rPr>
  </w:style>
  <w:style w:type="paragraph" w:customStyle="1" w:styleId="xl37">
    <w:name w:val="xl37"/>
    <w:basedOn w:val="Navaden"/>
    <w:rsid w:val="00FE297B"/>
    <w:pPr>
      <w:pBdr>
        <w:top w:val="single" w:sz="4" w:space="0" w:color="auto"/>
        <w:lef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38">
    <w:name w:val="xl38"/>
    <w:basedOn w:val="Navaden"/>
    <w:rsid w:val="00FE297B"/>
    <w:pPr>
      <w:pBdr>
        <w:top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39">
    <w:name w:val="xl39"/>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0">
    <w:name w:val="xl40"/>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1">
    <w:name w:val="xl41"/>
    <w:basedOn w:val="Navaden"/>
    <w:rsid w:val="00FE297B"/>
    <w:pPr>
      <w:pBdr>
        <w:lef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2">
    <w:name w:val="xl42"/>
    <w:basedOn w:val="Navaden"/>
    <w:rsid w:val="00FE297B"/>
    <w:pPr>
      <w:pBdr>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3">
    <w:name w:val="xl43"/>
    <w:basedOn w:val="Navaden"/>
    <w:rsid w:val="00FE297B"/>
    <w:pPr>
      <w:pBdr>
        <w:left w:val="single" w:sz="4" w:space="0" w:color="auto"/>
        <w:bottom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4">
    <w:name w:val="xl44"/>
    <w:basedOn w:val="Navaden"/>
    <w:rsid w:val="00FE297B"/>
    <w:pPr>
      <w:pBdr>
        <w:bottom w:val="single" w:sz="4" w:space="0" w:color="auto"/>
        <w:right w:val="single" w:sz="4" w:space="0" w:color="auto"/>
      </w:pBd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5">
    <w:name w:val="xl45"/>
    <w:basedOn w:val="Navaden"/>
    <w:rsid w:val="00FE297B"/>
    <w:pP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6">
    <w:name w:val="xl46"/>
    <w:basedOn w:val="Navaden"/>
    <w:rsid w:val="00FE297B"/>
    <w:pPr>
      <w:tabs>
        <w:tab w:val="clear" w:pos="5579"/>
        <w:tab w:val="clear" w:pos="8640"/>
      </w:tabs>
      <w:spacing w:before="100" w:beforeAutospacing="1" w:after="100" w:afterAutospacing="1"/>
      <w:jc w:val="center"/>
      <w:textAlignment w:val="center"/>
    </w:pPr>
    <w:rPr>
      <w:b/>
      <w:bCs/>
      <w:spacing w:val="0"/>
      <w:szCs w:val="24"/>
      <w:lang w:eastAsia="sl-SI"/>
    </w:rPr>
  </w:style>
  <w:style w:type="paragraph" w:customStyle="1" w:styleId="xl47">
    <w:name w:val="xl47"/>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 w:val="28"/>
      <w:szCs w:val="28"/>
      <w:lang w:eastAsia="sl-SI"/>
    </w:rPr>
  </w:style>
  <w:style w:type="paragraph" w:customStyle="1" w:styleId="xl48">
    <w:name w:val="xl48"/>
    <w:basedOn w:val="Navaden"/>
    <w:rsid w:val="00FE297B"/>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left"/>
    </w:pPr>
    <w:rPr>
      <w:b/>
      <w:bCs/>
      <w:spacing w:val="0"/>
      <w:sz w:val="28"/>
      <w:szCs w:val="28"/>
      <w:lang w:eastAsia="sl-SI"/>
    </w:rPr>
  </w:style>
  <w:style w:type="paragraph" w:styleId="Odstavekseznama">
    <w:name w:val="List Paragraph"/>
    <w:basedOn w:val="Navaden"/>
    <w:uiPriority w:val="34"/>
    <w:qFormat/>
    <w:rsid w:val="00BA463C"/>
    <w:pPr>
      <w:ind w:left="708"/>
    </w:pPr>
  </w:style>
  <w:style w:type="paragraph" w:customStyle="1" w:styleId="xl65">
    <w:name w:val="xl65"/>
    <w:basedOn w:val="Navaden"/>
    <w:rsid w:val="001F32CE"/>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textAlignment w:val="center"/>
    </w:pPr>
    <w:rPr>
      <w:rFonts w:cs="Arial"/>
      <w:spacing w:val="0"/>
      <w:sz w:val="16"/>
      <w:szCs w:val="16"/>
      <w:lang w:eastAsia="sl-SI"/>
    </w:rPr>
  </w:style>
  <w:style w:type="paragraph" w:customStyle="1" w:styleId="xl66">
    <w:name w:val="xl66"/>
    <w:basedOn w:val="Navaden"/>
    <w:rsid w:val="001F32CE"/>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textAlignment w:val="center"/>
    </w:pPr>
    <w:rPr>
      <w:rFonts w:cs="Arial"/>
      <w:b/>
      <w:bCs/>
      <w:spacing w:val="0"/>
      <w:sz w:val="16"/>
      <w:szCs w:val="16"/>
      <w:lang w:eastAsia="sl-SI"/>
    </w:rPr>
  </w:style>
  <w:style w:type="paragraph" w:customStyle="1" w:styleId="xl67">
    <w:name w:val="xl67"/>
    <w:basedOn w:val="Navaden"/>
    <w:rsid w:val="001F32CE"/>
    <w:pPr>
      <w:tabs>
        <w:tab w:val="clear" w:pos="5579"/>
        <w:tab w:val="clear" w:pos="8640"/>
      </w:tabs>
      <w:spacing w:before="100" w:beforeAutospacing="1" w:after="100" w:afterAutospacing="1"/>
      <w:jc w:val="left"/>
    </w:pPr>
    <w:rPr>
      <w:rFonts w:cs="Arial"/>
      <w:spacing w:val="0"/>
      <w:sz w:val="16"/>
      <w:szCs w:val="16"/>
      <w:lang w:eastAsia="sl-SI"/>
    </w:rPr>
  </w:style>
  <w:style w:type="paragraph" w:customStyle="1" w:styleId="xl68">
    <w:name w:val="xl68"/>
    <w:basedOn w:val="Navaden"/>
    <w:rsid w:val="001F32CE"/>
    <w:pPr>
      <w:tabs>
        <w:tab w:val="clear" w:pos="5579"/>
        <w:tab w:val="clear" w:pos="8640"/>
      </w:tabs>
      <w:spacing w:before="100" w:beforeAutospacing="1" w:after="100" w:afterAutospacing="1"/>
      <w:jc w:val="left"/>
    </w:pPr>
    <w:rPr>
      <w:rFonts w:cs="Arial"/>
      <w:b/>
      <w:bCs/>
      <w:spacing w:val="0"/>
      <w:sz w:val="16"/>
      <w:szCs w:val="16"/>
      <w:lang w:eastAsia="sl-SI"/>
    </w:rPr>
  </w:style>
  <w:style w:type="paragraph" w:customStyle="1" w:styleId="xl69">
    <w:name w:val="xl69"/>
    <w:basedOn w:val="Navaden"/>
    <w:rsid w:val="001F32CE"/>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right"/>
      <w:textAlignment w:val="center"/>
    </w:pPr>
    <w:rPr>
      <w:rFonts w:cs="Arial"/>
      <w:b/>
      <w:bCs/>
      <w:spacing w:val="0"/>
      <w:sz w:val="16"/>
      <w:szCs w:val="16"/>
      <w:lang w:eastAsia="sl-SI"/>
    </w:rPr>
  </w:style>
  <w:style w:type="paragraph" w:customStyle="1" w:styleId="xl70">
    <w:name w:val="xl70"/>
    <w:basedOn w:val="Navaden"/>
    <w:rsid w:val="001F32CE"/>
    <w:pPr>
      <w:tabs>
        <w:tab w:val="clear" w:pos="5579"/>
        <w:tab w:val="clear" w:pos="8640"/>
      </w:tabs>
      <w:spacing w:before="100" w:beforeAutospacing="1" w:after="100" w:afterAutospacing="1"/>
      <w:jc w:val="right"/>
    </w:pPr>
    <w:rPr>
      <w:rFonts w:cs="Arial"/>
      <w:spacing w:val="0"/>
      <w:sz w:val="16"/>
      <w:szCs w:val="16"/>
      <w:lang w:eastAsia="sl-SI"/>
    </w:rPr>
  </w:style>
  <w:style w:type="paragraph" w:customStyle="1" w:styleId="xl71">
    <w:name w:val="xl71"/>
    <w:basedOn w:val="Navaden"/>
    <w:rsid w:val="001F32CE"/>
    <w:pPr>
      <w:pBdr>
        <w:top w:val="single" w:sz="4" w:space="0" w:color="auto"/>
        <w:left w:val="single" w:sz="4" w:space="0" w:color="auto"/>
      </w:pBdr>
      <w:tabs>
        <w:tab w:val="clear" w:pos="5579"/>
        <w:tab w:val="clear" w:pos="8640"/>
      </w:tabs>
      <w:spacing w:before="100" w:beforeAutospacing="1" w:after="100" w:afterAutospacing="1"/>
      <w:jc w:val="left"/>
    </w:pPr>
    <w:rPr>
      <w:rFonts w:cs="Arial"/>
      <w:spacing w:val="0"/>
      <w:sz w:val="16"/>
      <w:szCs w:val="16"/>
      <w:lang w:eastAsia="sl-SI"/>
    </w:rPr>
  </w:style>
  <w:style w:type="paragraph" w:customStyle="1" w:styleId="xl72">
    <w:name w:val="xl72"/>
    <w:basedOn w:val="Navaden"/>
    <w:rsid w:val="001F32CE"/>
    <w:pPr>
      <w:pBdr>
        <w:top w:val="single" w:sz="4" w:space="0" w:color="auto"/>
      </w:pBdr>
      <w:tabs>
        <w:tab w:val="clear" w:pos="5579"/>
        <w:tab w:val="clear" w:pos="8640"/>
      </w:tabs>
      <w:spacing w:before="100" w:beforeAutospacing="1" w:after="100" w:afterAutospacing="1"/>
      <w:jc w:val="left"/>
    </w:pPr>
    <w:rPr>
      <w:rFonts w:cs="Arial"/>
      <w:spacing w:val="0"/>
      <w:sz w:val="16"/>
      <w:szCs w:val="16"/>
      <w:lang w:eastAsia="sl-SI"/>
    </w:rPr>
  </w:style>
  <w:style w:type="paragraph" w:customStyle="1" w:styleId="xl73">
    <w:name w:val="xl73"/>
    <w:basedOn w:val="Navaden"/>
    <w:rsid w:val="001F32CE"/>
    <w:pPr>
      <w:pBdr>
        <w:top w:val="single" w:sz="4" w:space="0" w:color="auto"/>
        <w:right w:val="single" w:sz="4" w:space="0" w:color="auto"/>
      </w:pBdr>
      <w:tabs>
        <w:tab w:val="clear" w:pos="5579"/>
        <w:tab w:val="clear" w:pos="8640"/>
      </w:tabs>
      <w:spacing w:before="100" w:beforeAutospacing="1" w:after="100" w:afterAutospacing="1"/>
      <w:jc w:val="right"/>
    </w:pPr>
    <w:rPr>
      <w:rFonts w:cs="Arial"/>
      <w:spacing w:val="0"/>
      <w:sz w:val="16"/>
      <w:szCs w:val="16"/>
      <w:lang w:eastAsia="sl-SI"/>
    </w:rPr>
  </w:style>
  <w:style w:type="paragraph" w:customStyle="1" w:styleId="xl74">
    <w:name w:val="xl74"/>
    <w:basedOn w:val="Navaden"/>
    <w:rsid w:val="001F32CE"/>
    <w:pPr>
      <w:pBdr>
        <w:left w:val="single" w:sz="4" w:space="0" w:color="auto"/>
      </w:pBdr>
      <w:tabs>
        <w:tab w:val="clear" w:pos="5579"/>
        <w:tab w:val="clear" w:pos="8640"/>
      </w:tabs>
      <w:spacing w:before="100" w:beforeAutospacing="1" w:after="100" w:afterAutospacing="1"/>
      <w:jc w:val="left"/>
    </w:pPr>
    <w:rPr>
      <w:rFonts w:cs="Arial"/>
      <w:spacing w:val="0"/>
      <w:sz w:val="16"/>
      <w:szCs w:val="16"/>
      <w:lang w:eastAsia="sl-SI"/>
    </w:rPr>
  </w:style>
  <w:style w:type="paragraph" w:customStyle="1" w:styleId="xl75">
    <w:name w:val="xl75"/>
    <w:basedOn w:val="Navaden"/>
    <w:rsid w:val="001F32CE"/>
    <w:pPr>
      <w:pBdr>
        <w:right w:val="single" w:sz="4" w:space="0" w:color="auto"/>
      </w:pBdr>
      <w:tabs>
        <w:tab w:val="clear" w:pos="5579"/>
        <w:tab w:val="clear" w:pos="8640"/>
      </w:tabs>
      <w:spacing w:before="100" w:beforeAutospacing="1" w:after="100" w:afterAutospacing="1"/>
      <w:jc w:val="right"/>
    </w:pPr>
    <w:rPr>
      <w:rFonts w:cs="Arial"/>
      <w:spacing w:val="0"/>
      <w:sz w:val="16"/>
      <w:szCs w:val="16"/>
      <w:lang w:eastAsia="sl-SI"/>
    </w:rPr>
  </w:style>
  <w:style w:type="paragraph" w:customStyle="1" w:styleId="xl76">
    <w:name w:val="xl76"/>
    <w:basedOn w:val="Navaden"/>
    <w:rsid w:val="001F32CE"/>
    <w:pPr>
      <w:pBdr>
        <w:left w:val="single" w:sz="4" w:space="0" w:color="auto"/>
        <w:bottom w:val="single" w:sz="4" w:space="0" w:color="auto"/>
      </w:pBdr>
      <w:tabs>
        <w:tab w:val="clear" w:pos="5579"/>
        <w:tab w:val="clear" w:pos="8640"/>
      </w:tabs>
      <w:spacing w:before="100" w:beforeAutospacing="1" w:after="100" w:afterAutospacing="1"/>
      <w:jc w:val="left"/>
    </w:pPr>
    <w:rPr>
      <w:rFonts w:cs="Arial"/>
      <w:b/>
      <w:bCs/>
      <w:spacing w:val="0"/>
      <w:sz w:val="16"/>
      <w:szCs w:val="16"/>
      <w:lang w:eastAsia="sl-SI"/>
    </w:rPr>
  </w:style>
  <w:style w:type="paragraph" w:customStyle="1" w:styleId="xl77">
    <w:name w:val="xl77"/>
    <w:basedOn w:val="Navaden"/>
    <w:rsid w:val="001F32CE"/>
    <w:pPr>
      <w:pBdr>
        <w:bottom w:val="single" w:sz="4" w:space="0" w:color="auto"/>
      </w:pBdr>
      <w:tabs>
        <w:tab w:val="clear" w:pos="5579"/>
        <w:tab w:val="clear" w:pos="8640"/>
      </w:tabs>
      <w:spacing w:before="100" w:beforeAutospacing="1" w:after="100" w:afterAutospacing="1"/>
      <w:jc w:val="left"/>
    </w:pPr>
    <w:rPr>
      <w:rFonts w:cs="Arial"/>
      <w:b/>
      <w:bCs/>
      <w:spacing w:val="0"/>
      <w:sz w:val="16"/>
      <w:szCs w:val="16"/>
      <w:lang w:eastAsia="sl-SI"/>
    </w:rPr>
  </w:style>
  <w:style w:type="paragraph" w:customStyle="1" w:styleId="xl78">
    <w:name w:val="xl78"/>
    <w:basedOn w:val="Navaden"/>
    <w:rsid w:val="001F32CE"/>
    <w:pPr>
      <w:pBdr>
        <w:bottom w:val="single" w:sz="4" w:space="0" w:color="auto"/>
        <w:right w:val="single" w:sz="4" w:space="0" w:color="auto"/>
      </w:pBdr>
      <w:tabs>
        <w:tab w:val="clear" w:pos="5579"/>
        <w:tab w:val="clear" w:pos="8640"/>
      </w:tabs>
      <w:spacing w:before="100" w:beforeAutospacing="1" w:after="100" w:afterAutospacing="1"/>
      <w:jc w:val="right"/>
    </w:pPr>
    <w:rPr>
      <w:rFonts w:cs="Arial"/>
      <w:b/>
      <w:bCs/>
      <w:spacing w:val="0"/>
      <w:sz w:val="16"/>
      <w:szCs w:val="16"/>
      <w:lang w:eastAsia="sl-SI"/>
    </w:rPr>
  </w:style>
  <w:style w:type="paragraph" w:customStyle="1" w:styleId="xl79">
    <w:name w:val="xl79"/>
    <w:basedOn w:val="Navaden"/>
    <w:rsid w:val="001F32CE"/>
    <w:pPr>
      <w:tabs>
        <w:tab w:val="clear" w:pos="5579"/>
        <w:tab w:val="clear" w:pos="8640"/>
      </w:tabs>
      <w:spacing w:before="100" w:beforeAutospacing="1" w:after="100" w:afterAutospacing="1"/>
      <w:jc w:val="left"/>
    </w:pPr>
    <w:rPr>
      <w:rFonts w:cs="Arial"/>
      <w:spacing w:val="0"/>
      <w:sz w:val="16"/>
      <w:szCs w:val="16"/>
      <w:lang w:eastAsia="sl-SI"/>
    </w:rPr>
  </w:style>
  <w:style w:type="paragraph" w:customStyle="1" w:styleId="xl80">
    <w:name w:val="xl80"/>
    <w:basedOn w:val="Navaden"/>
    <w:rsid w:val="001F32CE"/>
    <w:pPr>
      <w:pBdr>
        <w:top w:val="single" w:sz="4" w:space="0" w:color="auto"/>
        <w:left w:val="single" w:sz="4" w:space="0" w:color="auto"/>
        <w:bottom w:val="single" w:sz="4" w:space="0" w:color="auto"/>
        <w:right w:val="single" w:sz="4" w:space="0" w:color="auto"/>
      </w:pBdr>
      <w:tabs>
        <w:tab w:val="clear" w:pos="5579"/>
        <w:tab w:val="clear" w:pos="8640"/>
      </w:tabs>
      <w:spacing w:before="100" w:beforeAutospacing="1" w:after="100" w:afterAutospacing="1"/>
      <w:jc w:val="right"/>
      <w:textAlignment w:val="center"/>
    </w:pPr>
    <w:rPr>
      <w:rFonts w:cs="Arial"/>
      <w:spacing w:val="0"/>
      <w:sz w:val="16"/>
      <w:szCs w:val="16"/>
      <w:lang w:eastAsia="sl-SI"/>
    </w:rPr>
  </w:style>
  <w:style w:type="paragraph" w:customStyle="1" w:styleId="xl81">
    <w:name w:val="xl81"/>
    <w:basedOn w:val="Navaden"/>
    <w:rsid w:val="001F32CE"/>
    <w:pPr>
      <w:tabs>
        <w:tab w:val="clear" w:pos="5579"/>
        <w:tab w:val="clear" w:pos="8640"/>
      </w:tabs>
      <w:spacing w:before="100" w:beforeAutospacing="1" w:after="100" w:afterAutospacing="1"/>
      <w:jc w:val="right"/>
    </w:pPr>
    <w:rPr>
      <w:rFonts w:cs="Arial"/>
      <w:b/>
      <w:bCs/>
      <w:spacing w:val="0"/>
      <w:sz w:val="16"/>
      <w:szCs w:val="16"/>
      <w:lang w:eastAsia="sl-SI"/>
    </w:rPr>
  </w:style>
  <w:style w:type="paragraph" w:customStyle="1" w:styleId="xl82">
    <w:name w:val="xl82"/>
    <w:basedOn w:val="Navaden"/>
    <w:rsid w:val="001F32CE"/>
    <w:pPr>
      <w:pBdr>
        <w:top w:val="single" w:sz="4" w:space="0" w:color="auto"/>
        <w:left w:val="single" w:sz="4" w:space="0" w:color="auto"/>
        <w:bottom w:val="single" w:sz="4" w:space="0" w:color="auto"/>
        <w:right w:val="single" w:sz="4" w:space="0" w:color="auto"/>
      </w:pBdr>
      <w:shd w:val="clear" w:color="000000" w:fill="F2F2F2"/>
      <w:tabs>
        <w:tab w:val="clear" w:pos="5579"/>
        <w:tab w:val="clear" w:pos="8640"/>
      </w:tabs>
      <w:spacing w:before="100" w:beforeAutospacing="1" w:after="100" w:afterAutospacing="1"/>
      <w:textAlignment w:val="center"/>
    </w:pPr>
    <w:rPr>
      <w:rFonts w:cs="Arial"/>
      <w:spacing w:val="0"/>
      <w:sz w:val="16"/>
      <w:szCs w:val="16"/>
      <w:lang w:eastAsia="sl-SI"/>
    </w:rPr>
  </w:style>
  <w:style w:type="paragraph" w:customStyle="1" w:styleId="xl83">
    <w:name w:val="xl83"/>
    <w:basedOn w:val="Navaden"/>
    <w:rsid w:val="001F32CE"/>
    <w:pPr>
      <w:pBdr>
        <w:top w:val="single" w:sz="4" w:space="0" w:color="auto"/>
        <w:left w:val="single" w:sz="4" w:space="0" w:color="auto"/>
        <w:right w:val="single" w:sz="4" w:space="0" w:color="auto"/>
      </w:pBdr>
      <w:shd w:val="clear" w:color="000000" w:fill="F2F2F2"/>
      <w:tabs>
        <w:tab w:val="clear" w:pos="5579"/>
        <w:tab w:val="clear" w:pos="8640"/>
      </w:tabs>
      <w:spacing w:before="100" w:beforeAutospacing="1" w:after="100" w:afterAutospacing="1"/>
      <w:jc w:val="right"/>
      <w:textAlignment w:val="center"/>
    </w:pPr>
    <w:rPr>
      <w:rFonts w:cs="Arial"/>
      <w:spacing w:val="0"/>
      <w:sz w:val="16"/>
      <w:szCs w:val="16"/>
      <w:lang w:eastAsia="sl-SI"/>
    </w:rPr>
  </w:style>
  <w:style w:type="paragraph" w:customStyle="1" w:styleId="xl84">
    <w:name w:val="xl84"/>
    <w:basedOn w:val="Navaden"/>
    <w:rsid w:val="001F32CE"/>
    <w:pPr>
      <w:pBdr>
        <w:left w:val="single" w:sz="4" w:space="0" w:color="auto"/>
        <w:right w:val="single" w:sz="4" w:space="0" w:color="auto"/>
      </w:pBdr>
      <w:shd w:val="clear" w:color="000000" w:fill="F2F2F2"/>
      <w:tabs>
        <w:tab w:val="clear" w:pos="5579"/>
        <w:tab w:val="clear" w:pos="8640"/>
      </w:tabs>
      <w:spacing w:before="100" w:beforeAutospacing="1" w:after="100" w:afterAutospacing="1"/>
      <w:jc w:val="right"/>
      <w:textAlignment w:val="center"/>
    </w:pPr>
    <w:rPr>
      <w:rFonts w:cs="Arial"/>
      <w:spacing w:val="0"/>
      <w:sz w:val="16"/>
      <w:szCs w:val="16"/>
      <w:lang w:eastAsia="sl-SI"/>
    </w:rPr>
  </w:style>
  <w:style w:type="paragraph" w:customStyle="1" w:styleId="xl85">
    <w:name w:val="xl85"/>
    <w:basedOn w:val="Navaden"/>
    <w:rsid w:val="001F32CE"/>
    <w:pPr>
      <w:pBdr>
        <w:left w:val="single" w:sz="4" w:space="0" w:color="auto"/>
        <w:bottom w:val="single" w:sz="4" w:space="0" w:color="auto"/>
        <w:right w:val="single" w:sz="4" w:space="0" w:color="auto"/>
      </w:pBdr>
      <w:shd w:val="clear" w:color="000000" w:fill="F2F2F2"/>
      <w:tabs>
        <w:tab w:val="clear" w:pos="5579"/>
        <w:tab w:val="clear" w:pos="8640"/>
      </w:tabs>
      <w:spacing w:before="100" w:beforeAutospacing="1" w:after="100" w:afterAutospacing="1"/>
      <w:jc w:val="right"/>
      <w:textAlignment w:val="center"/>
    </w:pPr>
    <w:rPr>
      <w:rFonts w:cs="Arial"/>
      <w:spacing w:val="0"/>
      <w:sz w:val="16"/>
      <w:szCs w:val="16"/>
      <w:lang w:eastAsia="sl-SI"/>
    </w:rPr>
  </w:style>
  <w:style w:type="paragraph" w:customStyle="1" w:styleId="bodytext1">
    <w:name w:val="bodytext1"/>
    <w:basedOn w:val="Navaden"/>
    <w:rsid w:val="00912582"/>
    <w:pPr>
      <w:tabs>
        <w:tab w:val="clear" w:pos="5579"/>
        <w:tab w:val="clear" w:pos="8640"/>
      </w:tabs>
      <w:spacing w:after="180"/>
      <w:jc w:val="left"/>
    </w:pPr>
    <w:rPr>
      <w:spacing w:val="0"/>
      <w:szCs w:val="24"/>
      <w:lang w:eastAsia="sl-SI"/>
    </w:rPr>
  </w:style>
  <w:style w:type="paragraph" w:styleId="NaslovTOC">
    <w:name w:val="TOC Heading"/>
    <w:basedOn w:val="Naslov1"/>
    <w:next w:val="Navaden"/>
    <w:uiPriority w:val="39"/>
    <w:unhideWhenUsed/>
    <w:qFormat/>
    <w:rsid w:val="003B57CA"/>
    <w:pPr>
      <w:keepLines/>
      <w:numPr>
        <w:numId w:val="0"/>
      </w:numPr>
      <w:tabs>
        <w:tab w:val="clear" w:pos="5579"/>
        <w:tab w:val="clear" w:pos="8640"/>
      </w:tabs>
      <w:spacing w:before="480" w:line="276" w:lineRule="auto"/>
      <w:outlineLvl w:val="9"/>
    </w:pPr>
    <w:rPr>
      <w:rFonts w:ascii="Cambria" w:eastAsia="MS Gothic" w:hAnsi="Cambria"/>
      <w:bCs/>
      <w:color w:val="365F91"/>
      <w:spacing w:val="0"/>
      <w:lang w:val="en-US" w:eastAsia="ja-JP"/>
    </w:rPr>
  </w:style>
  <w:style w:type="paragraph" w:customStyle="1" w:styleId="Default">
    <w:name w:val="Default"/>
    <w:rsid w:val="007774D9"/>
    <w:pPr>
      <w:autoSpaceDE w:val="0"/>
      <w:autoSpaceDN w:val="0"/>
      <w:adjustRightInd w:val="0"/>
    </w:pPr>
    <w:rPr>
      <w:rFonts w:ascii="Arial" w:eastAsia="Times New Roman" w:hAnsi="Arial" w:cs="Arial"/>
      <w:color w:val="000000"/>
      <w:sz w:val="24"/>
      <w:szCs w:val="24"/>
    </w:rPr>
  </w:style>
  <w:style w:type="character" w:customStyle="1" w:styleId="RStekstZnak">
    <w:name w:val="RS tekst Znak"/>
    <w:link w:val="RStekst"/>
    <w:locked/>
    <w:rsid w:val="00D474B3"/>
    <w:rPr>
      <w:rFonts w:ascii="Garamond" w:hAnsi="Garamond"/>
      <w:bCs/>
      <w:sz w:val="22"/>
      <w:lang w:val="sl-SI" w:eastAsia="en-US" w:bidi="ar-SA"/>
    </w:rPr>
  </w:style>
  <w:style w:type="paragraph" w:customStyle="1" w:styleId="RStekst">
    <w:name w:val="RS tekst"/>
    <w:link w:val="RStekstZnak"/>
    <w:rsid w:val="00D474B3"/>
    <w:pPr>
      <w:widowControl w:val="0"/>
      <w:spacing w:before="80" w:after="80" w:line="280" w:lineRule="atLeast"/>
      <w:contextualSpacing/>
      <w:jc w:val="both"/>
    </w:pPr>
    <w:rPr>
      <w:rFonts w:ascii="Garamond" w:hAnsi="Garamond"/>
      <w:bCs/>
      <w:sz w:val="22"/>
      <w:lang w:eastAsia="en-US"/>
    </w:rPr>
  </w:style>
  <w:style w:type="paragraph" w:customStyle="1" w:styleId="RSnatevanje">
    <w:name w:val="RS naštevanje"/>
    <w:basedOn w:val="Navaden"/>
    <w:link w:val="RSnatevanjeZnak"/>
    <w:rsid w:val="00F526A6"/>
    <w:pPr>
      <w:widowControl w:val="0"/>
      <w:numPr>
        <w:numId w:val="15"/>
      </w:numPr>
      <w:tabs>
        <w:tab w:val="clear" w:pos="5579"/>
        <w:tab w:val="clear" w:pos="8640"/>
      </w:tabs>
      <w:jc w:val="left"/>
    </w:pPr>
    <w:rPr>
      <w:bCs/>
      <w:spacing w:val="0"/>
      <w:sz w:val="20"/>
      <w:lang w:val="x-none" w:eastAsia="x-none"/>
    </w:rPr>
  </w:style>
  <w:style w:type="paragraph" w:customStyle="1" w:styleId="RSnatevanje123">
    <w:name w:val="RS naštevanje 123"/>
    <w:basedOn w:val="RSnatevanje"/>
    <w:rsid w:val="00F526A6"/>
    <w:pPr>
      <w:numPr>
        <w:numId w:val="16"/>
      </w:numPr>
    </w:pPr>
  </w:style>
  <w:style w:type="paragraph" w:customStyle="1" w:styleId="Priloga">
    <w:name w:val="Priloga"/>
    <w:basedOn w:val="Napis"/>
    <w:next w:val="RStekst"/>
    <w:link w:val="PrilogaZnak"/>
    <w:autoRedefine/>
    <w:rsid w:val="00F526A6"/>
    <w:pPr>
      <w:widowControl w:val="0"/>
      <w:tabs>
        <w:tab w:val="clear" w:pos="5579"/>
        <w:tab w:val="clear" w:pos="8640"/>
      </w:tabs>
      <w:spacing w:before="80" w:after="80" w:line="280" w:lineRule="atLeast"/>
      <w:ind w:left="0" w:right="0"/>
      <w:contextualSpacing/>
      <w:jc w:val="right"/>
    </w:pPr>
    <w:rPr>
      <w:rFonts w:ascii="Garamond" w:hAnsi="Garamond"/>
      <w:i/>
      <w:sz w:val="20"/>
      <w:lang w:val="x-none"/>
    </w:rPr>
  </w:style>
  <w:style w:type="character" w:customStyle="1" w:styleId="PrilogaZnak">
    <w:name w:val="Priloga Znak"/>
    <w:link w:val="Priloga"/>
    <w:rsid w:val="00F526A6"/>
    <w:rPr>
      <w:rFonts w:ascii="Garamond" w:eastAsia="Times New Roman" w:hAnsi="Garamond"/>
      <w:i/>
      <w:lang w:eastAsia="en-US"/>
    </w:rPr>
  </w:style>
  <w:style w:type="character" w:customStyle="1" w:styleId="RSnatevanjeZnak">
    <w:name w:val="RS naštevanje Znak"/>
    <w:link w:val="RSnatevanje"/>
    <w:rsid w:val="00F526A6"/>
    <w:rPr>
      <w:rFonts w:ascii="Arial" w:eastAsia="Times New Roman" w:hAnsi="Arial"/>
      <w:bCs/>
      <w:lang w:val="x-none" w:eastAsia="x-none"/>
    </w:rPr>
  </w:style>
  <w:style w:type="paragraph" w:customStyle="1" w:styleId="font1">
    <w:name w:val="font1"/>
    <w:basedOn w:val="Navaden"/>
    <w:rsid w:val="00033F39"/>
    <w:pPr>
      <w:widowControl w:val="0"/>
      <w:tabs>
        <w:tab w:val="clear" w:pos="5579"/>
        <w:tab w:val="clear" w:pos="8640"/>
      </w:tabs>
      <w:suppressAutoHyphens/>
      <w:spacing w:before="280" w:after="280"/>
      <w:jc w:val="left"/>
    </w:pPr>
    <w:rPr>
      <w:rFonts w:eastAsia="Arial Unicode MS" w:cs="Arial"/>
      <w:spacing w:val="0"/>
      <w:kern w:val="2"/>
      <w:szCs w:val="22"/>
      <w:lang w:val="en-GB" w:eastAsia="sl-SI" w:bidi="sl-SI"/>
    </w:rPr>
  </w:style>
  <w:style w:type="character" w:customStyle="1" w:styleId="Znakisprotnihopomb">
    <w:name w:val="Znaki sprotnih opomb"/>
    <w:rsid w:val="00033F39"/>
    <w:rPr>
      <w:vertAlign w:val="superscript"/>
    </w:rPr>
  </w:style>
  <w:style w:type="paragraph" w:customStyle="1" w:styleId="Telobesedila21">
    <w:name w:val="Telo besedila 21"/>
    <w:basedOn w:val="Navaden"/>
    <w:rsid w:val="00F80F72"/>
    <w:pPr>
      <w:widowControl w:val="0"/>
      <w:tabs>
        <w:tab w:val="clear" w:pos="5579"/>
        <w:tab w:val="clear" w:pos="8640"/>
      </w:tabs>
      <w:spacing w:after="120" w:line="480" w:lineRule="auto"/>
    </w:pPr>
    <w:rPr>
      <w:spacing w:val="0"/>
      <w:lang w:eastAsia="ar-SA"/>
    </w:rPr>
  </w:style>
  <w:style w:type="paragraph" w:styleId="Revizija">
    <w:name w:val="Revision"/>
    <w:hidden/>
    <w:uiPriority w:val="99"/>
    <w:semiHidden/>
    <w:rsid w:val="006956AD"/>
    <w:rPr>
      <w:rFonts w:ascii="Times New Roman" w:eastAsia="Times New Roman" w:hAnsi="Times New Roman"/>
      <w:spacing w:val="-2"/>
      <w:sz w:val="24"/>
      <w:lang w:eastAsia="en-US"/>
    </w:rPr>
  </w:style>
  <w:style w:type="paragraph" w:customStyle="1" w:styleId="CharChar">
    <w:name w:val="Char Char"/>
    <w:basedOn w:val="Navaden"/>
    <w:rsid w:val="004B00FD"/>
    <w:pPr>
      <w:tabs>
        <w:tab w:val="clear" w:pos="5579"/>
        <w:tab w:val="clear" w:pos="8640"/>
      </w:tabs>
      <w:spacing w:after="160" w:line="240" w:lineRule="exact"/>
      <w:jc w:val="left"/>
    </w:pPr>
    <w:rPr>
      <w:rFonts w:ascii="Tahoma" w:hAnsi="Tahoma"/>
      <w:spacing w:val="0"/>
      <w:sz w:val="20"/>
      <w:lang w:val="en-US"/>
    </w:rPr>
  </w:style>
  <w:style w:type="paragraph" w:customStyle="1" w:styleId="Slog1-naslov">
    <w:name w:val="Slog1-naslov"/>
    <w:basedOn w:val="Navaden"/>
    <w:link w:val="Slog1-naslovZnak"/>
    <w:qFormat/>
    <w:rsid w:val="00E711A8"/>
    <w:pPr>
      <w:jc w:val="center"/>
    </w:pPr>
    <w:rPr>
      <w:rFonts w:cs="Arial"/>
      <w:b/>
      <w:szCs w:val="22"/>
    </w:rPr>
  </w:style>
  <w:style w:type="character" w:customStyle="1" w:styleId="Slog1-naslovZnak">
    <w:name w:val="Slog1-naslov Znak"/>
    <w:link w:val="Slog1-naslov"/>
    <w:rsid w:val="00E711A8"/>
    <w:rPr>
      <w:rFonts w:ascii="Arial" w:eastAsia="Times New Roman" w:hAnsi="Arial" w:cs="Arial"/>
      <w:b/>
      <w:spacing w:val="-2"/>
      <w:sz w:val="22"/>
      <w:szCs w:val="22"/>
      <w:lang w:eastAsia="en-US"/>
    </w:rPr>
  </w:style>
  <w:style w:type="paragraph" w:customStyle="1" w:styleId="BodyText23">
    <w:name w:val="Body Text 23"/>
    <w:basedOn w:val="Navaden"/>
    <w:rsid w:val="008B3B29"/>
    <w:pPr>
      <w:widowControl w:val="0"/>
      <w:tabs>
        <w:tab w:val="clear" w:pos="5579"/>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pPr>
    <w:rPr>
      <w:rFonts w:ascii="Times New Roman" w:hAnsi="Times New Roman"/>
      <w:spacing w:val="0"/>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97923">
      <w:bodyDiv w:val="1"/>
      <w:marLeft w:val="0"/>
      <w:marRight w:val="0"/>
      <w:marTop w:val="0"/>
      <w:marBottom w:val="0"/>
      <w:divBdr>
        <w:top w:val="none" w:sz="0" w:space="0" w:color="auto"/>
        <w:left w:val="none" w:sz="0" w:space="0" w:color="auto"/>
        <w:bottom w:val="none" w:sz="0" w:space="0" w:color="auto"/>
        <w:right w:val="none" w:sz="0" w:space="0" w:color="auto"/>
      </w:divBdr>
    </w:div>
    <w:div w:id="33191731">
      <w:bodyDiv w:val="1"/>
      <w:marLeft w:val="0"/>
      <w:marRight w:val="0"/>
      <w:marTop w:val="0"/>
      <w:marBottom w:val="0"/>
      <w:divBdr>
        <w:top w:val="none" w:sz="0" w:space="0" w:color="auto"/>
        <w:left w:val="none" w:sz="0" w:space="0" w:color="auto"/>
        <w:bottom w:val="none" w:sz="0" w:space="0" w:color="auto"/>
        <w:right w:val="none" w:sz="0" w:space="0" w:color="auto"/>
      </w:divBdr>
    </w:div>
    <w:div w:id="40254355">
      <w:bodyDiv w:val="1"/>
      <w:marLeft w:val="0"/>
      <w:marRight w:val="0"/>
      <w:marTop w:val="0"/>
      <w:marBottom w:val="0"/>
      <w:divBdr>
        <w:top w:val="none" w:sz="0" w:space="0" w:color="auto"/>
        <w:left w:val="none" w:sz="0" w:space="0" w:color="auto"/>
        <w:bottom w:val="none" w:sz="0" w:space="0" w:color="auto"/>
        <w:right w:val="none" w:sz="0" w:space="0" w:color="auto"/>
      </w:divBdr>
    </w:div>
    <w:div w:id="59056585">
      <w:bodyDiv w:val="1"/>
      <w:marLeft w:val="0"/>
      <w:marRight w:val="0"/>
      <w:marTop w:val="0"/>
      <w:marBottom w:val="0"/>
      <w:divBdr>
        <w:top w:val="none" w:sz="0" w:space="0" w:color="auto"/>
        <w:left w:val="none" w:sz="0" w:space="0" w:color="auto"/>
        <w:bottom w:val="none" w:sz="0" w:space="0" w:color="auto"/>
        <w:right w:val="none" w:sz="0" w:space="0" w:color="auto"/>
      </w:divBdr>
    </w:div>
    <w:div w:id="68694809">
      <w:bodyDiv w:val="1"/>
      <w:marLeft w:val="0"/>
      <w:marRight w:val="0"/>
      <w:marTop w:val="0"/>
      <w:marBottom w:val="0"/>
      <w:divBdr>
        <w:top w:val="none" w:sz="0" w:space="0" w:color="auto"/>
        <w:left w:val="none" w:sz="0" w:space="0" w:color="auto"/>
        <w:bottom w:val="none" w:sz="0" w:space="0" w:color="auto"/>
        <w:right w:val="none" w:sz="0" w:space="0" w:color="auto"/>
      </w:divBdr>
    </w:div>
    <w:div w:id="104934942">
      <w:bodyDiv w:val="1"/>
      <w:marLeft w:val="0"/>
      <w:marRight w:val="0"/>
      <w:marTop w:val="0"/>
      <w:marBottom w:val="0"/>
      <w:divBdr>
        <w:top w:val="none" w:sz="0" w:space="0" w:color="auto"/>
        <w:left w:val="none" w:sz="0" w:space="0" w:color="auto"/>
        <w:bottom w:val="none" w:sz="0" w:space="0" w:color="auto"/>
        <w:right w:val="none" w:sz="0" w:space="0" w:color="auto"/>
      </w:divBdr>
    </w:div>
    <w:div w:id="111942272">
      <w:bodyDiv w:val="1"/>
      <w:marLeft w:val="0"/>
      <w:marRight w:val="0"/>
      <w:marTop w:val="0"/>
      <w:marBottom w:val="0"/>
      <w:divBdr>
        <w:top w:val="none" w:sz="0" w:space="0" w:color="auto"/>
        <w:left w:val="none" w:sz="0" w:space="0" w:color="auto"/>
        <w:bottom w:val="none" w:sz="0" w:space="0" w:color="auto"/>
        <w:right w:val="none" w:sz="0" w:space="0" w:color="auto"/>
      </w:divBdr>
    </w:div>
    <w:div w:id="168831342">
      <w:bodyDiv w:val="1"/>
      <w:marLeft w:val="0"/>
      <w:marRight w:val="0"/>
      <w:marTop w:val="0"/>
      <w:marBottom w:val="0"/>
      <w:divBdr>
        <w:top w:val="none" w:sz="0" w:space="0" w:color="auto"/>
        <w:left w:val="none" w:sz="0" w:space="0" w:color="auto"/>
        <w:bottom w:val="none" w:sz="0" w:space="0" w:color="auto"/>
        <w:right w:val="none" w:sz="0" w:space="0" w:color="auto"/>
      </w:divBdr>
    </w:div>
    <w:div w:id="244414342">
      <w:bodyDiv w:val="1"/>
      <w:marLeft w:val="0"/>
      <w:marRight w:val="0"/>
      <w:marTop w:val="0"/>
      <w:marBottom w:val="0"/>
      <w:divBdr>
        <w:top w:val="none" w:sz="0" w:space="0" w:color="auto"/>
        <w:left w:val="none" w:sz="0" w:space="0" w:color="auto"/>
        <w:bottom w:val="none" w:sz="0" w:space="0" w:color="auto"/>
        <w:right w:val="none" w:sz="0" w:space="0" w:color="auto"/>
      </w:divBdr>
    </w:div>
    <w:div w:id="299306954">
      <w:bodyDiv w:val="1"/>
      <w:marLeft w:val="0"/>
      <w:marRight w:val="0"/>
      <w:marTop w:val="0"/>
      <w:marBottom w:val="0"/>
      <w:divBdr>
        <w:top w:val="none" w:sz="0" w:space="0" w:color="auto"/>
        <w:left w:val="none" w:sz="0" w:space="0" w:color="auto"/>
        <w:bottom w:val="none" w:sz="0" w:space="0" w:color="auto"/>
        <w:right w:val="none" w:sz="0" w:space="0" w:color="auto"/>
      </w:divBdr>
    </w:div>
    <w:div w:id="309553780">
      <w:bodyDiv w:val="1"/>
      <w:marLeft w:val="0"/>
      <w:marRight w:val="0"/>
      <w:marTop w:val="0"/>
      <w:marBottom w:val="0"/>
      <w:divBdr>
        <w:top w:val="none" w:sz="0" w:space="0" w:color="auto"/>
        <w:left w:val="none" w:sz="0" w:space="0" w:color="auto"/>
        <w:bottom w:val="none" w:sz="0" w:space="0" w:color="auto"/>
        <w:right w:val="none" w:sz="0" w:space="0" w:color="auto"/>
      </w:divBdr>
    </w:div>
    <w:div w:id="321666087">
      <w:bodyDiv w:val="1"/>
      <w:marLeft w:val="0"/>
      <w:marRight w:val="0"/>
      <w:marTop w:val="0"/>
      <w:marBottom w:val="0"/>
      <w:divBdr>
        <w:top w:val="none" w:sz="0" w:space="0" w:color="auto"/>
        <w:left w:val="none" w:sz="0" w:space="0" w:color="auto"/>
        <w:bottom w:val="none" w:sz="0" w:space="0" w:color="auto"/>
        <w:right w:val="none" w:sz="0" w:space="0" w:color="auto"/>
      </w:divBdr>
    </w:div>
    <w:div w:id="334920886">
      <w:bodyDiv w:val="1"/>
      <w:marLeft w:val="0"/>
      <w:marRight w:val="0"/>
      <w:marTop w:val="0"/>
      <w:marBottom w:val="0"/>
      <w:divBdr>
        <w:top w:val="none" w:sz="0" w:space="0" w:color="auto"/>
        <w:left w:val="none" w:sz="0" w:space="0" w:color="auto"/>
        <w:bottom w:val="none" w:sz="0" w:space="0" w:color="auto"/>
        <w:right w:val="none" w:sz="0" w:space="0" w:color="auto"/>
      </w:divBdr>
    </w:div>
    <w:div w:id="361369518">
      <w:bodyDiv w:val="1"/>
      <w:marLeft w:val="0"/>
      <w:marRight w:val="0"/>
      <w:marTop w:val="0"/>
      <w:marBottom w:val="0"/>
      <w:divBdr>
        <w:top w:val="none" w:sz="0" w:space="0" w:color="auto"/>
        <w:left w:val="none" w:sz="0" w:space="0" w:color="auto"/>
        <w:bottom w:val="none" w:sz="0" w:space="0" w:color="auto"/>
        <w:right w:val="none" w:sz="0" w:space="0" w:color="auto"/>
      </w:divBdr>
    </w:div>
    <w:div w:id="385955172">
      <w:bodyDiv w:val="1"/>
      <w:marLeft w:val="0"/>
      <w:marRight w:val="0"/>
      <w:marTop w:val="0"/>
      <w:marBottom w:val="0"/>
      <w:divBdr>
        <w:top w:val="none" w:sz="0" w:space="0" w:color="auto"/>
        <w:left w:val="none" w:sz="0" w:space="0" w:color="auto"/>
        <w:bottom w:val="none" w:sz="0" w:space="0" w:color="auto"/>
        <w:right w:val="none" w:sz="0" w:space="0" w:color="auto"/>
      </w:divBdr>
    </w:div>
    <w:div w:id="389573210">
      <w:bodyDiv w:val="1"/>
      <w:marLeft w:val="0"/>
      <w:marRight w:val="0"/>
      <w:marTop w:val="0"/>
      <w:marBottom w:val="0"/>
      <w:divBdr>
        <w:top w:val="none" w:sz="0" w:space="0" w:color="auto"/>
        <w:left w:val="none" w:sz="0" w:space="0" w:color="auto"/>
        <w:bottom w:val="none" w:sz="0" w:space="0" w:color="auto"/>
        <w:right w:val="none" w:sz="0" w:space="0" w:color="auto"/>
      </w:divBdr>
    </w:div>
    <w:div w:id="403917816">
      <w:bodyDiv w:val="1"/>
      <w:marLeft w:val="0"/>
      <w:marRight w:val="0"/>
      <w:marTop w:val="0"/>
      <w:marBottom w:val="0"/>
      <w:divBdr>
        <w:top w:val="none" w:sz="0" w:space="0" w:color="auto"/>
        <w:left w:val="none" w:sz="0" w:space="0" w:color="auto"/>
        <w:bottom w:val="none" w:sz="0" w:space="0" w:color="auto"/>
        <w:right w:val="none" w:sz="0" w:space="0" w:color="auto"/>
      </w:divBdr>
    </w:div>
    <w:div w:id="452986432">
      <w:bodyDiv w:val="1"/>
      <w:marLeft w:val="0"/>
      <w:marRight w:val="0"/>
      <w:marTop w:val="0"/>
      <w:marBottom w:val="0"/>
      <w:divBdr>
        <w:top w:val="none" w:sz="0" w:space="0" w:color="auto"/>
        <w:left w:val="none" w:sz="0" w:space="0" w:color="auto"/>
        <w:bottom w:val="none" w:sz="0" w:space="0" w:color="auto"/>
        <w:right w:val="none" w:sz="0" w:space="0" w:color="auto"/>
      </w:divBdr>
    </w:div>
    <w:div w:id="503209057">
      <w:bodyDiv w:val="1"/>
      <w:marLeft w:val="0"/>
      <w:marRight w:val="0"/>
      <w:marTop w:val="0"/>
      <w:marBottom w:val="0"/>
      <w:divBdr>
        <w:top w:val="none" w:sz="0" w:space="0" w:color="auto"/>
        <w:left w:val="none" w:sz="0" w:space="0" w:color="auto"/>
        <w:bottom w:val="none" w:sz="0" w:space="0" w:color="auto"/>
        <w:right w:val="none" w:sz="0" w:space="0" w:color="auto"/>
      </w:divBdr>
    </w:div>
    <w:div w:id="542013588">
      <w:bodyDiv w:val="1"/>
      <w:marLeft w:val="0"/>
      <w:marRight w:val="0"/>
      <w:marTop w:val="0"/>
      <w:marBottom w:val="0"/>
      <w:divBdr>
        <w:top w:val="none" w:sz="0" w:space="0" w:color="auto"/>
        <w:left w:val="none" w:sz="0" w:space="0" w:color="auto"/>
        <w:bottom w:val="none" w:sz="0" w:space="0" w:color="auto"/>
        <w:right w:val="none" w:sz="0" w:space="0" w:color="auto"/>
      </w:divBdr>
    </w:div>
    <w:div w:id="572161156">
      <w:bodyDiv w:val="1"/>
      <w:marLeft w:val="0"/>
      <w:marRight w:val="0"/>
      <w:marTop w:val="0"/>
      <w:marBottom w:val="0"/>
      <w:divBdr>
        <w:top w:val="none" w:sz="0" w:space="0" w:color="auto"/>
        <w:left w:val="none" w:sz="0" w:space="0" w:color="auto"/>
        <w:bottom w:val="none" w:sz="0" w:space="0" w:color="auto"/>
        <w:right w:val="none" w:sz="0" w:space="0" w:color="auto"/>
      </w:divBdr>
    </w:div>
    <w:div w:id="583993329">
      <w:bodyDiv w:val="1"/>
      <w:marLeft w:val="0"/>
      <w:marRight w:val="0"/>
      <w:marTop w:val="0"/>
      <w:marBottom w:val="0"/>
      <w:divBdr>
        <w:top w:val="none" w:sz="0" w:space="0" w:color="auto"/>
        <w:left w:val="none" w:sz="0" w:space="0" w:color="auto"/>
        <w:bottom w:val="none" w:sz="0" w:space="0" w:color="auto"/>
        <w:right w:val="none" w:sz="0" w:space="0" w:color="auto"/>
      </w:divBdr>
    </w:div>
    <w:div w:id="585187782">
      <w:bodyDiv w:val="1"/>
      <w:marLeft w:val="0"/>
      <w:marRight w:val="0"/>
      <w:marTop w:val="0"/>
      <w:marBottom w:val="0"/>
      <w:divBdr>
        <w:top w:val="none" w:sz="0" w:space="0" w:color="auto"/>
        <w:left w:val="none" w:sz="0" w:space="0" w:color="auto"/>
        <w:bottom w:val="none" w:sz="0" w:space="0" w:color="auto"/>
        <w:right w:val="none" w:sz="0" w:space="0" w:color="auto"/>
      </w:divBdr>
    </w:div>
    <w:div w:id="588663721">
      <w:bodyDiv w:val="1"/>
      <w:marLeft w:val="0"/>
      <w:marRight w:val="0"/>
      <w:marTop w:val="0"/>
      <w:marBottom w:val="0"/>
      <w:divBdr>
        <w:top w:val="none" w:sz="0" w:space="0" w:color="auto"/>
        <w:left w:val="none" w:sz="0" w:space="0" w:color="auto"/>
        <w:bottom w:val="none" w:sz="0" w:space="0" w:color="auto"/>
        <w:right w:val="none" w:sz="0" w:space="0" w:color="auto"/>
      </w:divBdr>
    </w:div>
    <w:div w:id="631987078">
      <w:bodyDiv w:val="1"/>
      <w:marLeft w:val="0"/>
      <w:marRight w:val="0"/>
      <w:marTop w:val="0"/>
      <w:marBottom w:val="0"/>
      <w:divBdr>
        <w:top w:val="none" w:sz="0" w:space="0" w:color="auto"/>
        <w:left w:val="none" w:sz="0" w:space="0" w:color="auto"/>
        <w:bottom w:val="none" w:sz="0" w:space="0" w:color="auto"/>
        <w:right w:val="none" w:sz="0" w:space="0" w:color="auto"/>
      </w:divBdr>
    </w:div>
    <w:div w:id="673187682">
      <w:bodyDiv w:val="1"/>
      <w:marLeft w:val="0"/>
      <w:marRight w:val="0"/>
      <w:marTop w:val="0"/>
      <w:marBottom w:val="0"/>
      <w:divBdr>
        <w:top w:val="none" w:sz="0" w:space="0" w:color="auto"/>
        <w:left w:val="none" w:sz="0" w:space="0" w:color="auto"/>
        <w:bottom w:val="none" w:sz="0" w:space="0" w:color="auto"/>
        <w:right w:val="none" w:sz="0" w:space="0" w:color="auto"/>
      </w:divBdr>
    </w:div>
    <w:div w:id="681931825">
      <w:bodyDiv w:val="1"/>
      <w:marLeft w:val="0"/>
      <w:marRight w:val="0"/>
      <w:marTop w:val="0"/>
      <w:marBottom w:val="0"/>
      <w:divBdr>
        <w:top w:val="none" w:sz="0" w:space="0" w:color="auto"/>
        <w:left w:val="none" w:sz="0" w:space="0" w:color="auto"/>
        <w:bottom w:val="none" w:sz="0" w:space="0" w:color="auto"/>
        <w:right w:val="none" w:sz="0" w:space="0" w:color="auto"/>
      </w:divBdr>
    </w:div>
    <w:div w:id="685982561">
      <w:bodyDiv w:val="1"/>
      <w:marLeft w:val="0"/>
      <w:marRight w:val="0"/>
      <w:marTop w:val="0"/>
      <w:marBottom w:val="0"/>
      <w:divBdr>
        <w:top w:val="none" w:sz="0" w:space="0" w:color="auto"/>
        <w:left w:val="none" w:sz="0" w:space="0" w:color="auto"/>
        <w:bottom w:val="none" w:sz="0" w:space="0" w:color="auto"/>
        <w:right w:val="none" w:sz="0" w:space="0" w:color="auto"/>
      </w:divBdr>
    </w:div>
    <w:div w:id="696084661">
      <w:bodyDiv w:val="1"/>
      <w:marLeft w:val="0"/>
      <w:marRight w:val="0"/>
      <w:marTop w:val="0"/>
      <w:marBottom w:val="0"/>
      <w:divBdr>
        <w:top w:val="none" w:sz="0" w:space="0" w:color="auto"/>
        <w:left w:val="none" w:sz="0" w:space="0" w:color="auto"/>
        <w:bottom w:val="none" w:sz="0" w:space="0" w:color="auto"/>
        <w:right w:val="none" w:sz="0" w:space="0" w:color="auto"/>
      </w:divBdr>
    </w:div>
    <w:div w:id="698287438">
      <w:bodyDiv w:val="1"/>
      <w:marLeft w:val="0"/>
      <w:marRight w:val="0"/>
      <w:marTop w:val="0"/>
      <w:marBottom w:val="0"/>
      <w:divBdr>
        <w:top w:val="none" w:sz="0" w:space="0" w:color="auto"/>
        <w:left w:val="none" w:sz="0" w:space="0" w:color="auto"/>
        <w:bottom w:val="none" w:sz="0" w:space="0" w:color="auto"/>
        <w:right w:val="none" w:sz="0" w:space="0" w:color="auto"/>
      </w:divBdr>
    </w:div>
    <w:div w:id="726804762">
      <w:bodyDiv w:val="1"/>
      <w:marLeft w:val="0"/>
      <w:marRight w:val="0"/>
      <w:marTop w:val="0"/>
      <w:marBottom w:val="0"/>
      <w:divBdr>
        <w:top w:val="none" w:sz="0" w:space="0" w:color="auto"/>
        <w:left w:val="none" w:sz="0" w:space="0" w:color="auto"/>
        <w:bottom w:val="none" w:sz="0" w:space="0" w:color="auto"/>
        <w:right w:val="none" w:sz="0" w:space="0" w:color="auto"/>
      </w:divBdr>
    </w:div>
    <w:div w:id="757480767">
      <w:bodyDiv w:val="1"/>
      <w:marLeft w:val="0"/>
      <w:marRight w:val="0"/>
      <w:marTop w:val="0"/>
      <w:marBottom w:val="0"/>
      <w:divBdr>
        <w:top w:val="none" w:sz="0" w:space="0" w:color="auto"/>
        <w:left w:val="none" w:sz="0" w:space="0" w:color="auto"/>
        <w:bottom w:val="none" w:sz="0" w:space="0" w:color="auto"/>
        <w:right w:val="none" w:sz="0" w:space="0" w:color="auto"/>
      </w:divBdr>
    </w:div>
    <w:div w:id="762341725">
      <w:bodyDiv w:val="1"/>
      <w:marLeft w:val="0"/>
      <w:marRight w:val="0"/>
      <w:marTop w:val="0"/>
      <w:marBottom w:val="0"/>
      <w:divBdr>
        <w:top w:val="none" w:sz="0" w:space="0" w:color="auto"/>
        <w:left w:val="none" w:sz="0" w:space="0" w:color="auto"/>
        <w:bottom w:val="none" w:sz="0" w:space="0" w:color="auto"/>
        <w:right w:val="none" w:sz="0" w:space="0" w:color="auto"/>
      </w:divBdr>
    </w:div>
    <w:div w:id="764689421">
      <w:bodyDiv w:val="1"/>
      <w:marLeft w:val="0"/>
      <w:marRight w:val="0"/>
      <w:marTop w:val="0"/>
      <w:marBottom w:val="0"/>
      <w:divBdr>
        <w:top w:val="none" w:sz="0" w:space="0" w:color="auto"/>
        <w:left w:val="none" w:sz="0" w:space="0" w:color="auto"/>
        <w:bottom w:val="none" w:sz="0" w:space="0" w:color="auto"/>
        <w:right w:val="none" w:sz="0" w:space="0" w:color="auto"/>
      </w:divBdr>
    </w:div>
    <w:div w:id="779372604">
      <w:bodyDiv w:val="1"/>
      <w:marLeft w:val="0"/>
      <w:marRight w:val="0"/>
      <w:marTop w:val="0"/>
      <w:marBottom w:val="0"/>
      <w:divBdr>
        <w:top w:val="none" w:sz="0" w:space="0" w:color="auto"/>
        <w:left w:val="none" w:sz="0" w:space="0" w:color="auto"/>
        <w:bottom w:val="none" w:sz="0" w:space="0" w:color="auto"/>
        <w:right w:val="none" w:sz="0" w:space="0" w:color="auto"/>
      </w:divBdr>
    </w:div>
    <w:div w:id="780337743">
      <w:bodyDiv w:val="1"/>
      <w:marLeft w:val="0"/>
      <w:marRight w:val="0"/>
      <w:marTop w:val="0"/>
      <w:marBottom w:val="0"/>
      <w:divBdr>
        <w:top w:val="none" w:sz="0" w:space="0" w:color="auto"/>
        <w:left w:val="none" w:sz="0" w:space="0" w:color="auto"/>
        <w:bottom w:val="none" w:sz="0" w:space="0" w:color="auto"/>
        <w:right w:val="none" w:sz="0" w:space="0" w:color="auto"/>
      </w:divBdr>
    </w:div>
    <w:div w:id="783427342">
      <w:bodyDiv w:val="1"/>
      <w:marLeft w:val="0"/>
      <w:marRight w:val="0"/>
      <w:marTop w:val="0"/>
      <w:marBottom w:val="0"/>
      <w:divBdr>
        <w:top w:val="none" w:sz="0" w:space="0" w:color="auto"/>
        <w:left w:val="none" w:sz="0" w:space="0" w:color="auto"/>
        <w:bottom w:val="none" w:sz="0" w:space="0" w:color="auto"/>
        <w:right w:val="none" w:sz="0" w:space="0" w:color="auto"/>
      </w:divBdr>
    </w:div>
    <w:div w:id="841744956">
      <w:bodyDiv w:val="1"/>
      <w:marLeft w:val="0"/>
      <w:marRight w:val="0"/>
      <w:marTop w:val="0"/>
      <w:marBottom w:val="0"/>
      <w:divBdr>
        <w:top w:val="none" w:sz="0" w:space="0" w:color="auto"/>
        <w:left w:val="none" w:sz="0" w:space="0" w:color="auto"/>
        <w:bottom w:val="none" w:sz="0" w:space="0" w:color="auto"/>
        <w:right w:val="none" w:sz="0" w:space="0" w:color="auto"/>
      </w:divBdr>
    </w:div>
    <w:div w:id="858198908">
      <w:bodyDiv w:val="1"/>
      <w:marLeft w:val="0"/>
      <w:marRight w:val="0"/>
      <w:marTop w:val="0"/>
      <w:marBottom w:val="0"/>
      <w:divBdr>
        <w:top w:val="none" w:sz="0" w:space="0" w:color="auto"/>
        <w:left w:val="none" w:sz="0" w:space="0" w:color="auto"/>
        <w:bottom w:val="none" w:sz="0" w:space="0" w:color="auto"/>
        <w:right w:val="none" w:sz="0" w:space="0" w:color="auto"/>
      </w:divBdr>
    </w:div>
    <w:div w:id="858589412">
      <w:bodyDiv w:val="1"/>
      <w:marLeft w:val="0"/>
      <w:marRight w:val="0"/>
      <w:marTop w:val="0"/>
      <w:marBottom w:val="0"/>
      <w:divBdr>
        <w:top w:val="none" w:sz="0" w:space="0" w:color="auto"/>
        <w:left w:val="none" w:sz="0" w:space="0" w:color="auto"/>
        <w:bottom w:val="none" w:sz="0" w:space="0" w:color="auto"/>
        <w:right w:val="none" w:sz="0" w:space="0" w:color="auto"/>
      </w:divBdr>
    </w:div>
    <w:div w:id="895893890">
      <w:bodyDiv w:val="1"/>
      <w:marLeft w:val="0"/>
      <w:marRight w:val="0"/>
      <w:marTop w:val="0"/>
      <w:marBottom w:val="0"/>
      <w:divBdr>
        <w:top w:val="none" w:sz="0" w:space="0" w:color="auto"/>
        <w:left w:val="none" w:sz="0" w:space="0" w:color="auto"/>
        <w:bottom w:val="none" w:sz="0" w:space="0" w:color="auto"/>
        <w:right w:val="none" w:sz="0" w:space="0" w:color="auto"/>
      </w:divBdr>
    </w:div>
    <w:div w:id="901676715">
      <w:bodyDiv w:val="1"/>
      <w:marLeft w:val="0"/>
      <w:marRight w:val="0"/>
      <w:marTop w:val="0"/>
      <w:marBottom w:val="0"/>
      <w:divBdr>
        <w:top w:val="none" w:sz="0" w:space="0" w:color="auto"/>
        <w:left w:val="none" w:sz="0" w:space="0" w:color="auto"/>
        <w:bottom w:val="none" w:sz="0" w:space="0" w:color="auto"/>
        <w:right w:val="none" w:sz="0" w:space="0" w:color="auto"/>
      </w:divBdr>
    </w:div>
    <w:div w:id="902790025">
      <w:bodyDiv w:val="1"/>
      <w:marLeft w:val="0"/>
      <w:marRight w:val="0"/>
      <w:marTop w:val="0"/>
      <w:marBottom w:val="0"/>
      <w:divBdr>
        <w:top w:val="none" w:sz="0" w:space="0" w:color="auto"/>
        <w:left w:val="none" w:sz="0" w:space="0" w:color="auto"/>
        <w:bottom w:val="none" w:sz="0" w:space="0" w:color="auto"/>
        <w:right w:val="none" w:sz="0" w:space="0" w:color="auto"/>
      </w:divBdr>
    </w:div>
    <w:div w:id="978651065">
      <w:bodyDiv w:val="1"/>
      <w:marLeft w:val="0"/>
      <w:marRight w:val="0"/>
      <w:marTop w:val="0"/>
      <w:marBottom w:val="0"/>
      <w:divBdr>
        <w:top w:val="none" w:sz="0" w:space="0" w:color="auto"/>
        <w:left w:val="none" w:sz="0" w:space="0" w:color="auto"/>
        <w:bottom w:val="none" w:sz="0" w:space="0" w:color="auto"/>
        <w:right w:val="none" w:sz="0" w:space="0" w:color="auto"/>
      </w:divBdr>
    </w:div>
    <w:div w:id="981540521">
      <w:bodyDiv w:val="1"/>
      <w:marLeft w:val="0"/>
      <w:marRight w:val="0"/>
      <w:marTop w:val="0"/>
      <w:marBottom w:val="0"/>
      <w:divBdr>
        <w:top w:val="none" w:sz="0" w:space="0" w:color="auto"/>
        <w:left w:val="none" w:sz="0" w:space="0" w:color="auto"/>
        <w:bottom w:val="none" w:sz="0" w:space="0" w:color="auto"/>
        <w:right w:val="none" w:sz="0" w:space="0" w:color="auto"/>
      </w:divBdr>
    </w:div>
    <w:div w:id="1015156254">
      <w:bodyDiv w:val="1"/>
      <w:marLeft w:val="0"/>
      <w:marRight w:val="0"/>
      <w:marTop w:val="0"/>
      <w:marBottom w:val="0"/>
      <w:divBdr>
        <w:top w:val="none" w:sz="0" w:space="0" w:color="auto"/>
        <w:left w:val="none" w:sz="0" w:space="0" w:color="auto"/>
        <w:bottom w:val="none" w:sz="0" w:space="0" w:color="auto"/>
        <w:right w:val="none" w:sz="0" w:space="0" w:color="auto"/>
      </w:divBdr>
    </w:div>
    <w:div w:id="1032918405">
      <w:bodyDiv w:val="1"/>
      <w:marLeft w:val="0"/>
      <w:marRight w:val="0"/>
      <w:marTop w:val="0"/>
      <w:marBottom w:val="0"/>
      <w:divBdr>
        <w:top w:val="none" w:sz="0" w:space="0" w:color="auto"/>
        <w:left w:val="none" w:sz="0" w:space="0" w:color="auto"/>
        <w:bottom w:val="none" w:sz="0" w:space="0" w:color="auto"/>
        <w:right w:val="none" w:sz="0" w:space="0" w:color="auto"/>
      </w:divBdr>
    </w:div>
    <w:div w:id="1063285952">
      <w:bodyDiv w:val="1"/>
      <w:marLeft w:val="0"/>
      <w:marRight w:val="0"/>
      <w:marTop w:val="0"/>
      <w:marBottom w:val="0"/>
      <w:divBdr>
        <w:top w:val="none" w:sz="0" w:space="0" w:color="auto"/>
        <w:left w:val="none" w:sz="0" w:space="0" w:color="auto"/>
        <w:bottom w:val="none" w:sz="0" w:space="0" w:color="auto"/>
        <w:right w:val="none" w:sz="0" w:space="0" w:color="auto"/>
      </w:divBdr>
    </w:div>
    <w:div w:id="1076975624">
      <w:bodyDiv w:val="1"/>
      <w:marLeft w:val="0"/>
      <w:marRight w:val="0"/>
      <w:marTop w:val="0"/>
      <w:marBottom w:val="0"/>
      <w:divBdr>
        <w:top w:val="none" w:sz="0" w:space="0" w:color="auto"/>
        <w:left w:val="none" w:sz="0" w:space="0" w:color="auto"/>
        <w:bottom w:val="none" w:sz="0" w:space="0" w:color="auto"/>
        <w:right w:val="none" w:sz="0" w:space="0" w:color="auto"/>
      </w:divBdr>
    </w:div>
    <w:div w:id="1082947578">
      <w:bodyDiv w:val="1"/>
      <w:marLeft w:val="0"/>
      <w:marRight w:val="0"/>
      <w:marTop w:val="0"/>
      <w:marBottom w:val="0"/>
      <w:divBdr>
        <w:top w:val="none" w:sz="0" w:space="0" w:color="auto"/>
        <w:left w:val="none" w:sz="0" w:space="0" w:color="auto"/>
        <w:bottom w:val="none" w:sz="0" w:space="0" w:color="auto"/>
        <w:right w:val="none" w:sz="0" w:space="0" w:color="auto"/>
      </w:divBdr>
    </w:div>
    <w:div w:id="1084257251">
      <w:bodyDiv w:val="1"/>
      <w:marLeft w:val="0"/>
      <w:marRight w:val="0"/>
      <w:marTop w:val="0"/>
      <w:marBottom w:val="0"/>
      <w:divBdr>
        <w:top w:val="none" w:sz="0" w:space="0" w:color="auto"/>
        <w:left w:val="none" w:sz="0" w:space="0" w:color="auto"/>
        <w:bottom w:val="none" w:sz="0" w:space="0" w:color="auto"/>
        <w:right w:val="none" w:sz="0" w:space="0" w:color="auto"/>
      </w:divBdr>
    </w:div>
    <w:div w:id="1091120589">
      <w:bodyDiv w:val="1"/>
      <w:marLeft w:val="0"/>
      <w:marRight w:val="0"/>
      <w:marTop w:val="0"/>
      <w:marBottom w:val="0"/>
      <w:divBdr>
        <w:top w:val="none" w:sz="0" w:space="0" w:color="auto"/>
        <w:left w:val="none" w:sz="0" w:space="0" w:color="auto"/>
        <w:bottom w:val="none" w:sz="0" w:space="0" w:color="auto"/>
        <w:right w:val="none" w:sz="0" w:space="0" w:color="auto"/>
      </w:divBdr>
    </w:div>
    <w:div w:id="1117288736">
      <w:bodyDiv w:val="1"/>
      <w:marLeft w:val="0"/>
      <w:marRight w:val="0"/>
      <w:marTop w:val="0"/>
      <w:marBottom w:val="0"/>
      <w:divBdr>
        <w:top w:val="none" w:sz="0" w:space="0" w:color="auto"/>
        <w:left w:val="none" w:sz="0" w:space="0" w:color="auto"/>
        <w:bottom w:val="none" w:sz="0" w:space="0" w:color="auto"/>
        <w:right w:val="none" w:sz="0" w:space="0" w:color="auto"/>
      </w:divBdr>
    </w:div>
    <w:div w:id="1138691034">
      <w:bodyDiv w:val="1"/>
      <w:marLeft w:val="0"/>
      <w:marRight w:val="0"/>
      <w:marTop w:val="0"/>
      <w:marBottom w:val="0"/>
      <w:divBdr>
        <w:top w:val="none" w:sz="0" w:space="0" w:color="auto"/>
        <w:left w:val="none" w:sz="0" w:space="0" w:color="auto"/>
        <w:bottom w:val="none" w:sz="0" w:space="0" w:color="auto"/>
        <w:right w:val="none" w:sz="0" w:space="0" w:color="auto"/>
      </w:divBdr>
    </w:div>
    <w:div w:id="1142186919">
      <w:bodyDiv w:val="1"/>
      <w:marLeft w:val="0"/>
      <w:marRight w:val="0"/>
      <w:marTop w:val="0"/>
      <w:marBottom w:val="0"/>
      <w:divBdr>
        <w:top w:val="none" w:sz="0" w:space="0" w:color="auto"/>
        <w:left w:val="none" w:sz="0" w:space="0" w:color="auto"/>
        <w:bottom w:val="none" w:sz="0" w:space="0" w:color="auto"/>
        <w:right w:val="none" w:sz="0" w:space="0" w:color="auto"/>
      </w:divBdr>
    </w:div>
    <w:div w:id="1201093699">
      <w:bodyDiv w:val="1"/>
      <w:marLeft w:val="0"/>
      <w:marRight w:val="0"/>
      <w:marTop w:val="0"/>
      <w:marBottom w:val="0"/>
      <w:divBdr>
        <w:top w:val="none" w:sz="0" w:space="0" w:color="auto"/>
        <w:left w:val="none" w:sz="0" w:space="0" w:color="auto"/>
        <w:bottom w:val="none" w:sz="0" w:space="0" w:color="auto"/>
        <w:right w:val="none" w:sz="0" w:space="0" w:color="auto"/>
      </w:divBdr>
    </w:div>
    <w:div w:id="1213730599">
      <w:bodyDiv w:val="1"/>
      <w:marLeft w:val="0"/>
      <w:marRight w:val="0"/>
      <w:marTop w:val="0"/>
      <w:marBottom w:val="0"/>
      <w:divBdr>
        <w:top w:val="none" w:sz="0" w:space="0" w:color="auto"/>
        <w:left w:val="none" w:sz="0" w:space="0" w:color="auto"/>
        <w:bottom w:val="none" w:sz="0" w:space="0" w:color="auto"/>
        <w:right w:val="none" w:sz="0" w:space="0" w:color="auto"/>
      </w:divBdr>
    </w:div>
    <w:div w:id="1241672329">
      <w:bodyDiv w:val="1"/>
      <w:marLeft w:val="0"/>
      <w:marRight w:val="0"/>
      <w:marTop w:val="0"/>
      <w:marBottom w:val="0"/>
      <w:divBdr>
        <w:top w:val="none" w:sz="0" w:space="0" w:color="auto"/>
        <w:left w:val="none" w:sz="0" w:space="0" w:color="auto"/>
        <w:bottom w:val="none" w:sz="0" w:space="0" w:color="auto"/>
        <w:right w:val="none" w:sz="0" w:space="0" w:color="auto"/>
      </w:divBdr>
    </w:div>
    <w:div w:id="1262764083">
      <w:bodyDiv w:val="1"/>
      <w:marLeft w:val="0"/>
      <w:marRight w:val="0"/>
      <w:marTop w:val="0"/>
      <w:marBottom w:val="0"/>
      <w:divBdr>
        <w:top w:val="none" w:sz="0" w:space="0" w:color="auto"/>
        <w:left w:val="none" w:sz="0" w:space="0" w:color="auto"/>
        <w:bottom w:val="none" w:sz="0" w:space="0" w:color="auto"/>
        <w:right w:val="none" w:sz="0" w:space="0" w:color="auto"/>
      </w:divBdr>
    </w:div>
    <w:div w:id="1264267804">
      <w:bodyDiv w:val="1"/>
      <w:marLeft w:val="0"/>
      <w:marRight w:val="0"/>
      <w:marTop w:val="0"/>
      <w:marBottom w:val="0"/>
      <w:divBdr>
        <w:top w:val="none" w:sz="0" w:space="0" w:color="auto"/>
        <w:left w:val="none" w:sz="0" w:space="0" w:color="auto"/>
        <w:bottom w:val="none" w:sz="0" w:space="0" w:color="auto"/>
        <w:right w:val="none" w:sz="0" w:space="0" w:color="auto"/>
      </w:divBdr>
    </w:div>
    <w:div w:id="1305506786">
      <w:bodyDiv w:val="1"/>
      <w:marLeft w:val="0"/>
      <w:marRight w:val="0"/>
      <w:marTop w:val="0"/>
      <w:marBottom w:val="0"/>
      <w:divBdr>
        <w:top w:val="none" w:sz="0" w:space="0" w:color="auto"/>
        <w:left w:val="none" w:sz="0" w:space="0" w:color="auto"/>
        <w:bottom w:val="none" w:sz="0" w:space="0" w:color="auto"/>
        <w:right w:val="none" w:sz="0" w:space="0" w:color="auto"/>
      </w:divBdr>
    </w:div>
    <w:div w:id="1307395841">
      <w:bodyDiv w:val="1"/>
      <w:marLeft w:val="0"/>
      <w:marRight w:val="0"/>
      <w:marTop w:val="0"/>
      <w:marBottom w:val="0"/>
      <w:divBdr>
        <w:top w:val="none" w:sz="0" w:space="0" w:color="auto"/>
        <w:left w:val="none" w:sz="0" w:space="0" w:color="auto"/>
        <w:bottom w:val="none" w:sz="0" w:space="0" w:color="auto"/>
        <w:right w:val="none" w:sz="0" w:space="0" w:color="auto"/>
      </w:divBdr>
    </w:div>
    <w:div w:id="1336573044">
      <w:bodyDiv w:val="1"/>
      <w:marLeft w:val="0"/>
      <w:marRight w:val="0"/>
      <w:marTop w:val="0"/>
      <w:marBottom w:val="0"/>
      <w:divBdr>
        <w:top w:val="none" w:sz="0" w:space="0" w:color="auto"/>
        <w:left w:val="none" w:sz="0" w:space="0" w:color="auto"/>
        <w:bottom w:val="none" w:sz="0" w:space="0" w:color="auto"/>
        <w:right w:val="none" w:sz="0" w:space="0" w:color="auto"/>
      </w:divBdr>
    </w:div>
    <w:div w:id="1449664147">
      <w:bodyDiv w:val="1"/>
      <w:marLeft w:val="0"/>
      <w:marRight w:val="0"/>
      <w:marTop w:val="0"/>
      <w:marBottom w:val="0"/>
      <w:divBdr>
        <w:top w:val="none" w:sz="0" w:space="0" w:color="auto"/>
        <w:left w:val="none" w:sz="0" w:space="0" w:color="auto"/>
        <w:bottom w:val="none" w:sz="0" w:space="0" w:color="auto"/>
        <w:right w:val="none" w:sz="0" w:space="0" w:color="auto"/>
      </w:divBdr>
    </w:div>
    <w:div w:id="1451702784">
      <w:bodyDiv w:val="1"/>
      <w:marLeft w:val="0"/>
      <w:marRight w:val="0"/>
      <w:marTop w:val="0"/>
      <w:marBottom w:val="0"/>
      <w:divBdr>
        <w:top w:val="none" w:sz="0" w:space="0" w:color="auto"/>
        <w:left w:val="none" w:sz="0" w:space="0" w:color="auto"/>
        <w:bottom w:val="none" w:sz="0" w:space="0" w:color="auto"/>
        <w:right w:val="none" w:sz="0" w:space="0" w:color="auto"/>
      </w:divBdr>
    </w:div>
    <w:div w:id="1478036125">
      <w:bodyDiv w:val="1"/>
      <w:marLeft w:val="0"/>
      <w:marRight w:val="0"/>
      <w:marTop w:val="0"/>
      <w:marBottom w:val="0"/>
      <w:divBdr>
        <w:top w:val="none" w:sz="0" w:space="0" w:color="auto"/>
        <w:left w:val="none" w:sz="0" w:space="0" w:color="auto"/>
        <w:bottom w:val="none" w:sz="0" w:space="0" w:color="auto"/>
        <w:right w:val="none" w:sz="0" w:space="0" w:color="auto"/>
      </w:divBdr>
    </w:div>
    <w:div w:id="1480414090">
      <w:bodyDiv w:val="1"/>
      <w:marLeft w:val="0"/>
      <w:marRight w:val="0"/>
      <w:marTop w:val="0"/>
      <w:marBottom w:val="0"/>
      <w:divBdr>
        <w:top w:val="none" w:sz="0" w:space="0" w:color="auto"/>
        <w:left w:val="none" w:sz="0" w:space="0" w:color="auto"/>
        <w:bottom w:val="none" w:sz="0" w:space="0" w:color="auto"/>
        <w:right w:val="none" w:sz="0" w:space="0" w:color="auto"/>
      </w:divBdr>
    </w:div>
    <w:div w:id="1514228670">
      <w:bodyDiv w:val="1"/>
      <w:marLeft w:val="0"/>
      <w:marRight w:val="0"/>
      <w:marTop w:val="0"/>
      <w:marBottom w:val="0"/>
      <w:divBdr>
        <w:top w:val="none" w:sz="0" w:space="0" w:color="auto"/>
        <w:left w:val="none" w:sz="0" w:space="0" w:color="auto"/>
        <w:bottom w:val="none" w:sz="0" w:space="0" w:color="auto"/>
        <w:right w:val="none" w:sz="0" w:space="0" w:color="auto"/>
      </w:divBdr>
    </w:div>
    <w:div w:id="1518960547">
      <w:bodyDiv w:val="1"/>
      <w:marLeft w:val="0"/>
      <w:marRight w:val="0"/>
      <w:marTop w:val="0"/>
      <w:marBottom w:val="0"/>
      <w:divBdr>
        <w:top w:val="none" w:sz="0" w:space="0" w:color="auto"/>
        <w:left w:val="none" w:sz="0" w:space="0" w:color="auto"/>
        <w:bottom w:val="none" w:sz="0" w:space="0" w:color="auto"/>
        <w:right w:val="none" w:sz="0" w:space="0" w:color="auto"/>
      </w:divBdr>
    </w:div>
    <w:div w:id="1537279681">
      <w:bodyDiv w:val="1"/>
      <w:marLeft w:val="0"/>
      <w:marRight w:val="0"/>
      <w:marTop w:val="0"/>
      <w:marBottom w:val="0"/>
      <w:divBdr>
        <w:top w:val="none" w:sz="0" w:space="0" w:color="auto"/>
        <w:left w:val="none" w:sz="0" w:space="0" w:color="auto"/>
        <w:bottom w:val="none" w:sz="0" w:space="0" w:color="auto"/>
        <w:right w:val="none" w:sz="0" w:space="0" w:color="auto"/>
      </w:divBdr>
    </w:div>
    <w:div w:id="1542353023">
      <w:bodyDiv w:val="1"/>
      <w:marLeft w:val="0"/>
      <w:marRight w:val="0"/>
      <w:marTop w:val="0"/>
      <w:marBottom w:val="0"/>
      <w:divBdr>
        <w:top w:val="none" w:sz="0" w:space="0" w:color="auto"/>
        <w:left w:val="none" w:sz="0" w:space="0" w:color="auto"/>
        <w:bottom w:val="none" w:sz="0" w:space="0" w:color="auto"/>
        <w:right w:val="none" w:sz="0" w:space="0" w:color="auto"/>
      </w:divBdr>
    </w:div>
    <w:div w:id="1569221352">
      <w:bodyDiv w:val="1"/>
      <w:marLeft w:val="0"/>
      <w:marRight w:val="0"/>
      <w:marTop w:val="0"/>
      <w:marBottom w:val="0"/>
      <w:divBdr>
        <w:top w:val="none" w:sz="0" w:space="0" w:color="auto"/>
        <w:left w:val="none" w:sz="0" w:space="0" w:color="auto"/>
        <w:bottom w:val="none" w:sz="0" w:space="0" w:color="auto"/>
        <w:right w:val="none" w:sz="0" w:space="0" w:color="auto"/>
      </w:divBdr>
    </w:div>
    <w:div w:id="1615092485">
      <w:bodyDiv w:val="1"/>
      <w:marLeft w:val="0"/>
      <w:marRight w:val="0"/>
      <w:marTop w:val="0"/>
      <w:marBottom w:val="0"/>
      <w:divBdr>
        <w:top w:val="none" w:sz="0" w:space="0" w:color="auto"/>
        <w:left w:val="none" w:sz="0" w:space="0" w:color="auto"/>
        <w:bottom w:val="none" w:sz="0" w:space="0" w:color="auto"/>
        <w:right w:val="none" w:sz="0" w:space="0" w:color="auto"/>
      </w:divBdr>
    </w:div>
    <w:div w:id="1686517801">
      <w:bodyDiv w:val="1"/>
      <w:marLeft w:val="0"/>
      <w:marRight w:val="0"/>
      <w:marTop w:val="0"/>
      <w:marBottom w:val="0"/>
      <w:divBdr>
        <w:top w:val="none" w:sz="0" w:space="0" w:color="auto"/>
        <w:left w:val="none" w:sz="0" w:space="0" w:color="auto"/>
        <w:bottom w:val="none" w:sz="0" w:space="0" w:color="auto"/>
        <w:right w:val="none" w:sz="0" w:space="0" w:color="auto"/>
      </w:divBdr>
    </w:div>
    <w:div w:id="1697467802">
      <w:bodyDiv w:val="1"/>
      <w:marLeft w:val="0"/>
      <w:marRight w:val="0"/>
      <w:marTop w:val="0"/>
      <w:marBottom w:val="0"/>
      <w:divBdr>
        <w:top w:val="none" w:sz="0" w:space="0" w:color="auto"/>
        <w:left w:val="none" w:sz="0" w:space="0" w:color="auto"/>
        <w:bottom w:val="none" w:sz="0" w:space="0" w:color="auto"/>
        <w:right w:val="none" w:sz="0" w:space="0" w:color="auto"/>
      </w:divBdr>
    </w:div>
    <w:div w:id="1708333733">
      <w:bodyDiv w:val="1"/>
      <w:marLeft w:val="0"/>
      <w:marRight w:val="0"/>
      <w:marTop w:val="0"/>
      <w:marBottom w:val="0"/>
      <w:divBdr>
        <w:top w:val="none" w:sz="0" w:space="0" w:color="auto"/>
        <w:left w:val="none" w:sz="0" w:space="0" w:color="auto"/>
        <w:bottom w:val="none" w:sz="0" w:space="0" w:color="auto"/>
        <w:right w:val="none" w:sz="0" w:space="0" w:color="auto"/>
      </w:divBdr>
    </w:div>
    <w:div w:id="1737052391">
      <w:bodyDiv w:val="1"/>
      <w:marLeft w:val="0"/>
      <w:marRight w:val="0"/>
      <w:marTop w:val="0"/>
      <w:marBottom w:val="0"/>
      <w:divBdr>
        <w:top w:val="none" w:sz="0" w:space="0" w:color="auto"/>
        <w:left w:val="none" w:sz="0" w:space="0" w:color="auto"/>
        <w:bottom w:val="none" w:sz="0" w:space="0" w:color="auto"/>
        <w:right w:val="none" w:sz="0" w:space="0" w:color="auto"/>
      </w:divBdr>
    </w:div>
    <w:div w:id="1780026622">
      <w:bodyDiv w:val="1"/>
      <w:marLeft w:val="0"/>
      <w:marRight w:val="0"/>
      <w:marTop w:val="0"/>
      <w:marBottom w:val="0"/>
      <w:divBdr>
        <w:top w:val="none" w:sz="0" w:space="0" w:color="auto"/>
        <w:left w:val="none" w:sz="0" w:space="0" w:color="auto"/>
        <w:bottom w:val="none" w:sz="0" w:space="0" w:color="auto"/>
        <w:right w:val="none" w:sz="0" w:space="0" w:color="auto"/>
      </w:divBdr>
    </w:div>
    <w:div w:id="1804426945">
      <w:bodyDiv w:val="1"/>
      <w:marLeft w:val="0"/>
      <w:marRight w:val="0"/>
      <w:marTop w:val="0"/>
      <w:marBottom w:val="0"/>
      <w:divBdr>
        <w:top w:val="none" w:sz="0" w:space="0" w:color="auto"/>
        <w:left w:val="none" w:sz="0" w:space="0" w:color="auto"/>
        <w:bottom w:val="none" w:sz="0" w:space="0" w:color="auto"/>
        <w:right w:val="none" w:sz="0" w:space="0" w:color="auto"/>
      </w:divBdr>
    </w:div>
    <w:div w:id="1852141740">
      <w:bodyDiv w:val="1"/>
      <w:marLeft w:val="0"/>
      <w:marRight w:val="0"/>
      <w:marTop w:val="0"/>
      <w:marBottom w:val="0"/>
      <w:divBdr>
        <w:top w:val="none" w:sz="0" w:space="0" w:color="auto"/>
        <w:left w:val="none" w:sz="0" w:space="0" w:color="auto"/>
        <w:bottom w:val="none" w:sz="0" w:space="0" w:color="auto"/>
        <w:right w:val="none" w:sz="0" w:space="0" w:color="auto"/>
      </w:divBdr>
    </w:div>
    <w:div w:id="1896162777">
      <w:bodyDiv w:val="1"/>
      <w:marLeft w:val="0"/>
      <w:marRight w:val="0"/>
      <w:marTop w:val="0"/>
      <w:marBottom w:val="0"/>
      <w:divBdr>
        <w:top w:val="none" w:sz="0" w:space="0" w:color="auto"/>
        <w:left w:val="none" w:sz="0" w:space="0" w:color="auto"/>
        <w:bottom w:val="none" w:sz="0" w:space="0" w:color="auto"/>
        <w:right w:val="none" w:sz="0" w:space="0" w:color="auto"/>
      </w:divBdr>
    </w:div>
    <w:div w:id="2032140519">
      <w:bodyDiv w:val="1"/>
      <w:marLeft w:val="0"/>
      <w:marRight w:val="0"/>
      <w:marTop w:val="0"/>
      <w:marBottom w:val="0"/>
      <w:divBdr>
        <w:top w:val="none" w:sz="0" w:space="0" w:color="auto"/>
        <w:left w:val="none" w:sz="0" w:space="0" w:color="auto"/>
        <w:bottom w:val="none" w:sz="0" w:space="0" w:color="auto"/>
        <w:right w:val="none" w:sz="0" w:space="0" w:color="auto"/>
      </w:divBdr>
    </w:div>
    <w:div w:id="2074498631">
      <w:bodyDiv w:val="1"/>
      <w:marLeft w:val="0"/>
      <w:marRight w:val="0"/>
      <w:marTop w:val="0"/>
      <w:marBottom w:val="0"/>
      <w:divBdr>
        <w:top w:val="none" w:sz="0" w:space="0" w:color="auto"/>
        <w:left w:val="none" w:sz="0" w:space="0" w:color="auto"/>
        <w:bottom w:val="none" w:sz="0" w:space="0" w:color="auto"/>
        <w:right w:val="none" w:sz="0" w:space="0" w:color="auto"/>
      </w:divBdr>
    </w:div>
    <w:div w:id="2086412689">
      <w:bodyDiv w:val="1"/>
      <w:marLeft w:val="0"/>
      <w:marRight w:val="0"/>
      <w:marTop w:val="0"/>
      <w:marBottom w:val="0"/>
      <w:divBdr>
        <w:top w:val="none" w:sz="0" w:space="0" w:color="auto"/>
        <w:left w:val="none" w:sz="0" w:space="0" w:color="auto"/>
        <w:bottom w:val="none" w:sz="0" w:space="0" w:color="auto"/>
        <w:right w:val="none" w:sz="0" w:space="0" w:color="auto"/>
      </w:divBdr>
    </w:div>
    <w:div w:id="2101175127">
      <w:bodyDiv w:val="1"/>
      <w:marLeft w:val="0"/>
      <w:marRight w:val="0"/>
      <w:marTop w:val="0"/>
      <w:marBottom w:val="0"/>
      <w:divBdr>
        <w:top w:val="none" w:sz="0" w:space="0" w:color="auto"/>
        <w:left w:val="none" w:sz="0" w:space="0" w:color="auto"/>
        <w:bottom w:val="none" w:sz="0" w:space="0" w:color="auto"/>
        <w:right w:val="none" w:sz="0" w:space="0" w:color="auto"/>
      </w:divBdr>
    </w:div>
    <w:div w:id="211589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D7A39605530BB4DA3DD44B66558BEF3" ma:contentTypeVersion="14" ma:contentTypeDescription="Create a new document." ma:contentTypeScope="" ma:versionID="ba96688396c1915fedefa54cc1f2aba2">
  <xsd:schema xmlns:xsd="http://www.w3.org/2001/XMLSchema" xmlns:xs="http://www.w3.org/2001/XMLSchema" xmlns:p="http://schemas.microsoft.com/office/2006/metadata/properties" xmlns:ns3="6d6115d5-1742-42c5-8798-0db62489ca8b" xmlns:ns4="4551b3b1-f135-4681-a966-b029a72676fb" targetNamespace="http://schemas.microsoft.com/office/2006/metadata/properties" ma:root="true" ma:fieldsID="e0b07fbfbe148dc7d04635e530fac408" ns3:_="" ns4:_="">
    <xsd:import namespace="6d6115d5-1742-42c5-8798-0db62489ca8b"/>
    <xsd:import namespace="4551b3b1-f135-4681-a966-b029a72676f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6115d5-1742-42c5-8798-0db62489ca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51b3b1-f135-4681-a966-b029a72676f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DC508D-291D-4536-8437-530A46F8589D}">
  <ds:schemaRefs>
    <ds:schemaRef ds:uri="http://schemas.openxmlformats.org/officeDocument/2006/bibliography"/>
  </ds:schemaRefs>
</ds:datastoreItem>
</file>

<file path=customXml/itemProps2.xml><?xml version="1.0" encoding="utf-8"?>
<ds:datastoreItem xmlns:ds="http://schemas.openxmlformats.org/officeDocument/2006/customXml" ds:itemID="{BEFFC9CC-C999-4EBF-AD38-DC96D0E9B49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D72E24B-1798-493B-A44A-1B5BF0D5DFE2}">
  <ds:schemaRefs>
    <ds:schemaRef ds:uri="http://schemas.microsoft.com/sharepoint/v3/contenttype/forms"/>
  </ds:schemaRefs>
</ds:datastoreItem>
</file>

<file path=customXml/itemProps4.xml><?xml version="1.0" encoding="utf-8"?>
<ds:datastoreItem xmlns:ds="http://schemas.openxmlformats.org/officeDocument/2006/customXml" ds:itemID="{21DBEC82-283C-4928-8D60-47BCA96AD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6115d5-1742-42c5-8798-0db62489ca8b"/>
    <ds:schemaRef ds:uri="4551b3b1-f135-4681-a966-b029a72676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8065</Words>
  <Characters>45975</Characters>
  <Application>Microsoft Office Word</Application>
  <DocSecurity>0</DocSecurity>
  <Lines>383</Lines>
  <Paragraphs>107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Fakulteta za upravo</Company>
  <LinksUpToDate>false</LinksUpToDate>
  <CharactersWithSpaces>53933</CharactersWithSpaces>
  <SharedDoc>false</SharedDoc>
  <HLinks>
    <vt:vector size="132" baseType="variant">
      <vt:variant>
        <vt:i4>1179681</vt:i4>
      </vt:variant>
      <vt:variant>
        <vt:i4>123</vt:i4>
      </vt:variant>
      <vt:variant>
        <vt:i4>0</vt:i4>
      </vt:variant>
      <vt:variant>
        <vt:i4>5</vt:i4>
      </vt:variant>
      <vt:variant>
        <vt:lpwstr>mailto:b@fu.uni-lj.si</vt:lpwstr>
      </vt:variant>
      <vt:variant>
        <vt:lpwstr/>
      </vt:variant>
      <vt:variant>
        <vt:i4>1179700</vt:i4>
      </vt:variant>
      <vt:variant>
        <vt:i4>116</vt:i4>
      </vt:variant>
      <vt:variant>
        <vt:i4>0</vt:i4>
      </vt:variant>
      <vt:variant>
        <vt:i4>5</vt:i4>
      </vt:variant>
      <vt:variant>
        <vt:lpwstr/>
      </vt:variant>
      <vt:variant>
        <vt:lpwstr>_Toc467144366</vt:lpwstr>
      </vt:variant>
      <vt:variant>
        <vt:i4>1179700</vt:i4>
      </vt:variant>
      <vt:variant>
        <vt:i4>110</vt:i4>
      </vt:variant>
      <vt:variant>
        <vt:i4>0</vt:i4>
      </vt:variant>
      <vt:variant>
        <vt:i4>5</vt:i4>
      </vt:variant>
      <vt:variant>
        <vt:lpwstr/>
      </vt:variant>
      <vt:variant>
        <vt:lpwstr>_Toc467144365</vt:lpwstr>
      </vt:variant>
      <vt:variant>
        <vt:i4>1179700</vt:i4>
      </vt:variant>
      <vt:variant>
        <vt:i4>104</vt:i4>
      </vt:variant>
      <vt:variant>
        <vt:i4>0</vt:i4>
      </vt:variant>
      <vt:variant>
        <vt:i4>5</vt:i4>
      </vt:variant>
      <vt:variant>
        <vt:lpwstr/>
      </vt:variant>
      <vt:variant>
        <vt:lpwstr>_Toc467144364</vt:lpwstr>
      </vt:variant>
      <vt:variant>
        <vt:i4>1179700</vt:i4>
      </vt:variant>
      <vt:variant>
        <vt:i4>98</vt:i4>
      </vt:variant>
      <vt:variant>
        <vt:i4>0</vt:i4>
      </vt:variant>
      <vt:variant>
        <vt:i4>5</vt:i4>
      </vt:variant>
      <vt:variant>
        <vt:lpwstr/>
      </vt:variant>
      <vt:variant>
        <vt:lpwstr>_Toc467144363</vt:lpwstr>
      </vt:variant>
      <vt:variant>
        <vt:i4>1179700</vt:i4>
      </vt:variant>
      <vt:variant>
        <vt:i4>92</vt:i4>
      </vt:variant>
      <vt:variant>
        <vt:i4>0</vt:i4>
      </vt:variant>
      <vt:variant>
        <vt:i4>5</vt:i4>
      </vt:variant>
      <vt:variant>
        <vt:lpwstr/>
      </vt:variant>
      <vt:variant>
        <vt:lpwstr>_Toc467144362</vt:lpwstr>
      </vt:variant>
      <vt:variant>
        <vt:i4>1179700</vt:i4>
      </vt:variant>
      <vt:variant>
        <vt:i4>86</vt:i4>
      </vt:variant>
      <vt:variant>
        <vt:i4>0</vt:i4>
      </vt:variant>
      <vt:variant>
        <vt:i4>5</vt:i4>
      </vt:variant>
      <vt:variant>
        <vt:lpwstr/>
      </vt:variant>
      <vt:variant>
        <vt:lpwstr>_Toc467144361</vt:lpwstr>
      </vt:variant>
      <vt:variant>
        <vt:i4>1179700</vt:i4>
      </vt:variant>
      <vt:variant>
        <vt:i4>80</vt:i4>
      </vt:variant>
      <vt:variant>
        <vt:i4>0</vt:i4>
      </vt:variant>
      <vt:variant>
        <vt:i4>5</vt:i4>
      </vt:variant>
      <vt:variant>
        <vt:lpwstr/>
      </vt:variant>
      <vt:variant>
        <vt:lpwstr>_Toc467144360</vt:lpwstr>
      </vt:variant>
      <vt:variant>
        <vt:i4>1114164</vt:i4>
      </vt:variant>
      <vt:variant>
        <vt:i4>74</vt:i4>
      </vt:variant>
      <vt:variant>
        <vt:i4>0</vt:i4>
      </vt:variant>
      <vt:variant>
        <vt:i4>5</vt:i4>
      </vt:variant>
      <vt:variant>
        <vt:lpwstr/>
      </vt:variant>
      <vt:variant>
        <vt:lpwstr>_Toc467144359</vt:lpwstr>
      </vt:variant>
      <vt:variant>
        <vt:i4>1114164</vt:i4>
      </vt:variant>
      <vt:variant>
        <vt:i4>68</vt:i4>
      </vt:variant>
      <vt:variant>
        <vt:i4>0</vt:i4>
      </vt:variant>
      <vt:variant>
        <vt:i4>5</vt:i4>
      </vt:variant>
      <vt:variant>
        <vt:lpwstr/>
      </vt:variant>
      <vt:variant>
        <vt:lpwstr>_Toc467144358</vt:lpwstr>
      </vt:variant>
      <vt:variant>
        <vt:i4>1114164</vt:i4>
      </vt:variant>
      <vt:variant>
        <vt:i4>62</vt:i4>
      </vt:variant>
      <vt:variant>
        <vt:i4>0</vt:i4>
      </vt:variant>
      <vt:variant>
        <vt:i4>5</vt:i4>
      </vt:variant>
      <vt:variant>
        <vt:lpwstr/>
      </vt:variant>
      <vt:variant>
        <vt:lpwstr>_Toc467144357</vt:lpwstr>
      </vt:variant>
      <vt:variant>
        <vt:i4>1114164</vt:i4>
      </vt:variant>
      <vt:variant>
        <vt:i4>56</vt:i4>
      </vt:variant>
      <vt:variant>
        <vt:i4>0</vt:i4>
      </vt:variant>
      <vt:variant>
        <vt:i4>5</vt:i4>
      </vt:variant>
      <vt:variant>
        <vt:lpwstr/>
      </vt:variant>
      <vt:variant>
        <vt:lpwstr>_Toc467144356</vt:lpwstr>
      </vt:variant>
      <vt:variant>
        <vt:i4>1114164</vt:i4>
      </vt:variant>
      <vt:variant>
        <vt:i4>50</vt:i4>
      </vt:variant>
      <vt:variant>
        <vt:i4>0</vt:i4>
      </vt:variant>
      <vt:variant>
        <vt:i4>5</vt:i4>
      </vt:variant>
      <vt:variant>
        <vt:lpwstr/>
      </vt:variant>
      <vt:variant>
        <vt:lpwstr>_Toc467144355</vt:lpwstr>
      </vt:variant>
      <vt:variant>
        <vt:i4>1114164</vt:i4>
      </vt:variant>
      <vt:variant>
        <vt:i4>44</vt:i4>
      </vt:variant>
      <vt:variant>
        <vt:i4>0</vt:i4>
      </vt:variant>
      <vt:variant>
        <vt:i4>5</vt:i4>
      </vt:variant>
      <vt:variant>
        <vt:lpwstr/>
      </vt:variant>
      <vt:variant>
        <vt:lpwstr>_Toc467144354</vt:lpwstr>
      </vt:variant>
      <vt:variant>
        <vt:i4>1114164</vt:i4>
      </vt:variant>
      <vt:variant>
        <vt:i4>38</vt:i4>
      </vt:variant>
      <vt:variant>
        <vt:i4>0</vt:i4>
      </vt:variant>
      <vt:variant>
        <vt:i4>5</vt:i4>
      </vt:variant>
      <vt:variant>
        <vt:lpwstr/>
      </vt:variant>
      <vt:variant>
        <vt:lpwstr>_Toc467144353</vt:lpwstr>
      </vt:variant>
      <vt:variant>
        <vt:i4>1114164</vt:i4>
      </vt:variant>
      <vt:variant>
        <vt:i4>32</vt:i4>
      </vt:variant>
      <vt:variant>
        <vt:i4>0</vt:i4>
      </vt:variant>
      <vt:variant>
        <vt:i4>5</vt:i4>
      </vt:variant>
      <vt:variant>
        <vt:lpwstr/>
      </vt:variant>
      <vt:variant>
        <vt:lpwstr>_Toc467144352</vt:lpwstr>
      </vt:variant>
      <vt:variant>
        <vt:i4>1114164</vt:i4>
      </vt:variant>
      <vt:variant>
        <vt:i4>26</vt:i4>
      </vt:variant>
      <vt:variant>
        <vt:i4>0</vt:i4>
      </vt:variant>
      <vt:variant>
        <vt:i4>5</vt:i4>
      </vt:variant>
      <vt:variant>
        <vt:lpwstr/>
      </vt:variant>
      <vt:variant>
        <vt:lpwstr>_Toc467144351</vt:lpwstr>
      </vt:variant>
      <vt:variant>
        <vt:i4>1114164</vt:i4>
      </vt:variant>
      <vt:variant>
        <vt:i4>20</vt:i4>
      </vt:variant>
      <vt:variant>
        <vt:i4>0</vt:i4>
      </vt:variant>
      <vt:variant>
        <vt:i4>5</vt:i4>
      </vt:variant>
      <vt:variant>
        <vt:lpwstr/>
      </vt:variant>
      <vt:variant>
        <vt:lpwstr>_Toc467144350</vt:lpwstr>
      </vt:variant>
      <vt:variant>
        <vt:i4>1048628</vt:i4>
      </vt:variant>
      <vt:variant>
        <vt:i4>14</vt:i4>
      </vt:variant>
      <vt:variant>
        <vt:i4>0</vt:i4>
      </vt:variant>
      <vt:variant>
        <vt:i4>5</vt:i4>
      </vt:variant>
      <vt:variant>
        <vt:lpwstr/>
      </vt:variant>
      <vt:variant>
        <vt:lpwstr>_Toc467144349</vt:lpwstr>
      </vt:variant>
      <vt:variant>
        <vt:i4>1048628</vt:i4>
      </vt:variant>
      <vt:variant>
        <vt:i4>8</vt:i4>
      </vt:variant>
      <vt:variant>
        <vt:i4>0</vt:i4>
      </vt:variant>
      <vt:variant>
        <vt:i4>5</vt:i4>
      </vt:variant>
      <vt:variant>
        <vt:lpwstr/>
      </vt:variant>
      <vt:variant>
        <vt:lpwstr>_Toc467144348</vt:lpwstr>
      </vt:variant>
      <vt:variant>
        <vt:i4>1048628</vt:i4>
      </vt:variant>
      <vt:variant>
        <vt:i4>2</vt:i4>
      </vt:variant>
      <vt:variant>
        <vt:i4>0</vt:i4>
      </vt:variant>
      <vt:variant>
        <vt:i4>5</vt:i4>
      </vt:variant>
      <vt:variant>
        <vt:lpwstr/>
      </vt:variant>
      <vt:variant>
        <vt:lpwstr>_Toc467144347</vt:lpwstr>
      </vt:variant>
      <vt:variant>
        <vt:i4>4194311</vt:i4>
      </vt:variant>
      <vt:variant>
        <vt:i4>0</vt:i4>
      </vt:variant>
      <vt:variant>
        <vt:i4>0</vt:i4>
      </vt:variant>
      <vt:variant>
        <vt:i4>5</vt:i4>
      </vt:variant>
      <vt:variant>
        <vt:lpwstr>http://eur-lex.europa.eu/LexUriServ/LexUriServ.do?uri=CELEX:32004R0648:SL:NOT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Jasna Lorger</dc:creator>
  <cp:keywords/>
  <cp:lastModifiedBy>Mišić, Suzana</cp:lastModifiedBy>
  <cp:revision>7</cp:revision>
  <cp:lastPrinted>2019-03-01T12:44:00Z</cp:lastPrinted>
  <dcterms:created xsi:type="dcterms:W3CDTF">2026-02-22T20:53:00Z</dcterms:created>
  <dcterms:modified xsi:type="dcterms:W3CDTF">2026-02-22T21:29:00Z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0x0101009D7A39605530BB4DA3DD44B66558BEF3</vt:lpwstr>
  </property>
</Properties>
</file>